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jc w:val="center"/>
        <w:tblLook w:val="04A0" w:firstRow="1" w:lastRow="0" w:firstColumn="1" w:lastColumn="0" w:noHBand="0" w:noVBand="1"/>
      </w:tblPr>
      <w:tblGrid>
        <w:gridCol w:w="3982"/>
        <w:gridCol w:w="3982"/>
      </w:tblGrid>
      <w:tr w:rsidR="00A75D20" w:rsidRPr="00737870" w:rsidTr="005F2A82">
        <w:trPr>
          <w:trHeight w:val="829"/>
          <w:jc w:val="center"/>
        </w:trPr>
        <w:tc>
          <w:tcPr>
            <w:tcW w:w="3982" w:type="dxa"/>
            <w:vAlign w:val="center"/>
          </w:tcPr>
          <w:p w:rsidR="00A75D20" w:rsidRPr="00737870" w:rsidRDefault="00A75D20" w:rsidP="005F2A82">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sidR="002D68E0">
              <w:rPr>
                <w:rFonts w:ascii="ＭＳ Ｐゴシック" w:eastAsia="ＭＳ Ｐゴシック" w:hAnsi="ＭＳ Ｐゴシック" w:hint="eastAsia"/>
                <w:sz w:val="32"/>
                <w:szCs w:val="32"/>
              </w:rPr>
              <w:t>6</w:t>
            </w:r>
            <w:r w:rsidRPr="00737870">
              <w:rPr>
                <w:rFonts w:ascii="ＭＳ Ｐゴシック" w:eastAsia="ＭＳ Ｐゴシック" w:hAnsi="ＭＳ Ｐゴシック"/>
                <w:sz w:val="32"/>
                <w:szCs w:val="32"/>
              </w:rPr>
              <w:t>年度（</w:t>
            </w:r>
            <w:r w:rsidR="002D22CE">
              <w:rPr>
                <w:rFonts w:ascii="ＭＳ Ｐゴシック" w:eastAsia="ＭＳ Ｐゴシック" w:hAnsi="ＭＳ Ｐゴシック"/>
                <w:sz w:val="32"/>
                <w:szCs w:val="32"/>
              </w:rPr>
              <w:t>2</w:t>
            </w:r>
            <w:r w:rsidRPr="00737870">
              <w:rPr>
                <w:rFonts w:ascii="ＭＳ Ｐゴシック" w:eastAsia="ＭＳ Ｐゴシック" w:hAnsi="ＭＳ Ｐゴシック"/>
                <w:sz w:val="32"/>
                <w:szCs w:val="32"/>
              </w:rPr>
              <w:t>0</w:t>
            </w:r>
            <w:r w:rsidR="002D22CE">
              <w:rPr>
                <w:rFonts w:ascii="ＭＳ Ｐゴシック" w:eastAsia="ＭＳ Ｐゴシック" w:hAnsi="ＭＳ Ｐゴシック"/>
                <w:sz w:val="32"/>
                <w:szCs w:val="32"/>
              </w:rPr>
              <w:t>2</w:t>
            </w:r>
            <w:r w:rsidR="002D68E0">
              <w:rPr>
                <w:rFonts w:ascii="ＭＳ Ｐゴシック" w:eastAsia="ＭＳ Ｐゴシック" w:hAnsi="ＭＳ Ｐゴシック" w:hint="eastAsia"/>
                <w:sz w:val="32"/>
                <w:szCs w:val="32"/>
              </w:rPr>
              <w:t>4</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rsidR="00A75D20" w:rsidRPr="00737870" w:rsidRDefault="00A75D20" w:rsidP="005F2A82">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tbl>
      <w:tblPr>
        <w:tblStyle w:val="ab"/>
        <w:tblW w:w="0" w:type="auto"/>
        <w:tblInd w:w="108" w:type="dxa"/>
        <w:tblLook w:val="04A0" w:firstRow="1" w:lastRow="0" w:firstColumn="1" w:lastColumn="0" w:noHBand="0" w:noVBand="1"/>
      </w:tblPr>
      <w:tblGrid>
        <w:gridCol w:w="9600"/>
      </w:tblGrid>
      <w:tr w:rsidR="00A75D20" w:rsidRPr="00737870" w:rsidTr="005F2A82">
        <w:trPr>
          <w:trHeight w:val="3848"/>
        </w:trPr>
        <w:tc>
          <w:tcPr>
            <w:tcW w:w="9600" w:type="dxa"/>
            <w:tcBorders>
              <w:top w:val="thinThickLargeGap" w:sz="36" w:space="0" w:color="auto"/>
              <w:left w:val="nil"/>
              <w:bottom w:val="thickThinLargeGap" w:sz="24" w:space="0" w:color="auto"/>
              <w:right w:val="nil"/>
            </w:tcBorders>
            <w:vAlign w:val="center"/>
          </w:tcPr>
          <w:p w:rsidR="00A75D20" w:rsidRPr="00737870" w:rsidRDefault="00A75D20" w:rsidP="005F2A82">
            <w:pPr>
              <w:snapToGrid w:val="0"/>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sz w:val="72"/>
                <w:szCs w:val="72"/>
              </w:rPr>
              <w:t>「</w:t>
            </w:r>
            <w:r w:rsidR="007B43CE">
              <w:rPr>
                <w:rFonts w:ascii="ＭＳ Ｐゴシック" w:eastAsia="ＭＳ Ｐゴシック" w:hAnsi="ＭＳ Ｐゴシック" w:hint="eastAsia"/>
                <w:sz w:val="72"/>
                <w:szCs w:val="72"/>
              </w:rPr>
              <w:t xml:space="preserve">新編 </w:t>
            </w:r>
            <w:r w:rsidRPr="00737870">
              <w:rPr>
                <w:rFonts w:ascii="ＭＳ Ｐゴシック" w:eastAsia="ＭＳ Ｐゴシック" w:hAnsi="ＭＳ Ｐゴシック" w:hint="eastAsia"/>
                <w:sz w:val="72"/>
                <w:szCs w:val="72"/>
              </w:rPr>
              <w:t>新しい社会」</w:t>
            </w:r>
          </w:p>
          <w:p w:rsidR="00A75D20" w:rsidRPr="00737870" w:rsidRDefault="00A75D20" w:rsidP="005F2A82">
            <w:pPr>
              <w:snapToGrid w:val="0"/>
              <w:ind w:leftChars="-150" w:left="-315" w:rightChars="-150" w:right="-315"/>
              <w:jc w:val="center"/>
              <w:rPr>
                <w:rFonts w:ascii="ＭＳ Ｐゴシック" w:eastAsia="ＭＳ Ｐゴシック" w:hAnsi="ＭＳ Ｐゴシック"/>
                <w:sz w:val="72"/>
                <w:szCs w:val="72"/>
              </w:rPr>
            </w:pPr>
            <w:r w:rsidRPr="00737870">
              <w:rPr>
                <w:rFonts w:ascii="ＭＳ Ｐゴシック" w:eastAsia="ＭＳ Ｐゴシック" w:hAnsi="ＭＳ Ｐゴシック" w:hint="eastAsia"/>
                <w:b/>
                <w:bCs/>
                <w:spacing w:val="-20"/>
                <w:sz w:val="96"/>
                <w:szCs w:val="96"/>
              </w:rPr>
              <w:t>年間指導計画作成資料</w:t>
            </w:r>
          </w:p>
          <w:p w:rsidR="00A75D20" w:rsidRPr="00737870" w:rsidRDefault="00A75D20" w:rsidP="006756E5">
            <w:pPr>
              <w:jc w:val="center"/>
            </w:pPr>
            <w:r w:rsidRPr="00737870">
              <w:rPr>
                <w:rFonts w:ascii="ＭＳ Ｐゴシック" w:eastAsia="ＭＳ Ｐゴシック" w:hAnsi="ＭＳ Ｐゴシック" w:hint="eastAsia"/>
                <w:b/>
                <w:bCs/>
                <w:sz w:val="72"/>
                <w:szCs w:val="72"/>
              </w:rPr>
              <w:t>【</w:t>
            </w:r>
            <w:r w:rsidR="006756E5">
              <w:rPr>
                <w:rFonts w:ascii="ＭＳ Ｐゴシック" w:eastAsia="ＭＳ Ｐゴシック" w:hAnsi="ＭＳ Ｐゴシック" w:hint="eastAsia"/>
                <w:b/>
                <w:bCs/>
                <w:sz w:val="72"/>
                <w:szCs w:val="72"/>
              </w:rPr>
              <w:t>4</w:t>
            </w:r>
            <w:r w:rsidRPr="00737870">
              <w:rPr>
                <w:rFonts w:ascii="ＭＳ Ｐゴシック" w:eastAsia="ＭＳ Ｐゴシック" w:hAnsi="ＭＳ Ｐゴシック" w:hint="eastAsia"/>
                <w:b/>
                <w:bCs/>
                <w:sz w:val="72"/>
                <w:szCs w:val="72"/>
              </w:rPr>
              <w:t>年】</w:t>
            </w:r>
          </w:p>
        </w:tc>
      </w:tr>
    </w:tbl>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75D20" w:rsidRPr="00737870" w:rsidRDefault="00A75D20" w:rsidP="005F2A82"/>
    <w:p w:rsidR="00AF2CF9" w:rsidRDefault="006756E5" w:rsidP="00AF2CF9">
      <w:pPr>
        <w:jc w:val="center"/>
      </w:pPr>
      <w:r w:rsidRPr="008E7D77">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５年</w:t>
      </w:r>
      <w:r w:rsidRPr="008E7D77">
        <w:rPr>
          <w:rFonts w:asciiTheme="majorEastAsia" w:eastAsiaTheme="majorEastAsia" w:hAnsiTheme="majorEastAsia" w:hint="eastAsia"/>
          <w:sz w:val="24"/>
          <w:szCs w:val="24"/>
        </w:rPr>
        <w:t>（20</w:t>
      </w:r>
      <w:r>
        <w:rPr>
          <w:rFonts w:asciiTheme="majorEastAsia" w:eastAsiaTheme="majorEastAsia" w:hAnsiTheme="majorEastAsia" w:hint="eastAsia"/>
          <w:sz w:val="24"/>
          <w:szCs w:val="24"/>
        </w:rPr>
        <w:t>23年</w:t>
      </w:r>
      <w:r w:rsidRPr="008E7D77">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7</w:t>
      </w:r>
      <w:r w:rsidRPr="008E7D77">
        <w:rPr>
          <w:rFonts w:asciiTheme="majorEastAsia" w:eastAsiaTheme="majorEastAsia" w:hAnsiTheme="majorEastAsia" w:hint="eastAsia"/>
          <w:sz w:val="24"/>
          <w:szCs w:val="24"/>
        </w:rPr>
        <w:t>月版</w:t>
      </w:r>
    </w:p>
    <w:p w:rsidR="00A75D20" w:rsidRPr="00737870" w:rsidRDefault="00A75D20" w:rsidP="005F2A82">
      <w:pPr>
        <w:spacing w:line="0" w:lineRule="atLeast"/>
        <w:jc w:val="center"/>
        <w:rPr>
          <w:rFonts w:asciiTheme="majorEastAsia" w:eastAsiaTheme="majorEastAsia" w:hAnsiTheme="majorEastAsia"/>
          <w:sz w:val="24"/>
          <w:szCs w:val="24"/>
        </w:rPr>
      </w:pPr>
    </w:p>
    <w:p w:rsidR="00A75D20" w:rsidRPr="00737870" w:rsidRDefault="00A75D20" w:rsidP="005F2A82">
      <w:pPr>
        <w:ind w:leftChars="150" w:left="495" w:hangingChars="100" w:hanging="180"/>
        <w:jc w:val="left"/>
        <w:rPr>
          <w:rFonts w:asciiTheme="majorEastAsia" w:eastAsiaTheme="majorEastAsia" w:hAnsiTheme="majorEastAsia"/>
          <w:sz w:val="24"/>
          <w:szCs w:val="24"/>
        </w:rPr>
      </w:pPr>
      <w:r w:rsidRPr="00737870">
        <w:rPr>
          <w:rFonts w:hint="eastAsia"/>
          <w:sz w:val="18"/>
          <w:szCs w:val="18"/>
        </w:rPr>
        <w:t>※指導計画の表における「評価規準と評価方法」の列に</w:t>
      </w:r>
      <w:r w:rsidR="001B20EF">
        <w:rPr>
          <w:rFonts w:hint="eastAsia"/>
          <w:sz w:val="18"/>
          <w:szCs w:val="18"/>
        </w:rPr>
        <w:t>、</w:t>
      </w:r>
      <w:r w:rsidRPr="00737870">
        <w:rPr>
          <w:rFonts w:ascii="ＭＳ ゴシック" w:eastAsia="ＭＳ ゴシック" w:hAnsi="ＭＳ ゴシック" w:hint="eastAsia"/>
          <w:sz w:val="18"/>
          <w:szCs w:val="18"/>
          <w:shd w:val="pct15" w:color="auto" w:fill="FFFFFF"/>
        </w:rPr>
        <w:t>［　　］</w:t>
      </w:r>
      <w:r w:rsidRPr="00737870">
        <w:rPr>
          <w:rFonts w:hint="eastAsia"/>
          <w:sz w:val="18"/>
          <w:szCs w:val="18"/>
        </w:rPr>
        <w:t>で示している箇所は</w:t>
      </w:r>
      <w:r w:rsidR="001B20EF">
        <w:rPr>
          <w:rFonts w:hint="eastAsia"/>
          <w:sz w:val="18"/>
          <w:szCs w:val="18"/>
        </w:rPr>
        <w:t>、</w:t>
      </w:r>
      <w:r w:rsidRPr="00737870">
        <w:rPr>
          <w:rFonts w:hint="eastAsia"/>
          <w:sz w:val="18"/>
          <w:szCs w:val="18"/>
        </w:rPr>
        <w:t>主として評価したことを記録に残す場面を示しています。</w:t>
      </w:r>
    </w:p>
    <w:p w:rsidR="00A75D20" w:rsidRPr="00737870" w:rsidRDefault="00A75D20" w:rsidP="005F2A82">
      <w:pPr>
        <w:ind w:left="180" w:hangingChars="100" w:hanging="180"/>
        <w:jc w:val="center"/>
        <w:rPr>
          <w:sz w:val="18"/>
          <w:szCs w:val="18"/>
        </w:rPr>
      </w:pPr>
      <w:r w:rsidRPr="00737870">
        <w:rPr>
          <w:rFonts w:hint="eastAsia"/>
          <w:sz w:val="18"/>
          <w:szCs w:val="18"/>
        </w:rPr>
        <w:t>※単元ごとの配当時数</w:t>
      </w:r>
      <w:r w:rsidR="001B20EF">
        <w:rPr>
          <w:rFonts w:hint="eastAsia"/>
          <w:sz w:val="18"/>
          <w:szCs w:val="18"/>
        </w:rPr>
        <w:t>、</w:t>
      </w:r>
      <w:r w:rsidRPr="00737870">
        <w:rPr>
          <w:rFonts w:hint="eastAsia"/>
          <w:sz w:val="18"/>
          <w:szCs w:val="18"/>
        </w:rPr>
        <w:t>主な学習活動</w:t>
      </w:r>
      <w:r w:rsidR="001B20EF">
        <w:rPr>
          <w:rFonts w:hint="eastAsia"/>
          <w:sz w:val="18"/>
          <w:szCs w:val="18"/>
        </w:rPr>
        <w:t>、</w:t>
      </w:r>
      <w:r w:rsidRPr="00737870">
        <w:rPr>
          <w:rFonts w:hint="eastAsia"/>
          <w:sz w:val="18"/>
          <w:szCs w:val="18"/>
        </w:rPr>
        <w:t>評価規準などは</w:t>
      </w:r>
      <w:r w:rsidR="001B20EF">
        <w:rPr>
          <w:rFonts w:hint="eastAsia"/>
          <w:sz w:val="18"/>
          <w:szCs w:val="18"/>
        </w:rPr>
        <w:t>、</w:t>
      </w:r>
      <w:r w:rsidRPr="00737870">
        <w:rPr>
          <w:rFonts w:hint="eastAsia"/>
          <w:sz w:val="18"/>
          <w:szCs w:val="18"/>
        </w:rPr>
        <w:t>今後変更になる可能性があります。ご了承ください。</w:t>
      </w:r>
    </w:p>
    <w:p w:rsidR="00A75D20" w:rsidRPr="00737870" w:rsidRDefault="00A75D20" w:rsidP="005F2A82">
      <w:pPr>
        <w:jc w:val="center"/>
        <w:rPr>
          <w:szCs w:val="22"/>
        </w:rPr>
      </w:pPr>
    </w:p>
    <w:p w:rsidR="00A75D20" w:rsidRPr="00737870" w:rsidRDefault="00A75D20" w:rsidP="005F2A82">
      <w:pPr>
        <w:jc w:val="center"/>
      </w:pPr>
    </w:p>
    <w:p w:rsidR="00A75D20" w:rsidRPr="00A75D20" w:rsidRDefault="00A75D20" w:rsidP="00A75D20">
      <w:pPr>
        <w:jc w:val="center"/>
        <w:rPr>
          <w:rFonts w:asciiTheme="majorEastAsia" w:eastAsiaTheme="majorEastAsia" w:hAnsiTheme="majorEastAsia"/>
          <w:bCs/>
          <w:sz w:val="48"/>
          <w:szCs w:val="48"/>
        </w:rPr>
      </w:pPr>
      <w:r w:rsidRPr="00737870">
        <w:rPr>
          <w:rFonts w:ascii="ＭＳ ゴシック" w:eastAsia="ＭＳ ゴシック" w:hAnsi="ＭＳ ゴシック" w:hint="eastAsia"/>
          <w:bCs/>
          <w:sz w:val="48"/>
          <w:szCs w:val="48"/>
        </w:rPr>
        <w:t>東京書籍</w:t>
      </w:r>
      <w:r>
        <w:br w:type="page"/>
      </w: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902D13" w:rsidTr="00A75D20">
        <w:tc>
          <w:tcPr>
            <w:tcW w:w="10303" w:type="dxa"/>
            <w:tcBorders>
              <w:top w:val="nil"/>
              <w:bottom w:val="nil"/>
            </w:tcBorders>
            <w:shd w:val="clear" w:color="auto" w:fill="C0C0C0"/>
          </w:tcPr>
          <w:p w:rsidR="00902D13" w:rsidRDefault="00902D13" w:rsidP="005F2A82">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902D13" w:rsidTr="00A75D20">
        <w:tblPrEx>
          <w:tblBorders>
            <w:bottom w:val="single" w:sz="12" w:space="0" w:color="auto"/>
            <w:insideV w:val="single" w:sz="4" w:space="0" w:color="auto"/>
          </w:tblBorders>
        </w:tblPrEx>
        <w:tc>
          <w:tcPr>
            <w:tcW w:w="10303" w:type="dxa"/>
            <w:tcBorders>
              <w:top w:val="nil"/>
            </w:tcBorders>
          </w:tcPr>
          <w:p w:rsidR="00902D13" w:rsidRPr="00697F8F" w:rsidRDefault="00B05A19" w:rsidP="005F2A82">
            <w:pPr>
              <w:spacing w:line="360" w:lineRule="exact"/>
            </w:pPr>
            <w:r>
              <w:rPr>
                <w:rFonts w:ascii="ＭＳ ゴシック" w:eastAsia="ＭＳ ゴシック" w:hAnsi="ＭＳ 明朝" w:hint="eastAsia"/>
                <w:kern w:val="0"/>
                <w:sz w:val="32"/>
              </w:rPr>
              <w:t>単元の導入（第1単元オリエンテーション</w:t>
            </w:r>
            <w:r w:rsidR="003C74AC">
              <w:rPr>
                <w:rFonts w:ascii="ＭＳ ゴシック" w:eastAsia="ＭＳ ゴシック" w:hAnsi="ＭＳ 明朝" w:hint="eastAsia"/>
                <w:kern w:val="0"/>
                <w:sz w:val="32"/>
              </w:rPr>
              <w:t>）</w:t>
            </w:r>
            <w:r>
              <w:rPr>
                <w:rFonts w:ascii="ＭＳ ゴシック" w:eastAsia="ＭＳ ゴシック" w:hAnsi="ＭＳ 明朝" w:hint="eastAsia"/>
                <w:kern w:val="0"/>
                <w:sz w:val="32"/>
              </w:rPr>
              <w:t xml:space="preserve">　　　　　　 </w:t>
            </w:r>
            <w:r w:rsidR="002D22CE">
              <w:rPr>
                <w:rFonts w:hint="eastAsia"/>
              </w:rPr>
              <w:t>1</w:t>
            </w:r>
            <w:r w:rsidR="00902D13">
              <w:rPr>
                <w:rFonts w:hint="eastAsia"/>
              </w:rPr>
              <w:t>時間／</w:t>
            </w:r>
            <w:r w:rsidR="00231EF4">
              <w:rPr>
                <w:rFonts w:hint="eastAsia"/>
              </w:rPr>
              <w:t>P</w:t>
            </w:r>
            <w:r w:rsidR="003C74AC">
              <w:rPr>
                <w:rFonts w:hint="eastAsia"/>
              </w:rPr>
              <w:t>.</w:t>
            </w:r>
            <w:r w:rsidR="002D68E0">
              <w:rPr>
                <w:rFonts w:hint="eastAsia"/>
              </w:rPr>
              <w:t>6</w:t>
            </w:r>
            <w:r w:rsidR="00902D13">
              <w:rPr>
                <w:rFonts w:hint="eastAsia"/>
              </w:rPr>
              <w:t>～</w:t>
            </w:r>
            <w:r w:rsidR="002D68E0">
              <w:rPr>
                <w:rFonts w:hint="eastAsia"/>
              </w:rPr>
              <w:t>9</w:t>
            </w:r>
          </w:p>
        </w:tc>
      </w:tr>
    </w:tbl>
    <w:p w:rsidR="00902D13" w:rsidRPr="00902D13" w:rsidRDefault="00902D13" w:rsidP="005A3D83">
      <w:pPr>
        <w:autoSpaceDE w:val="0"/>
        <w:autoSpaceDN w:val="0"/>
        <w:adjustRightInd w:val="0"/>
        <w:jc w:val="left"/>
        <w:rPr>
          <w:rFonts w:eastAsia="ＭＳ ゴシック" w:hAnsi="Times New Roman" w:cs="ＭＳ ゴシック"/>
          <w:color w:val="000000"/>
          <w:kern w:val="0"/>
          <w:szCs w:val="21"/>
        </w:rPr>
      </w:pPr>
    </w:p>
    <w:p w:rsidR="008422B0" w:rsidRPr="006C243D" w:rsidRDefault="008422B0"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8422B0" w:rsidRPr="006C243D" w:rsidTr="00895CC5">
        <w:tc>
          <w:tcPr>
            <w:tcW w:w="426" w:type="dxa"/>
            <w:tcBorders>
              <w:top w:val="double" w:sz="4" w:space="0" w:color="000000"/>
              <w:left w:val="single" w:sz="4" w:space="0" w:color="000000"/>
              <w:bottom w:val="single" w:sz="4" w:space="0" w:color="000000"/>
              <w:right w:val="single" w:sz="4" w:space="0" w:color="000000"/>
            </w:tcBorders>
          </w:tcPr>
          <w:p w:rsidR="008422B0" w:rsidRPr="006C243D" w:rsidRDefault="008422B0"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8422B0" w:rsidRPr="006A58C4" w:rsidRDefault="008422B0"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sidR="00173B5D">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8422B0" w:rsidRPr="006A58C4" w:rsidRDefault="008422B0"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8422B0" w:rsidRPr="006A58C4" w:rsidRDefault="008422B0"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8422B0" w:rsidRPr="004C7E98" w:rsidRDefault="004C7E98"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C68A4" w:rsidRPr="008E1C59" w:rsidTr="008203FA">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rsidR="006C68A4" w:rsidRPr="0056722F" w:rsidRDefault="006C68A4"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6C68A4" w:rsidRPr="006879B6" w:rsidRDefault="006C68A4" w:rsidP="003C74AC">
            <w:pPr>
              <w:autoSpaceDE w:val="0"/>
              <w:autoSpaceDN w:val="0"/>
              <w:adjustRightInd w:val="0"/>
              <w:spacing w:line="240" w:lineRule="exact"/>
              <w:ind w:right="800"/>
              <w:rPr>
                <w:rFonts w:ascii="ＭＳ ゴシック" w:eastAsia="ＭＳ ゴシック" w:hAnsi="ＭＳ 明朝"/>
                <w:kern w:val="0"/>
                <w:sz w:val="20"/>
              </w:rPr>
            </w:pPr>
          </w:p>
          <w:p w:rsidR="006C68A4" w:rsidRDefault="008678E2"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46976" behindDoc="0" locked="0" layoutInCell="1" allowOverlap="1" wp14:anchorId="26C1F5D0" wp14:editId="79FFED99">
                      <wp:simplePos x="0" y="0"/>
                      <wp:positionH relativeFrom="column">
                        <wp:posOffset>-13335</wp:posOffset>
                      </wp:positionH>
                      <wp:positionV relativeFrom="paragraph">
                        <wp:posOffset>35560</wp:posOffset>
                      </wp:positionV>
                      <wp:extent cx="1113790" cy="1123950"/>
                      <wp:effectExtent l="0" t="0" r="10160" b="19050"/>
                      <wp:wrapNone/>
                      <wp:docPr id="2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知っている都道府県</w:t>
                                  </w:r>
                                  <w:r>
                                    <w:rPr>
                                      <w:rFonts w:hAnsi="ＭＳ 明朝"/>
                                      <w:sz w:val="20"/>
                                    </w:rPr>
                                    <w:t>を</w:t>
                                  </w:r>
                                  <w:r>
                                    <w:rPr>
                                      <w:rFonts w:hAnsi="ＭＳ 明朝" w:hint="eastAsia"/>
                                      <w:sz w:val="20"/>
                                    </w:rPr>
                                    <w:t>地図帳</w:t>
                                  </w:r>
                                  <w:r>
                                    <w:rPr>
                                      <w:rFonts w:hAnsi="ＭＳ 明朝"/>
                                      <w:sz w:val="20"/>
                                    </w:rPr>
                                    <w:t>でたしかめましょう。</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1F5D0" id="_x0000_t202" coordsize="21600,21600" o:spt="202" path="m,l,21600r21600,l21600,xe">
                      <v:stroke joinstyle="miter"/>
                      <v:path gradientshapeok="t" o:connecttype="rect"/>
                    </v:shapetype>
                    <v:shape id="Text Box 168" o:spid="_x0000_s1026" type="#_x0000_t202" style="position:absolute;margin-left:-1.05pt;margin-top:2.8pt;width:87.7pt;height:8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知っている都道府県</w:t>
                            </w:r>
                            <w:r>
                              <w:rPr>
                                <w:rFonts w:hAnsi="ＭＳ 明朝"/>
                                <w:sz w:val="20"/>
                              </w:rPr>
                              <w:t>を</w:t>
                            </w:r>
                            <w:r>
                              <w:rPr>
                                <w:rFonts w:hAnsi="ＭＳ 明朝" w:hint="eastAsia"/>
                                <w:sz w:val="20"/>
                              </w:rPr>
                              <w:t>地図帳</w:t>
                            </w:r>
                            <w:r>
                              <w:rPr>
                                <w:rFonts w:hAnsi="ＭＳ 明朝"/>
                                <w:sz w:val="20"/>
                              </w:rPr>
                              <w:t>でたしかめましょう。</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p w:rsidR="006C68A4" w:rsidRPr="0056722F" w:rsidRDefault="006C68A4"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682F56" w:rsidRDefault="006C68A4" w:rsidP="00682F56">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sidR="003C74AC">
              <w:rPr>
                <w:rFonts w:hAnsi="ＭＳ 明朝" w:hint="eastAsia"/>
                <w:kern w:val="0"/>
                <w:sz w:val="20"/>
              </w:rPr>
              <w:t>地図帳を活用し、自分が住んでいる県の位置を確認する</w:t>
            </w:r>
            <w:r w:rsidR="00682F56">
              <w:rPr>
                <w:rFonts w:hAnsi="ＭＳ 明朝" w:hint="eastAsia"/>
                <w:kern w:val="0"/>
                <w:sz w:val="20"/>
              </w:rPr>
              <w:t>。</w:t>
            </w:r>
          </w:p>
          <w:p w:rsidR="00584F6F" w:rsidRDefault="003C74AC"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・自分が住む県は日本のどのあたりか</w:t>
            </w:r>
          </w:p>
          <w:p w:rsidR="003C74AC" w:rsidRDefault="003C74AC"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・近くにはどのような都道府県があるか</w:t>
            </w:r>
          </w:p>
          <w:p w:rsidR="005D354E" w:rsidRDefault="00682F56" w:rsidP="008D0C7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w:t>
            </w:r>
            <w:r w:rsidR="003C74AC">
              <w:rPr>
                <w:rFonts w:hAnsi="ＭＳ 明朝" w:hint="eastAsia"/>
                <w:kern w:val="0"/>
                <w:sz w:val="20"/>
              </w:rPr>
              <w:t>地図帳や各種資料を活用し、いろいろな都道府県の名所や特産品について調べたことを発表したり、知っていることを紹介したりする</w:t>
            </w:r>
            <w:r>
              <w:rPr>
                <w:rFonts w:hAnsi="ＭＳ 明朝" w:hint="eastAsia"/>
                <w:kern w:val="0"/>
                <w:sz w:val="20"/>
              </w:rPr>
              <w:t>。</w:t>
            </w:r>
          </w:p>
          <w:p w:rsidR="003C74AC" w:rsidRDefault="003C74AC" w:rsidP="008D0C7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・地図帳には、名所の名前や特産品を示したイラストなどがたくさんのっている。</w:t>
            </w:r>
          </w:p>
          <w:p w:rsidR="003C74AC" w:rsidRDefault="003C74AC" w:rsidP="008D0C76">
            <w:pPr>
              <w:autoSpaceDE w:val="0"/>
              <w:autoSpaceDN w:val="0"/>
              <w:adjustRightInd w:val="0"/>
              <w:spacing w:line="240" w:lineRule="exact"/>
              <w:ind w:left="210" w:hanging="210"/>
              <w:jc w:val="left"/>
              <w:rPr>
                <w:rFonts w:hAnsi="ＭＳ 明朝"/>
                <w:kern w:val="0"/>
                <w:sz w:val="20"/>
              </w:rPr>
            </w:pPr>
          </w:p>
          <w:p w:rsidR="000564BC" w:rsidRDefault="00913EDC" w:rsidP="00584F6F">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59264" behindDoc="0" locked="0" layoutInCell="1" allowOverlap="1" wp14:anchorId="0BDD145F" wp14:editId="3B632EBE">
                      <wp:simplePos x="0" y="0"/>
                      <wp:positionH relativeFrom="column">
                        <wp:posOffset>-10160</wp:posOffset>
                      </wp:positionH>
                      <wp:positionV relativeFrom="paragraph">
                        <wp:posOffset>60325</wp:posOffset>
                      </wp:positionV>
                      <wp:extent cx="2502535" cy="693420"/>
                      <wp:effectExtent l="0" t="0" r="12065" b="11430"/>
                      <wp:wrapNone/>
                      <wp:docPr id="1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わたしたちが</w:t>
                                  </w:r>
                                  <w:r>
                                    <w:rPr>
                                      <w:sz w:val="20"/>
                                    </w:rPr>
                                    <w:t>住む県の</w:t>
                                  </w:r>
                                  <w:r>
                                    <w:rPr>
                                      <w:rFonts w:hint="eastAsia"/>
                                      <w:sz w:val="20"/>
                                    </w:rPr>
                                    <w:t>位置や</w:t>
                                  </w:r>
                                  <w:r>
                                    <w:rPr>
                                      <w:sz w:val="20"/>
                                    </w:rPr>
                                    <w:t>特色、</w:t>
                                  </w:r>
                                  <w:r>
                                    <w:rPr>
                                      <w:rFonts w:hint="eastAsia"/>
                                      <w:sz w:val="20"/>
                                    </w:rPr>
                                    <w:t>各地の</w:t>
                                  </w:r>
                                  <w:r>
                                    <w:rPr>
                                      <w:sz w:val="20"/>
                                    </w:rPr>
                                    <w:t>人々のくらしについて、地図や資料</w:t>
                                  </w:r>
                                  <w:r>
                                    <w:rPr>
                                      <w:rFonts w:hint="eastAsia"/>
                                      <w:sz w:val="20"/>
                                    </w:rPr>
                                    <w:t>を</w:t>
                                  </w:r>
                                  <w:r>
                                    <w:rPr>
                                      <w:sz w:val="20"/>
                                    </w:rPr>
                                    <w:t>使って</w:t>
                                  </w:r>
                                  <w:r>
                                    <w:rPr>
                                      <w:rFonts w:hint="eastAsia"/>
                                      <w:sz w:val="20"/>
                                    </w:rPr>
                                    <w:t>調べてみましょう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D145F" id="Text Box 183" o:spid="_x0000_s1027" type="#_x0000_t202" style="position:absolute;left:0;text-align:left;margin-left:-.8pt;margin-top:4.75pt;width:197.05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">
                      <v:stroke dashstyle="dash"/>
                      <v:textbox inset="5.85pt,.7pt,5.85pt,.7pt">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わたしたちが</w:t>
                            </w:r>
                            <w:r>
                              <w:rPr>
                                <w:sz w:val="20"/>
                              </w:rPr>
                              <w:t>住む県の</w:t>
                            </w:r>
                            <w:r>
                              <w:rPr>
                                <w:rFonts w:hint="eastAsia"/>
                                <w:sz w:val="20"/>
                              </w:rPr>
                              <w:t>位置や</w:t>
                            </w:r>
                            <w:r>
                              <w:rPr>
                                <w:sz w:val="20"/>
                              </w:rPr>
                              <w:t>特色、</w:t>
                            </w:r>
                            <w:r>
                              <w:rPr>
                                <w:rFonts w:hint="eastAsia"/>
                                <w:sz w:val="20"/>
                              </w:rPr>
                              <w:t>各地の</w:t>
                            </w:r>
                            <w:r>
                              <w:rPr>
                                <w:sz w:val="20"/>
                              </w:rPr>
                              <w:t>人々のくらしについて、地図や資料</w:t>
                            </w:r>
                            <w:r>
                              <w:rPr>
                                <w:rFonts w:hint="eastAsia"/>
                                <w:sz w:val="20"/>
                              </w:rPr>
                              <w:t>を</w:t>
                            </w:r>
                            <w:r>
                              <w:rPr>
                                <w:sz w:val="20"/>
                              </w:rPr>
                              <w:t>使って</w:t>
                            </w:r>
                            <w:r>
                              <w:rPr>
                                <w:rFonts w:hint="eastAsia"/>
                                <w:sz w:val="20"/>
                              </w:rPr>
                              <w:t>調べてみましょう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v:textbox>
                    </v:shape>
                  </w:pict>
                </mc:Fallback>
              </mc:AlternateContent>
            </w:r>
          </w:p>
          <w:p w:rsidR="00017A9A" w:rsidRDefault="00017A9A" w:rsidP="00584F6F">
            <w:pPr>
              <w:autoSpaceDE w:val="0"/>
              <w:autoSpaceDN w:val="0"/>
              <w:adjustRightInd w:val="0"/>
              <w:spacing w:line="240" w:lineRule="exact"/>
              <w:ind w:left="210" w:hanging="210"/>
              <w:jc w:val="left"/>
              <w:rPr>
                <w:rFonts w:hAnsi="ＭＳ 明朝"/>
                <w:kern w:val="0"/>
                <w:sz w:val="20"/>
              </w:rPr>
            </w:pPr>
          </w:p>
          <w:p w:rsidR="00017A9A" w:rsidRDefault="00017A9A" w:rsidP="00584F6F">
            <w:pPr>
              <w:autoSpaceDE w:val="0"/>
              <w:autoSpaceDN w:val="0"/>
              <w:adjustRightInd w:val="0"/>
              <w:spacing w:line="240" w:lineRule="exact"/>
              <w:ind w:left="210" w:hanging="210"/>
              <w:jc w:val="left"/>
              <w:rPr>
                <w:rFonts w:hAnsi="ＭＳ 明朝"/>
                <w:kern w:val="0"/>
                <w:sz w:val="20"/>
              </w:rPr>
            </w:pPr>
          </w:p>
          <w:p w:rsidR="00017A9A" w:rsidRDefault="00017A9A" w:rsidP="00584F6F">
            <w:pPr>
              <w:autoSpaceDE w:val="0"/>
              <w:autoSpaceDN w:val="0"/>
              <w:adjustRightInd w:val="0"/>
              <w:spacing w:line="240" w:lineRule="exact"/>
              <w:ind w:left="210" w:hanging="210"/>
              <w:jc w:val="left"/>
              <w:rPr>
                <w:rFonts w:hAnsi="ＭＳ 明朝"/>
                <w:kern w:val="0"/>
                <w:sz w:val="20"/>
              </w:rPr>
            </w:pPr>
          </w:p>
          <w:p w:rsidR="00017A9A" w:rsidRPr="008422B0" w:rsidRDefault="00017A9A" w:rsidP="00584F6F">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5D354E" w:rsidRPr="0001108F" w:rsidRDefault="00F337BC" w:rsidP="0001108F">
            <w:pPr>
              <w:spacing w:line="240" w:lineRule="exact"/>
              <w:ind w:left="200" w:hangingChars="100" w:hanging="200"/>
              <w:rPr>
                <w:kern w:val="0"/>
                <w:sz w:val="20"/>
              </w:rPr>
            </w:pPr>
            <w:r w:rsidRPr="00F337BC">
              <w:rPr>
                <w:rFonts w:hint="eastAsia"/>
                <w:kern w:val="0"/>
                <w:sz w:val="20"/>
              </w:rPr>
              <w:t>◆</w:t>
            </w:r>
            <w:r w:rsidR="003C74AC">
              <w:rPr>
                <w:rFonts w:hint="eastAsia"/>
                <w:kern w:val="0"/>
                <w:sz w:val="20"/>
              </w:rPr>
              <w:t>我が国が</w:t>
            </w:r>
            <w:r w:rsidR="002D68E0">
              <w:rPr>
                <w:rFonts w:hint="eastAsia"/>
                <w:kern w:val="0"/>
                <w:sz w:val="20"/>
              </w:rPr>
              <w:t>47</w:t>
            </w:r>
            <w:r w:rsidR="003C74AC">
              <w:rPr>
                <w:rFonts w:hint="eastAsia"/>
                <w:kern w:val="0"/>
                <w:sz w:val="20"/>
              </w:rPr>
              <w:t>の都道府県で構成されていることを確かめる</w:t>
            </w:r>
            <w:r w:rsidR="0001108F">
              <w:rPr>
                <w:rFonts w:hint="eastAsia"/>
                <w:kern w:val="0"/>
                <w:sz w:val="20"/>
              </w:rPr>
              <w:t>。</w:t>
            </w:r>
          </w:p>
          <w:p w:rsidR="0001108F" w:rsidRPr="0001108F" w:rsidRDefault="0001108F" w:rsidP="0001108F">
            <w:pPr>
              <w:spacing w:line="240" w:lineRule="exact"/>
              <w:ind w:left="200" w:hangingChars="100" w:hanging="200"/>
              <w:rPr>
                <w:kern w:val="0"/>
                <w:sz w:val="20"/>
              </w:rPr>
            </w:pPr>
            <w:r>
              <w:rPr>
                <w:rFonts w:hint="eastAsia"/>
                <w:kern w:val="0"/>
                <w:sz w:val="20"/>
              </w:rPr>
              <w:t>◆</w:t>
            </w:r>
            <w:r w:rsidR="003C74AC">
              <w:rPr>
                <w:rFonts w:hint="eastAsia"/>
                <w:kern w:val="0"/>
                <w:sz w:val="20"/>
              </w:rPr>
              <w:t>まなび方コーナー「地図帳を使ってみよう」を参照し、地図帳の基本的な使い方を再確認する</w:t>
            </w:r>
            <w:r>
              <w:rPr>
                <w:rFonts w:hint="eastAsia"/>
                <w:kern w:val="0"/>
                <w:sz w:val="20"/>
              </w:rPr>
              <w:t>。</w:t>
            </w:r>
          </w:p>
          <w:p w:rsidR="00902D13" w:rsidRPr="00F337BC" w:rsidRDefault="00902D13" w:rsidP="00F337BC">
            <w:pPr>
              <w:spacing w:line="240" w:lineRule="exact"/>
              <w:ind w:left="200" w:hangingChars="100" w:hanging="200"/>
              <w:rPr>
                <w:kern w:val="0"/>
                <w:sz w:val="20"/>
              </w:rPr>
            </w:pPr>
            <w:r>
              <w:rPr>
                <w:rFonts w:hint="eastAsia"/>
                <w:kern w:val="0"/>
                <w:sz w:val="20"/>
              </w:rPr>
              <w:t>◆QRコンテンツ「</w:t>
            </w:r>
            <w:r w:rsidR="003C74AC">
              <w:rPr>
                <w:rFonts w:hint="eastAsia"/>
                <w:kern w:val="0"/>
                <w:sz w:val="20"/>
              </w:rPr>
              <w:t>学習のはじめに見てみよう</w:t>
            </w:r>
            <w:r>
              <w:rPr>
                <w:rFonts w:hint="eastAsia"/>
                <w:kern w:val="0"/>
                <w:sz w:val="20"/>
              </w:rPr>
              <w:t>」を活用するなど、</w:t>
            </w:r>
            <w:r w:rsidR="003C74AC">
              <w:rPr>
                <w:rFonts w:hint="eastAsia"/>
                <w:kern w:val="0"/>
                <w:sz w:val="20"/>
              </w:rPr>
              <w:t>都道府県の位置や名称に自然に関心をもたせるようにしたい</w:t>
            </w:r>
            <w:r>
              <w:rPr>
                <w:rFonts w:hint="eastAsia"/>
                <w:kern w:val="0"/>
                <w:sz w:val="20"/>
              </w:rPr>
              <w:t>。</w:t>
            </w:r>
          </w:p>
          <w:p w:rsidR="006C68A4" w:rsidRPr="0001108F" w:rsidRDefault="006C68A4" w:rsidP="00F337BC">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6C68A4" w:rsidRPr="006C68A4" w:rsidRDefault="004C7E98" w:rsidP="002D22CE">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003C74AC">
              <w:rPr>
                <w:rFonts w:ascii="ＭＳ ゴシック" w:eastAsia="ＭＳ ゴシック" w:hAnsi="ＭＳ ゴシック" w:hint="eastAsia"/>
                <w:kern w:val="0"/>
                <w:sz w:val="20"/>
              </w:rPr>
              <w:t>態度</w:t>
            </w:r>
            <w:r>
              <w:rPr>
                <w:rFonts w:ascii="ＭＳ ゴシック" w:eastAsia="ＭＳ ゴシック" w:hAnsi="ＭＳ ゴシック" w:hint="eastAsia"/>
                <w:kern w:val="0"/>
                <w:sz w:val="20"/>
              </w:rPr>
              <w:t>]</w:t>
            </w:r>
          </w:p>
          <w:p w:rsidR="006C68A4" w:rsidRPr="008422B0" w:rsidRDefault="00EF2E60" w:rsidP="002D22CE">
            <w:pPr>
              <w:spacing w:line="240" w:lineRule="exact"/>
              <w:rPr>
                <w:kern w:val="0"/>
                <w:sz w:val="20"/>
              </w:rPr>
            </w:pPr>
            <w:r>
              <w:rPr>
                <w:rFonts w:hint="eastAsia"/>
                <w:sz w:val="20"/>
                <w:szCs w:val="22"/>
              </w:rPr>
              <w:t>ノートの記述内容</w:t>
            </w:r>
            <w:r w:rsidR="003C74AC">
              <w:rPr>
                <w:rFonts w:hint="eastAsia"/>
                <w:sz w:val="20"/>
                <w:szCs w:val="22"/>
              </w:rPr>
              <w:t>や</w:t>
            </w:r>
            <w:r>
              <w:rPr>
                <w:rFonts w:hint="eastAsia"/>
                <w:sz w:val="20"/>
                <w:szCs w:val="22"/>
              </w:rPr>
              <w:t>発言内容</w:t>
            </w:r>
            <w:r w:rsidR="0001108F">
              <w:rPr>
                <w:rFonts w:hint="eastAsia"/>
                <w:sz w:val="20"/>
                <w:szCs w:val="22"/>
              </w:rPr>
              <w:t>から、「</w:t>
            </w:r>
            <w:r w:rsidR="002D68E0">
              <w:rPr>
                <w:rFonts w:hint="eastAsia"/>
                <w:sz w:val="20"/>
                <w:szCs w:val="22"/>
              </w:rPr>
              <w:t>4</w:t>
            </w:r>
            <w:r w:rsidR="002D68E0">
              <w:rPr>
                <w:sz w:val="20"/>
                <w:szCs w:val="22"/>
              </w:rPr>
              <w:t>7</w:t>
            </w:r>
            <w:r w:rsidR="003C74AC">
              <w:rPr>
                <w:rFonts w:hint="eastAsia"/>
                <w:sz w:val="20"/>
                <w:szCs w:val="22"/>
              </w:rPr>
              <w:t>都道府県の名称や位置、</w:t>
            </w:r>
            <w:r>
              <w:rPr>
                <w:rFonts w:hint="eastAsia"/>
                <w:sz w:val="20"/>
                <w:szCs w:val="22"/>
              </w:rPr>
              <w:t>それぞれの名所や特産品などに注目して、都道府県の様子に関心を高めているか</w:t>
            </w:r>
            <w:r w:rsidR="005D354E">
              <w:rPr>
                <w:rFonts w:hint="eastAsia"/>
                <w:sz w:val="20"/>
                <w:szCs w:val="22"/>
              </w:rPr>
              <w:t>」を評価する。</w:t>
            </w:r>
          </w:p>
        </w:tc>
      </w:tr>
    </w:tbl>
    <w:p w:rsidR="008422B0" w:rsidRPr="006E6EF3" w:rsidRDefault="008422B0" w:rsidP="008422B0">
      <w:pPr>
        <w:spacing w:line="20" w:lineRule="exact"/>
        <w:ind w:left="206" w:hanging="206"/>
        <w:jc w:val="left"/>
        <w:textAlignment w:val="baseline"/>
        <w:rPr>
          <w:rFonts w:hAnsi="Times New Roman"/>
          <w:color w:val="000000"/>
          <w:kern w:val="0"/>
          <w:szCs w:val="21"/>
        </w:rPr>
      </w:pPr>
    </w:p>
    <w:p w:rsidR="00A40EB9" w:rsidRDefault="00A40EB9">
      <w:pPr>
        <w:widowControl/>
        <w:jc w:val="left"/>
      </w:pPr>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5F2A82">
        <w:tc>
          <w:tcPr>
            <w:tcW w:w="10303" w:type="dxa"/>
            <w:tcBorders>
              <w:top w:val="nil"/>
              <w:bottom w:val="nil"/>
            </w:tcBorders>
            <w:shd w:val="clear" w:color="auto" w:fill="C0C0C0"/>
          </w:tcPr>
          <w:p w:rsidR="00A40EB9" w:rsidRDefault="00A40EB9" w:rsidP="005F2A82">
            <w:pPr>
              <w:rPr>
                <w:rFonts w:ascii="ＭＳ ゴシック" w:eastAsia="ＭＳ ゴシック" w:hAnsi="ＭＳ 明朝"/>
              </w:rPr>
            </w:pPr>
            <w:r>
              <w:rPr>
                <w:rFonts w:ascii="ＭＳ ゴシック" w:eastAsia="ＭＳ ゴシック" w:hAnsi="ＭＳ 明朝" w:hint="eastAsia"/>
              </w:rPr>
              <w:lastRenderedPageBreak/>
              <w:t>小単元の指導・評価計画</w:t>
            </w:r>
          </w:p>
        </w:tc>
      </w:tr>
      <w:tr w:rsidR="00A40EB9" w:rsidTr="005F2A82">
        <w:tblPrEx>
          <w:tblBorders>
            <w:bottom w:val="single" w:sz="12" w:space="0" w:color="auto"/>
            <w:insideV w:val="single" w:sz="4" w:space="0" w:color="auto"/>
          </w:tblBorders>
        </w:tblPrEx>
        <w:tc>
          <w:tcPr>
            <w:tcW w:w="10303" w:type="dxa"/>
            <w:tcBorders>
              <w:top w:val="nil"/>
            </w:tcBorders>
          </w:tcPr>
          <w:p w:rsidR="00A40EB9" w:rsidRPr="00697F8F" w:rsidRDefault="00A40EB9" w:rsidP="005F2A82">
            <w:pPr>
              <w:spacing w:line="360" w:lineRule="exact"/>
            </w:pPr>
            <w:r>
              <w:rPr>
                <w:rFonts w:ascii="ＭＳ ゴシック" w:eastAsia="ＭＳ ゴシック" w:hAnsi="ＭＳ 明朝" w:hint="eastAsia"/>
                <w:kern w:val="0"/>
                <w:sz w:val="32"/>
              </w:rPr>
              <w:t xml:space="preserve">日本地図を広げて　　　　　　　　　　　　　　　　　　</w:t>
            </w:r>
            <w:r w:rsidR="002D22CE">
              <w:rPr>
                <w:rFonts w:hint="eastAsia"/>
              </w:rPr>
              <w:t>2</w:t>
            </w:r>
            <w:r>
              <w:rPr>
                <w:rFonts w:hint="eastAsia"/>
              </w:rPr>
              <w:t>時間／</w:t>
            </w:r>
            <w:r w:rsidR="00231EF4">
              <w:rPr>
                <w:rFonts w:hint="eastAsia"/>
              </w:rPr>
              <w:t>P</w:t>
            </w:r>
            <w:r>
              <w:rPr>
                <w:rFonts w:hint="eastAsia"/>
              </w:rPr>
              <w:t>.</w:t>
            </w:r>
            <w:r w:rsidR="002D22CE">
              <w:rPr>
                <w:rFonts w:hint="eastAsia"/>
              </w:rPr>
              <w:t>1</w:t>
            </w:r>
            <w:r>
              <w:t>0</w:t>
            </w:r>
            <w:r>
              <w:rPr>
                <w:rFonts w:hint="eastAsia"/>
              </w:rPr>
              <w:t>～</w:t>
            </w:r>
            <w:r w:rsidR="002D22CE">
              <w:t>1</w:t>
            </w:r>
            <w:r w:rsidR="002D68E0">
              <w:t>5</w:t>
            </w:r>
          </w:p>
        </w:tc>
      </w:tr>
    </w:tbl>
    <w:p w:rsidR="00A40EB9" w:rsidRPr="00902D13" w:rsidRDefault="00A40EB9" w:rsidP="005A3D83">
      <w:pPr>
        <w:autoSpaceDE w:val="0"/>
        <w:autoSpaceDN w:val="0"/>
        <w:adjustRightInd w:val="0"/>
        <w:jc w:val="left"/>
        <w:rPr>
          <w:rFonts w:eastAsia="ＭＳ ゴシック" w:hAnsi="Times New Roman" w:cs="ＭＳ ゴシック"/>
          <w:color w:val="000000"/>
          <w:kern w:val="0"/>
          <w:szCs w:val="21"/>
        </w:rPr>
      </w:pP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895CC5">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8203FA">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A40EB9" w:rsidRPr="00902D13" w:rsidRDefault="00A40EB9" w:rsidP="008944E8">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902D13">
              <w:rPr>
                <w:rFonts w:ascii="ＭＳ ゴシック" w:eastAsia="ＭＳ ゴシック" w:hAnsi="ＭＳ ゴシック" w:hint="eastAsia"/>
                <w:kern w:val="0"/>
                <w:sz w:val="20"/>
              </w:rPr>
              <w:t>①</w:t>
            </w:r>
            <w:r w:rsidRPr="00902D13">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1"/>
                </mc:Choice>
                <mc:Fallback>
                  <w:t>②</w:t>
                </mc:Fallback>
              </mc:AlternateContent>
            </w:r>
            <w:r w:rsidRPr="00902D13">
              <w:rPr>
                <w:rFonts w:ascii="ＭＳ ゴシック" w:eastAsia="ＭＳ ゴシック" w:hAnsi="ＭＳ ゴシック" w:hint="eastAsia"/>
                <w:kern w:val="0"/>
                <w:sz w:val="20"/>
              </w:rPr>
              <w:t>日本地図を広げて</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kern w:val="0"/>
                <w:sz w:val="20"/>
              </w:rPr>
              <w:t>1</w:t>
            </w:r>
            <w:r w:rsidR="00A40EB9">
              <w:rPr>
                <w:rFonts w:ascii="ＭＳ ゴシック" w:eastAsia="ＭＳ ゴシック" w:hAnsi="ＭＳ 明朝"/>
                <w:kern w:val="0"/>
                <w:sz w:val="20"/>
              </w:rPr>
              <w:t>0</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5</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1312" behindDoc="0" locked="0" layoutInCell="1" allowOverlap="1" wp14:anchorId="26C1F5D0" wp14:editId="79FFED99">
                      <wp:simplePos x="0" y="0"/>
                      <wp:positionH relativeFrom="column">
                        <wp:posOffset>-13335</wp:posOffset>
                      </wp:positionH>
                      <wp:positionV relativeFrom="paragraph">
                        <wp:posOffset>35560</wp:posOffset>
                      </wp:positionV>
                      <wp:extent cx="1113790" cy="1123950"/>
                      <wp:effectExtent l="0" t="0" r="10160" b="19050"/>
                      <wp:wrapNone/>
                      <wp:docPr id="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日本</w:t>
                                  </w:r>
                                  <w:r>
                                    <w:rPr>
                                      <w:rFonts w:hAnsi="ＭＳ 明朝"/>
                                      <w:sz w:val="20"/>
                                    </w:rPr>
                                    <w:t>の都道府県について、それぞれの名前と場所を調べ、白地図にまとめてみましょう。</w:t>
                                  </w:r>
                                </w:p>
                                <w:p w:rsidR="00BE710A" w:rsidRPr="00405FA4" w:rsidRDefault="00BE710A" w:rsidP="005F2A82">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1F5D0" id="_x0000_s1028" type="#_x0000_t202" style="position:absolute;margin-left:-1.05pt;margin-top:2.8pt;width:87.7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日本</w:t>
                            </w:r>
                            <w:r>
                              <w:rPr>
                                <w:rFonts w:hAnsi="ＭＳ 明朝"/>
                                <w:sz w:val="20"/>
                              </w:rPr>
                              <w:t>の都道府県について、それぞれの名前と場所を調べ、白地図にまとめてみましょう。</w:t>
                            </w:r>
                          </w:p>
                          <w:p w:rsidR="00BE710A" w:rsidRPr="00405FA4" w:rsidRDefault="00BE710A" w:rsidP="005F2A82">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405FA4">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Default="00A40EB9" w:rsidP="00682F56">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教科書</w:t>
            </w:r>
            <w:r w:rsidR="00231EF4">
              <w:rPr>
                <w:rFonts w:hAnsi="ＭＳ 明朝" w:hint="eastAsia"/>
                <w:kern w:val="0"/>
                <w:sz w:val="20"/>
              </w:rPr>
              <w:t>P.</w:t>
            </w:r>
            <w:r w:rsidR="002D22CE">
              <w:rPr>
                <w:rFonts w:hAnsi="ＭＳ 明朝"/>
                <w:kern w:val="0"/>
                <w:sz w:val="20"/>
              </w:rPr>
              <w:t>1</w:t>
            </w:r>
            <w:r>
              <w:rPr>
                <w:rFonts w:hAnsi="ＭＳ 明朝"/>
                <w:kern w:val="0"/>
                <w:sz w:val="20"/>
              </w:rPr>
              <w:t>0</w:t>
            </w:r>
            <w:r>
              <w:rPr>
                <w:rFonts w:hAnsi="ＭＳ 明朝" w:hint="eastAsia"/>
                <w:kern w:val="0"/>
                <w:sz w:val="20"/>
              </w:rPr>
              <w:t>～</w:t>
            </w:r>
            <w:r w:rsidR="002D22CE">
              <w:rPr>
                <w:rFonts w:hAnsi="ＭＳ 明朝" w:hint="eastAsia"/>
                <w:kern w:val="0"/>
                <w:sz w:val="20"/>
              </w:rPr>
              <w:t>1</w:t>
            </w:r>
            <w:r w:rsidR="002D22CE">
              <w:rPr>
                <w:rFonts w:hAnsi="ＭＳ 明朝"/>
                <w:kern w:val="0"/>
                <w:sz w:val="20"/>
              </w:rPr>
              <w:t>1</w:t>
            </w:r>
            <w:r>
              <w:rPr>
                <w:rFonts w:hAnsi="ＭＳ 明朝" w:hint="eastAsia"/>
                <w:kern w:val="0"/>
                <w:sz w:val="20"/>
              </w:rPr>
              <w:t>の日本地図を見て、自分が住んでいる県がどのあたりにあるか確認する。</w:t>
            </w:r>
          </w:p>
          <w:p w:rsidR="00A40EB9" w:rsidRDefault="00A40EB9" w:rsidP="00682F56">
            <w:pPr>
              <w:autoSpaceDE w:val="0"/>
              <w:autoSpaceDN w:val="0"/>
              <w:adjustRightInd w:val="0"/>
              <w:spacing w:line="240" w:lineRule="exact"/>
              <w:jc w:val="left"/>
              <w:rPr>
                <w:rFonts w:hAnsi="ＭＳ 明朝"/>
                <w:kern w:val="0"/>
                <w:sz w:val="20"/>
              </w:rPr>
            </w:pPr>
            <w:r>
              <w:rPr>
                <w:rFonts w:hAnsi="ＭＳ 明朝" w:hint="eastAsia"/>
                <w:kern w:val="0"/>
                <w:sz w:val="20"/>
              </w:rPr>
              <w:t>・宮城県は、東北地方にある。</w:t>
            </w:r>
          </w:p>
          <w:p w:rsidR="00A40EB9" w:rsidRDefault="00A40EB9" w:rsidP="00682F56">
            <w:pPr>
              <w:autoSpaceDE w:val="0"/>
              <w:autoSpaceDN w:val="0"/>
              <w:adjustRightInd w:val="0"/>
              <w:spacing w:line="240" w:lineRule="exact"/>
              <w:jc w:val="left"/>
              <w:rPr>
                <w:rFonts w:hAnsi="ＭＳ 明朝"/>
                <w:kern w:val="0"/>
                <w:sz w:val="20"/>
              </w:rPr>
            </w:pPr>
            <w:r>
              <w:rPr>
                <w:rFonts w:hAnsi="ＭＳ 明朝" w:hint="eastAsia"/>
                <w:kern w:val="0"/>
                <w:sz w:val="20"/>
              </w:rPr>
              <w:t>・岩手県、秋田県、山形県、福島県に囲まれている。</w: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682F5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〇日本の都道府県の数や構成を確認する。</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・日本には</w:t>
            </w:r>
            <w:r w:rsidR="002D68E0">
              <w:rPr>
                <w:rFonts w:hAnsi="ＭＳ 明朝" w:hint="eastAsia"/>
                <w:kern w:val="0"/>
                <w:sz w:val="20"/>
              </w:rPr>
              <w:t>47</w:t>
            </w:r>
            <w:r>
              <w:rPr>
                <w:rFonts w:hAnsi="ＭＳ 明朝" w:hint="eastAsia"/>
                <w:kern w:val="0"/>
                <w:sz w:val="20"/>
              </w:rPr>
              <w:t>の都道府県がある。</w:t>
            </w:r>
          </w:p>
          <w:p w:rsidR="00A40EB9" w:rsidRDefault="00A40EB9" w:rsidP="008D0C76">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・都は東京都、府は大阪府と京都府、道は北海道である。</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w:t>
            </w:r>
            <w:r w:rsidR="00231EF4">
              <w:rPr>
                <w:rFonts w:hAnsi="ＭＳ 明朝" w:hint="eastAsia"/>
                <w:kern w:val="0"/>
                <w:sz w:val="20"/>
              </w:rPr>
              <w:t>P.</w:t>
            </w:r>
            <w:r w:rsidR="002D22CE">
              <w:rPr>
                <w:rFonts w:hAnsi="ＭＳ 明朝"/>
                <w:kern w:val="0"/>
                <w:sz w:val="20"/>
              </w:rPr>
              <w:t>1</w:t>
            </w:r>
            <w:r>
              <w:rPr>
                <w:rFonts w:hAnsi="ＭＳ 明朝"/>
                <w:kern w:val="0"/>
                <w:sz w:val="20"/>
              </w:rPr>
              <w:t>0</w:t>
            </w:r>
            <w:r>
              <w:rPr>
                <w:rFonts w:hAnsi="ＭＳ 明朝" w:hint="eastAsia"/>
                <w:kern w:val="0"/>
                <w:sz w:val="20"/>
              </w:rPr>
              <w:t>～</w:t>
            </w:r>
            <w:r w:rsidR="002D22CE">
              <w:rPr>
                <w:rFonts w:hAnsi="ＭＳ 明朝" w:hint="eastAsia"/>
                <w:kern w:val="0"/>
                <w:sz w:val="20"/>
              </w:rPr>
              <w:t>1</w:t>
            </w:r>
            <w:r w:rsidR="002D68E0">
              <w:rPr>
                <w:rFonts w:hAnsi="ＭＳ 明朝"/>
                <w:kern w:val="0"/>
                <w:sz w:val="20"/>
              </w:rPr>
              <w:t>5</w:t>
            </w:r>
            <w:r>
              <w:rPr>
                <w:rFonts w:hAnsi="ＭＳ 明朝" w:hint="eastAsia"/>
                <w:kern w:val="0"/>
                <w:sz w:val="20"/>
              </w:rPr>
              <w:t>の都道府県カードを使いながら、三つの日本地図や地図帳などを活用して、各都道府県の名称と位置について調べ、白地図にまとめる。</w:t>
            </w:r>
          </w:p>
          <w:p w:rsidR="00A40EB9" w:rsidRPr="0001108F"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・八つの県と接しているのは何県で特産品は何かな。</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・いちごの生産が盛んな関東地方の県は栃木県だね、県庁所在地はどこかな。</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・島の数が一番多いのは長崎県だね、確かに地図でみると島が多いね。</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2336" behindDoc="0" locked="0" layoutInCell="1" allowOverlap="1" wp14:anchorId="0BDD145F" wp14:editId="3B632EBE">
                      <wp:simplePos x="0" y="0"/>
                      <wp:positionH relativeFrom="column">
                        <wp:posOffset>-4445</wp:posOffset>
                      </wp:positionH>
                      <wp:positionV relativeFrom="paragraph">
                        <wp:posOffset>57150</wp:posOffset>
                      </wp:positionV>
                      <wp:extent cx="2502535" cy="685800"/>
                      <wp:effectExtent l="0" t="0" r="12065" b="19050"/>
                      <wp:wrapNone/>
                      <wp:docPr id="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5800"/>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913EDC">
                                  <w:pPr>
                                    <w:spacing w:line="240" w:lineRule="exact"/>
                                    <w:rPr>
                                      <w:sz w:val="20"/>
                                    </w:rPr>
                                  </w:pPr>
                                  <w:r>
                                    <w:rPr>
                                      <w:rFonts w:hint="eastAsia"/>
                                      <w:sz w:val="20"/>
                                    </w:rPr>
                                    <w:t>わたしたち</w:t>
                                  </w:r>
                                  <w:r>
                                    <w:rPr>
                                      <w:sz w:val="20"/>
                                    </w:rPr>
                                    <w:t>の県のほかにも、たくさんの都道府県があり、日本は</w:t>
                                  </w:r>
                                  <w:r>
                                    <w:rPr>
                                      <w:rFonts w:hint="eastAsia"/>
                                      <w:sz w:val="20"/>
                                    </w:rPr>
                                    <w:t>47</w:t>
                                  </w:r>
                                  <w:r>
                                    <w:rPr>
                                      <w:sz w:val="20"/>
                                    </w:rPr>
                                    <w:t>都道府県によって</w:t>
                                  </w:r>
                                  <w:r>
                                    <w:rPr>
                                      <w:rFonts w:hint="eastAsia"/>
                                      <w:sz w:val="20"/>
                                    </w:rPr>
                                    <w:t>構成</w:t>
                                  </w:r>
                                  <w:r>
                                    <w:rPr>
                                      <w:sz w:val="20"/>
                                    </w:rPr>
                                    <w:t>されている。</w:t>
                                  </w:r>
                                </w:p>
                                <w:p w:rsidR="00BE710A" w:rsidRDefault="00BE710A" w:rsidP="00913EDC">
                                  <w:pPr>
                                    <w:spacing w:line="240" w:lineRule="exact"/>
                                    <w:jc w:val="right"/>
                                    <w:rPr>
                                      <w:sz w:val="20"/>
                                    </w:rPr>
                                  </w:pPr>
                                  <w:r>
                                    <w:rPr>
                                      <mc:AlternateContent>
                                        <mc:Choice Requires="w16se">
                                          <w:rFonts w:hint="eastAsia"/>
                                        </mc:Choice>
                                        <mc:Fallback>
                                          <w:rFonts w:hAnsi="ＭＳ 明朝" w:cs="ＭＳ 明朝" w:hint="eastAsia"/>
                                        </mc:Fallback>
                                      </mc:AlternateContent>
                                      <w:sz w:val="20"/>
                                    </w:rPr>
                                    <mc:AlternateContent>
                                      <mc:Choice Requires="w16se">
                                        <w16se:symEx w16se:font="ＭＳ 明朝" w16se:char="2460"/>
                                      </mc:Choice>
                                      <mc:Fallback>
                                        <w:t>①</w:t>
                                      </mc:Fallback>
                                    </mc:AlternateContent>
                                  </w:r>
                                  <w:r>
                                    <w:rPr>
                                      <mc:AlternateContent>
                                        <mc:Choice Requires="w16se"/>
                                        <mc:Fallback>
                                          <w:rFonts w:hAnsi="ＭＳ 明朝" w:cs="ＭＳ 明朝" w:hint="eastAsia"/>
                                        </mc:Fallback>
                                      </mc:AlternateContent>
                                      <w:sz w:val="20"/>
                                    </w:rPr>
                                    <mc:AlternateContent>
                                      <mc:Choice Requires="w16se">
                                        <w16se:symEx w16se:font="ＭＳ 明朝" w16se:char="2461"/>
                                      </mc:Choice>
                                      <mc:Fallback>
                                        <w:t>②</w:t>
                                      </mc:Fallback>
                                    </mc:AlternateConten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D145F" id="_x0000_s1029" type="#_x0000_t202" style="position:absolute;left:0;text-align:left;margin-left:-.35pt;margin-top:4.5pt;width:197.0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">
                      <v:stroke dashstyle="dash"/>
                      <v:textbox inset="5.85pt,.7pt,5.85pt,.7pt">
                        <w:txbxContent>
                          <w:p w:rsidR="00BE710A" w:rsidRPr="00895CC5" w:rsidRDefault="00BE710A" w:rsidP="00913EDC">
                            <w:pPr>
                              <w:spacing w:line="240" w:lineRule="exact"/>
                              <w:rPr>
                                <w:sz w:val="20"/>
                              </w:rPr>
                            </w:pPr>
                            <w:r>
                              <w:rPr>
                                <w:rFonts w:hint="eastAsia"/>
                                <w:sz w:val="20"/>
                              </w:rPr>
                              <w:t>わたしたち</w:t>
                            </w:r>
                            <w:r>
                              <w:rPr>
                                <w:sz w:val="20"/>
                              </w:rPr>
                              <w:t>の県のほかにも、たくさんの都道府県があり、日本は</w:t>
                            </w:r>
                            <w:r>
                              <w:rPr>
                                <w:rFonts w:hint="eastAsia"/>
                                <w:sz w:val="20"/>
                              </w:rPr>
                              <w:t>47</w:t>
                            </w:r>
                            <w:r>
                              <w:rPr>
                                <w:sz w:val="20"/>
                              </w:rPr>
                              <w:t>都道府県によって</w:t>
                            </w:r>
                            <w:r>
                              <w:rPr>
                                <w:rFonts w:hint="eastAsia"/>
                                <w:sz w:val="20"/>
                              </w:rPr>
                              <w:t>構成</w:t>
                            </w:r>
                            <w:r>
                              <w:rPr>
                                <w:sz w:val="20"/>
                              </w:rPr>
                              <w:t>されている。</w:t>
                            </w:r>
                          </w:p>
                          <w:p w:rsidR="00BE710A" w:rsidRDefault="00BE710A" w:rsidP="00913EDC">
                            <w:pPr>
                              <w:spacing w:line="240" w:lineRule="exact"/>
                              <w:jc w:val="right"/>
                              <w:rPr>
                                <w:sz w:val="20"/>
                              </w:rPr>
                            </w:pPr>
                            <w:r>
                              <w:rPr>
                                <mc:AlternateContent>
                                  <mc:Choice Requires="w16se">
                                    <w:rFonts w:hint="eastAsia"/>
                                  </mc:Choice>
                                  <mc:Fallback>
                                    <w:rFonts w:hAnsi="ＭＳ 明朝" w:cs="ＭＳ 明朝" w:hint="eastAsia"/>
                                  </mc:Fallback>
                                </mc:AlternateContent>
                                <w:sz w:val="20"/>
                              </w:rPr>
                              <mc:AlternateContent>
                                <mc:Choice Requires="w16se">
                                  <w16se:symEx w16se:font="ＭＳ 明朝" w16se:char="2460"/>
                                </mc:Choice>
                                <mc:Fallback>
                                  <w:t>①</w:t>
                                </mc:Fallback>
                              </mc:AlternateContent>
                            </w:r>
                            <w:r>
                              <w:rPr>
                                <mc:AlternateContent>
                                  <mc:Choice Requires="w16se"/>
                                  <mc:Fallback>
                                    <w:rFonts w:hAnsi="ＭＳ 明朝" w:cs="ＭＳ 明朝" w:hint="eastAsia"/>
                                  </mc:Fallback>
                                </mc:AlternateContent>
                                <w:sz w:val="20"/>
                              </w:rPr>
                              <mc:AlternateContent>
                                <mc:Choice Requires="w16se">
                                  <w16se:symEx w16se:font="ＭＳ 明朝" w16se:char="2461"/>
                                </mc:Choice>
                                <mc:Fallback>
                                  <w:t>②</w:t>
                                </mc:Fallback>
                              </mc:AlternateConten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v:textbox>
                    </v:shape>
                  </w:pict>
                </mc:Fallback>
              </mc:AlternateConten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Pr="008422B0" w:rsidRDefault="00A40EB9" w:rsidP="00584F6F">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Pr="0001108F" w:rsidRDefault="00A40EB9" w:rsidP="0001108F">
            <w:pPr>
              <w:spacing w:line="240" w:lineRule="exact"/>
              <w:ind w:left="200" w:hangingChars="100" w:hanging="200"/>
              <w:rPr>
                <w:kern w:val="0"/>
                <w:sz w:val="20"/>
              </w:rPr>
            </w:pPr>
            <w:r w:rsidRPr="00F337BC">
              <w:rPr>
                <w:rFonts w:hint="eastAsia"/>
                <w:kern w:val="0"/>
                <w:sz w:val="20"/>
              </w:rPr>
              <w:t>◆</w:t>
            </w:r>
            <w:r>
              <w:rPr>
                <w:rFonts w:hint="eastAsia"/>
                <w:kern w:val="0"/>
                <w:sz w:val="20"/>
              </w:rPr>
              <w:t>自分が住んでいる県やそのまわりを確認しながら、都道府県が市町村より大きい規模の地域の単位であることを捉えさせたい。</w:t>
            </w:r>
          </w:p>
          <w:p w:rsidR="00A40EB9" w:rsidRPr="0001108F" w:rsidRDefault="00A40EB9" w:rsidP="0001108F">
            <w:pPr>
              <w:spacing w:line="240" w:lineRule="exact"/>
              <w:ind w:left="200" w:hangingChars="100" w:hanging="200"/>
              <w:rPr>
                <w:kern w:val="0"/>
                <w:sz w:val="20"/>
              </w:rPr>
            </w:pPr>
            <w:r>
              <w:rPr>
                <w:rFonts w:hint="eastAsia"/>
                <w:kern w:val="0"/>
                <w:sz w:val="20"/>
              </w:rPr>
              <w:t>◆自分が行ったことある都道府県（場所）や食べたことのある特産品など、児童の体験をできるだけ取り上げ、意欲的に学習活動に取り組ませたい。</w:t>
            </w:r>
          </w:p>
          <w:p w:rsidR="00A40EB9" w:rsidRDefault="00A40EB9" w:rsidP="00F337BC">
            <w:pPr>
              <w:spacing w:line="240" w:lineRule="exact"/>
              <w:ind w:left="200" w:hangingChars="100" w:hanging="200"/>
              <w:rPr>
                <w:kern w:val="0"/>
                <w:sz w:val="20"/>
              </w:rPr>
            </w:pPr>
            <w:r>
              <w:rPr>
                <w:rFonts w:hint="eastAsia"/>
                <w:kern w:val="0"/>
                <w:sz w:val="20"/>
              </w:rPr>
              <w:t>◆白地図に名称などを記入させることで、児童に名称と位置をより主体的に確認させたい。</w:t>
            </w:r>
          </w:p>
          <w:p w:rsidR="00A40EB9" w:rsidRPr="00F337BC" w:rsidRDefault="00A40EB9" w:rsidP="00F337BC">
            <w:pPr>
              <w:spacing w:line="240" w:lineRule="exact"/>
              <w:ind w:left="200" w:hangingChars="100" w:hanging="200"/>
              <w:rPr>
                <w:kern w:val="0"/>
                <w:sz w:val="20"/>
              </w:rPr>
            </w:pPr>
            <w:r>
              <w:rPr>
                <w:rFonts w:hint="eastAsia"/>
                <w:kern w:val="0"/>
                <w:sz w:val="20"/>
              </w:rPr>
              <w:t>◆QRコンテンツ「ビンゴ！都道府県かるた」を活用するなど、楽しみながら都道府県の位置と名称を学べるように工夫したい。</w:t>
            </w:r>
          </w:p>
          <w:p w:rsidR="00A40EB9" w:rsidRPr="0001108F" w:rsidRDefault="00A40EB9" w:rsidP="00F337BC">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p>
          <w:p w:rsidR="00A40EB9" w:rsidRPr="008422B0" w:rsidRDefault="00A40EB9" w:rsidP="00F242E6">
            <w:pPr>
              <w:spacing w:line="240" w:lineRule="exact"/>
              <w:ind w:rightChars="-89" w:right="-187"/>
              <w:jc w:val="left"/>
              <w:rPr>
                <w:kern w:val="0"/>
                <w:sz w:val="20"/>
              </w:rPr>
            </w:pPr>
            <w:r>
              <w:rPr>
                <w:rFonts w:hint="eastAsia"/>
                <w:sz w:val="20"/>
                <w:szCs w:val="22"/>
              </w:rPr>
              <w:t>都道府県カード（教科書</w:t>
            </w:r>
            <w:r w:rsidR="002B1022">
              <w:rPr>
                <w:rFonts w:hint="eastAsia"/>
                <w:sz w:val="20"/>
                <w:szCs w:val="22"/>
              </w:rPr>
              <w:t>P</w:t>
            </w:r>
            <w:r>
              <w:rPr>
                <w:sz w:val="20"/>
                <w:szCs w:val="22"/>
              </w:rPr>
              <w:t>.</w:t>
            </w:r>
            <w:r w:rsidR="002D22CE">
              <w:rPr>
                <w:sz w:val="20"/>
                <w:szCs w:val="22"/>
              </w:rPr>
              <w:t>11</w:t>
            </w:r>
            <w:r>
              <w:rPr>
                <w:rFonts w:hint="eastAsia"/>
                <w:sz w:val="20"/>
                <w:szCs w:val="22"/>
              </w:rPr>
              <w:t>～</w:t>
            </w:r>
            <w:r w:rsidR="002D22CE">
              <w:rPr>
                <w:rFonts w:hint="eastAsia"/>
                <w:sz w:val="20"/>
                <w:szCs w:val="22"/>
              </w:rPr>
              <w:t>1</w:t>
            </w:r>
            <w:r w:rsidR="002D68E0">
              <w:rPr>
                <w:sz w:val="20"/>
                <w:szCs w:val="22"/>
              </w:rPr>
              <w:t>5</w:t>
            </w:r>
            <w:r>
              <w:rPr>
                <w:rFonts w:hint="eastAsia"/>
                <w:sz w:val="20"/>
                <w:szCs w:val="22"/>
              </w:rPr>
              <w:t>）への記入内容や白地図の記述内容から、「必要な情報を集め、読み取り、</w:t>
            </w:r>
            <w:r w:rsidR="002D68E0">
              <w:rPr>
                <w:rFonts w:hint="eastAsia"/>
                <w:sz w:val="20"/>
                <w:szCs w:val="22"/>
              </w:rPr>
              <w:t>4</w:t>
            </w:r>
            <w:r w:rsidR="002D68E0">
              <w:rPr>
                <w:sz w:val="20"/>
                <w:szCs w:val="22"/>
              </w:rPr>
              <w:t>7</w:t>
            </w:r>
            <w:r>
              <w:rPr>
                <w:rFonts w:hint="eastAsia"/>
                <w:sz w:val="20"/>
                <w:szCs w:val="22"/>
              </w:rPr>
              <w:t>都道府県の名称と位置について理解しているか」を評価する。</w:t>
            </w:r>
          </w:p>
        </w:tc>
      </w:tr>
    </w:tbl>
    <w:p w:rsidR="00A40EB9" w:rsidRPr="006E6EF3"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22CE" w:rsidP="005F2A82">
            <w:pPr>
              <w:spacing w:line="360" w:lineRule="exact"/>
            </w:pPr>
            <w:r>
              <w:rPr>
                <w:rFonts w:ascii="ＭＳ ゴシック" w:eastAsia="ＭＳ ゴシック" w:hAnsi="ＭＳ 明朝" w:hint="eastAsia"/>
                <w:kern w:val="0"/>
                <w:sz w:val="32"/>
              </w:rPr>
              <w:t>1</w:t>
            </w:r>
            <w:r w:rsidR="00A40EB9">
              <w:rPr>
                <w:rFonts w:ascii="ＭＳ ゴシック" w:eastAsia="ＭＳ ゴシック" w:hAnsi="ＭＳ 明朝" w:hint="eastAsia"/>
                <w:kern w:val="0"/>
                <w:sz w:val="32"/>
              </w:rPr>
              <w:t xml:space="preserve">－①　県の広がり　　　　　　　　　　　　　　　　　</w:t>
            </w:r>
            <w:r w:rsidR="002D68E0">
              <w:rPr>
                <w:rFonts w:hint="eastAsia"/>
              </w:rPr>
              <w:t>8</w:t>
            </w:r>
            <w:r w:rsidR="00A40EB9">
              <w:rPr>
                <w:rFonts w:hint="eastAsia"/>
              </w:rPr>
              <w:t>時間／</w:t>
            </w:r>
            <w:r w:rsidR="00231EF4">
              <w:rPr>
                <w:rFonts w:hint="eastAsia"/>
              </w:rPr>
              <w:t>P.</w:t>
            </w:r>
            <w:r>
              <w:rPr>
                <w:rFonts w:hint="eastAsia"/>
              </w:rPr>
              <w:t>1</w:t>
            </w:r>
            <w:r w:rsidR="002D68E0">
              <w:t>6</w:t>
            </w:r>
            <w:r w:rsidR="00A40EB9">
              <w:rPr>
                <w:rFonts w:hint="eastAsia"/>
              </w:rPr>
              <w:t>～</w:t>
            </w:r>
            <w:r w:rsidR="002D68E0">
              <w:rPr>
                <w:rFonts w:hint="eastAsia"/>
              </w:rPr>
              <w:t>3</w:t>
            </w:r>
            <w:r>
              <w:t>1</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A40EB9" w:rsidRPr="007A656B" w:rsidRDefault="00A40EB9" w:rsidP="005F2A82">
      <w:pPr>
        <w:autoSpaceDE w:val="0"/>
        <w:autoSpaceDN w:val="0"/>
        <w:adjustRightInd w:val="0"/>
        <w:ind w:left="1470" w:hanging="1470"/>
        <w:jc w:val="left"/>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rsidR="00A40EB9" w:rsidRDefault="00A40EB9" w:rsidP="005F2A82">
      <w:pPr>
        <w:autoSpaceDE w:val="0"/>
        <w:autoSpaceDN w:val="0"/>
        <w:adjustRightInd w:val="0"/>
        <w:ind w:leftChars="100" w:left="210" w:firstLineChars="100" w:firstLine="210"/>
        <w:jc w:val="left"/>
        <w:rPr>
          <w:rFonts w:hAnsi="ＭＳ 明朝"/>
          <w:kern w:val="0"/>
        </w:rPr>
      </w:pPr>
      <w:r w:rsidRPr="006C73E5">
        <w:rPr>
          <w:rFonts w:hAnsi="ＭＳ 明朝" w:hint="eastAsia"/>
          <w:kern w:val="0"/>
        </w:rPr>
        <w:t>都道府県の様子について</w:t>
      </w:r>
      <w:r>
        <w:rPr>
          <w:rFonts w:hAnsi="ＭＳ 明朝" w:hint="eastAsia"/>
          <w:kern w:val="0"/>
        </w:rPr>
        <w:t>、</w:t>
      </w:r>
      <w:r w:rsidRPr="006C73E5">
        <w:rPr>
          <w:rFonts w:hAnsi="ＭＳ 明朝" w:hint="eastAsia"/>
          <w:kern w:val="0"/>
        </w:rPr>
        <w:t>我が国における自分たちの県の位置</w:t>
      </w:r>
      <w:r>
        <w:rPr>
          <w:rFonts w:hAnsi="ＭＳ 明朝" w:hint="eastAsia"/>
          <w:kern w:val="0"/>
        </w:rPr>
        <w:t>、</w:t>
      </w:r>
      <w:r w:rsidRPr="006C73E5">
        <w:rPr>
          <w:rFonts w:hAnsi="ＭＳ 明朝" w:hint="eastAsia"/>
          <w:kern w:val="0"/>
        </w:rPr>
        <w:t>県全体の地形や主な産業の分布</w:t>
      </w:r>
      <w:r>
        <w:rPr>
          <w:rFonts w:hAnsi="ＭＳ 明朝" w:hint="eastAsia"/>
          <w:kern w:val="0"/>
        </w:rPr>
        <w:t>、</w:t>
      </w:r>
      <w:r w:rsidRPr="006C73E5">
        <w:rPr>
          <w:rFonts w:hAnsi="ＭＳ 明朝" w:hint="eastAsia"/>
          <w:kern w:val="0"/>
        </w:rPr>
        <w:t>交通網や主な都市の位置などに着目して</w:t>
      </w:r>
      <w:r>
        <w:rPr>
          <w:rFonts w:hAnsi="ＭＳ 明朝" w:hint="eastAsia"/>
          <w:kern w:val="0"/>
        </w:rPr>
        <w:t>、</w:t>
      </w:r>
      <w:r w:rsidRPr="006C73E5">
        <w:rPr>
          <w:rFonts w:hAnsi="ＭＳ 明朝" w:hint="eastAsia"/>
          <w:kern w:val="0"/>
        </w:rPr>
        <w:t>地図帳や各種の資料で調べ</w:t>
      </w:r>
      <w:r>
        <w:rPr>
          <w:rFonts w:hAnsi="ＭＳ 明朝" w:hint="eastAsia"/>
          <w:kern w:val="0"/>
        </w:rPr>
        <w:t>、</w:t>
      </w:r>
      <w:r w:rsidRPr="006C73E5">
        <w:rPr>
          <w:rFonts w:hAnsi="ＭＳ 明朝" w:hint="eastAsia"/>
          <w:kern w:val="0"/>
        </w:rPr>
        <w:t>白地図などにまとめ</w:t>
      </w:r>
      <w:r>
        <w:rPr>
          <w:rFonts w:hAnsi="ＭＳ 明朝" w:hint="eastAsia"/>
          <w:kern w:val="0"/>
        </w:rPr>
        <w:t>、</w:t>
      </w:r>
      <w:r w:rsidRPr="006C73E5">
        <w:rPr>
          <w:rFonts w:hAnsi="ＭＳ 明朝" w:hint="eastAsia"/>
          <w:kern w:val="0"/>
        </w:rPr>
        <w:t>県の様子を捉え</w:t>
      </w:r>
      <w:r>
        <w:rPr>
          <w:rFonts w:hAnsi="ＭＳ 明朝" w:hint="eastAsia"/>
          <w:kern w:val="0"/>
        </w:rPr>
        <w:t>、</w:t>
      </w:r>
      <w:r w:rsidRPr="006C73E5">
        <w:rPr>
          <w:rFonts w:hAnsi="ＭＳ 明朝" w:hint="eastAsia"/>
          <w:kern w:val="0"/>
        </w:rPr>
        <w:t>地理的環境の特色を考え</w:t>
      </w:r>
      <w:r>
        <w:rPr>
          <w:rFonts w:hAnsi="ＭＳ 明朝" w:hint="eastAsia"/>
          <w:kern w:val="0"/>
        </w:rPr>
        <w:t>、</w:t>
      </w:r>
      <w:r w:rsidRPr="006C73E5">
        <w:rPr>
          <w:rFonts w:hAnsi="ＭＳ 明朝" w:hint="eastAsia"/>
          <w:kern w:val="0"/>
        </w:rPr>
        <w:t>表現することを通して</w:t>
      </w:r>
      <w:r>
        <w:rPr>
          <w:rFonts w:hAnsi="ＭＳ 明朝" w:hint="eastAsia"/>
          <w:kern w:val="0"/>
        </w:rPr>
        <w:t>、</w:t>
      </w:r>
      <w:r w:rsidRPr="006C73E5">
        <w:rPr>
          <w:rFonts w:hAnsi="ＭＳ 明朝" w:hint="eastAsia"/>
          <w:kern w:val="0"/>
        </w:rPr>
        <w:t>自分たちの県の地理的環境の概要を理解できるようにするとともに</w:t>
      </w:r>
      <w:r>
        <w:rPr>
          <w:rFonts w:hAnsi="ＭＳ 明朝" w:hint="eastAsia"/>
          <w:kern w:val="0"/>
        </w:rPr>
        <w:t>、</w:t>
      </w:r>
      <w:r w:rsidRPr="006C73E5">
        <w:rPr>
          <w:rFonts w:hAnsi="ＭＳ 明朝" w:hint="eastAsia"/>
          <w:kern w:val="0"/>
        </w:rPr>
        <w:t>主体的に学習問題を追究・解決しようとする態度を養う。</w:t>
      </w:r>
    </w:p>
    <w:p w:rsidR="00A40EB9" w:rsidRDefault="00A40EB9" w:rsidP="00AE0DFC">
      <w:pPr>
        <w:autoSpaceDE w:val="0"/>
        <w:autoSpaceDN w:val="0"/>
        <w:adjustRightInd w:val="0"/>
        <w:ind w:left="1470" w:hanging="1470"/>
        <w:jc w:val="left"/>
        <w:rPr>
          <w:rFonts w:ascii="ＭＳ ゴシック" w:eastAsia="ＭＳ ゴシック" w:hAnsi="ＭＳ 明朝"/>
          <w:kern w:val="0"/>
        </w:rPr>
      </w:pPr>
    </w:p>
    <w:p w:rsidR="00A40EB9" w:rsidRPr="00EA6393"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rsidR="00A40EB9" w:rsidRDefault="00A40EB9" w:rsidP="005F2A82">
      <w:pPr>
        <w:autoSpaceDE w:val="0"/>
        <w:autoSpaceDN w:val="0"/>
        <w:adjustRightInd w:val="0"/>
        <w:ind w:left="1470" w:hanging="147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Pr="00F7511F">
              <w:rPr>
                <w:rFonts w:hAnsi="ＭＳ 明朝" w:hint="eastAsia"/>
                <w:kern w:val="0"/>
              </w:rPr>
              <w:t>我が国における自分たちの県の位置</w:t>
            </w:r>
            <w:r>
              <w:rPr>
                <w:rFonts w:hAnsi="ＭＳ 明朝" w:hint="eastAsia"/>
                <w:kern w:val="0"/>
              </w:rPr>
              <w:t>、</w:t>
            </w:r>
            <w:r w:rsidRPr="00F7511F">
              <w:rPr>
                <w:rFonts w:hAnsi="ＭＳ 明朝" w:hint="eastAsia"/>
                <w:kern w:val="0"/>
              </w:rPr>
              <w:t>県全体の地形や主な産業の分布</w:t>
            </w:r>
            <w:r>
              <w:rPr>
                <w:rFonts w:hAnsi="ＭＳ 明朝" w:hint="eastAsia"/>
                <w:kern w:val="0"/>
              </w:rPr>
              <w:t>、</w:t>
            </w:r>
            <w:r w:rsidRPr="00F7511F">
              <w:rPr>
                <w:rFonts w:hAnsi="ＭＳ 明朝" w:hint="eastAsia"/>
                <w:kern w:val="0"/>
              </w:rPr>
              <w:t>交通網や主な都市の位置などについて地図帳や各種の資料で調べ</w:t>
            </w:r>
            <w:r>
              <w:rPr>
                <w:rFonts w:hAnsi="ＭＳ 明朝" w:hint="eastAsia"/>
                <w:kern w:val="0"/>
              </w:rPr>
              <w:t>、</w:t>
            </w:r>
            <w:r w:rsidRPr="00F7511F">
              <w:rPr>
                <w:rFonts w:hAnsi="ＭＳ 明朝" w:hint="eastAsia"/>
                <w:kern w:val="0"/>
              </w:rPr>
              <w:t>必要な情報を集め</w:t>
            </w:r>
            <w:r>
              <w:rPr>
                <w:rFonts w:hAnsi="ＭＳ 明朝" w:hint="eastAsia"/>
                <w:kern w:val="0"/>
              </w:rPr>
              <w:t>、</w:t>
            </w:r>
            <w:r w:rsidRPr="00F7511F">
              <w:rPr>
                <w:rFonts w:hAnsi="ＭＳ 明朝" w:hint="eastAsia"/>
                <w:kern w:val="0"/>
              </w:rPr>
              <w:t>読み取り</w:t>
            </w:r>
            <w:r>
              <w:rPr>
                <w:rFonts w:hAnsi="ＭＳ 明朝" w:hint="eastAsia"/>
                <w:kern w:val="0"/>
              </w:rPr>
              <w:t>、</w:t>
            </w:r>
            <w:r w:rsidRPr="00F7511F">
              <w:rPr>
                <w:rFonts w:hAnsi="ＭＳ 明朝" w:hint="eastAsia"/>
                <w:kern w:val="0"/>
              </w:rPr>
              <w:t>県の様子を理解している。</w:t>
            </w:r>
          </w:p>
        </w:tc>
        <w:tc>
          <w:tcPr>
            <w:tcW w:w="3544" w:type="dxa"/>
            <w:shd w:val="clear" w:color="auto" w:fill="auto"/>
          </w:tcPr>
          <w:p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Pr="00F7511F">
              <w:rPr>
                <w:rFonts w:hAnsi="ＭＳ 明朝" w:hint="eastAsia"/>
                <w:kern w:val="0"/>
              </w:rPr>
              <w:t>我が国における自分たちの県の位置</w:t>
            </w:r>
            <w:r>
              <w:rPr>
                <w:rFonts w:hAnsi="ＭＳ 明朝" w:hint="eastAsia"/>
                <w:kern w:val="0"/>
              </w:rPr>
              <w:t>、</w:t>
            </w:r>
            <w:r w:rsidRPr="00F7511F">
              <w:rPr>
                <w:rFonts w:hAnsi="ＭＳ 明朝" w:hint="eastAsia"/>
                <w:kern w:val="0"/>
              </w:rPr>
              <w:t>県全体の地形や主な産業の分布</w:t>
            </w:r>
            <w:r>
              <w:rPr>
                <w:rFonts w:hAnsi="ＭＳ 明朝" w:hint="eastAsia"/>
                <w:kern w:val="0"/>
              </w:rPr>
              <w:t>、</w:t>
            </w:r>
            <w:r w:rsidRPr="00F7511F">
              <w:rPr>
                <w:rFonts w:hAnsi="ＭＳ 明朝" w:hint="eastAsia"/>
                <w:kern w:val="0"/>
              </w:rPr>
              <w:t>交通網や主な都市の位置などに着目して</w:t>
            </w:r>
            <w:r>
              <w:rPr>
                <w:rFonts w:hAnsi="ＭＳ 明朝" w:hint="eastAsia"/>
                <w:kern w:val="0"/>
              </w:rPr>
              <w:t>、問いを見いだ</w:t>
            </w:r>
            <w:r w:rsidRPr="00F7511F">
              <w:rPr>
                <w:rFonts w:hAnsi="ＭＳ 明朝" w:hint="eastAsia"/>
                <w:kern w:val="0"/>
              </w:rPr>
              <w:t>し</w:t>
            </w:r>
            <w:r>
              <w:rPr>
                <w:rFonts w:hAnsi="ＭＳ 明朝" w:hint="eastAsia"/>
                <w:kern w:val="0"/>
              </w:rPr>
              <w:t>、</w:t>
            </w:r>
            <w:r w:rsidRPr="00F7511F">
              <w:rPr>
                <w:rFonts w:hAnsi="ＭＳ 明朝" w:hint="eastAsia"/>
                <w:kern w:val="0"/>
              </w:rPr>
              <w:t>県の様子について考え表現している。</w:t>
            </w:r>
          </w:p>
        </w:tc>
        <w:tc>
          <w:tcPr>
            <w:tcW w:w="3366" w:type="dxa"/>
            <w:shd w:val="clear" w:color="auto" w:fill="auto"/>
          </w:tcPr>
          <w:p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Pr="00F7511F">
              <w:rPr>
                <w:rFonts w:hAnsi="ＭＳ 明朝" w:hint="eastAsia"/>
                <w:kern w:val="0"/>
              </w:rPr>
              <w:t>県の様子について</w:t>
            </w:r>
            <w:r>
              <w:rPr>
                <w:rFonts w:hAnsi="ＭＳ 明朝" w:hint="eastAsia"/>
                <w:kern w:val="0"/>
              </w:rPr>
              <w:t>、</w:t>
            </w:r>
            <w:r w:rsidRPr="00F7511F">
              <w:rPr>
                <w:rFonts w:hAnsi="ＭＳ 明朝" w:hint="eastAsia"/>
                <w:kern w:val="0"/>
              </w:rPr>
              <w:t>予想や学習計画を立てたり</w:t>
            </w:r>
            <w:r>
              <w:rPr>
                <w:rFonts w:hAnsi="ＭＳ 明朝" w:hint="eastAsia"/>
                <w:kern w:val="0"/>
              </w:rPr>
              <w:t>、学習をふり返ったり</w:t>
            </w:r>
            <w:r w:rsidRPr="00F7511F">
              <w:rPr>
                <w:rFonts w:hAnsi="ＭＳ 明朝" w:hint="eastAsia"/>
                <w:kern w:val="0"/>
              </w:rPr>
              <w:t>して</w:t>
            </w:r>
            <w:r>
              <w:rPr>
                <w:rFonts w:hAnsi="ＭＳ 明朝" w:hint="eastAsia"/>
                <w:kern w:val="0"/>
              </w:rPr>
              <w:t>、</w:t>
            </w:r>
            <w:r w:rsidRPr="00F7511F">
              <w:rPr>
                <w:rFonts w:hAnsi="ＭＳ 明朝" w:hint="eastAsia"/>
                <w:kern w:val="0"/>
              </w:rPr>
              <w:t>主体的に学習問題を追究し</w:t>
            </w:r>
            <w:r>
              <w:rPr>
                <w:rFonts w:hAnsi="ＭＳ 明朝" w:hint="eastAsia"/>
                <w:kern w:val="0"/>
              </w:rPr>
              <w:t>、</w:t>
            </w:r>
            <w:r w:rsidRPr="00F7511F">
              <w:rPr>
                <w:rFonts w:hAnsi="ＭＳ 明朝" w:hint="eastAsia"/>
                <w:kern w:val="0"/>
              </w:rPr>
              <w:t>解決しようとしている。</w:t>
            </w:r>
          </w:p>
        </w:tc>
      </w:tr>
      <w:tr w:rsidR="00A40EB9" w:rsidRPr="00232CA9" w:rsidTr="005F2A82">
        <w:trPr>
          <w:trHeight w:val="1437"/>
        </w:trPr>
        <w:tc>
          <w:tcPr>
            <w:tcW w:w="3402" w:type="dxa"/>
            <w:shd w:val="clear" w:color="auto" w:fill="auto"/>
          </w:tcPr>
          <w:p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②</w:t>
            </w:r>
            <w:r w:rsidRPr="00F7511F">
              <w:rPr>
                <w:rFonts w:hAnsi="ＭＳ 明朝" w:hint="eastAsia"/>
                <w:kern w:val="0"/>
              </w:rPr>
              <w:t>調べたことを白地図や文などにまとめ</w:t>
            </w:r>
            <w:r>
              <w:rPr>
                <w:rFonts w:hAnsi="ＭＳ 明朝" w:hint="eastAsia"/>
                <w:kern w:val="0"/>
              </w:rPr>
              <w:t>、</w:t>
            </w:r>
            <w:r w:rsidRPr="00F7511F">
              <w:rPr>
                <w:rFonts w:hAnsi="ＭＳ 明朝" w:hint="eastAsia"/>
                <w:kern w:val="0"/>
              </w:rPr>
              <w:t>自分たちの県の地理的環境の概要を理解している。</w:t>
            </w:r>
          </w:p>
        </w:tc>
        <w:tc>
          <w:tcPr>
            <w:tcW w:w="3544" w:type="dxa"/>
            <w:shd w:val="clear" w:color="auto" w:fill="auto"/>
          </w:tcPr>
          <w:p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②</w:t>
            </w:r>
            <w:r w:rsidRPr="00F7511F">
              <w:rPr>
                <w:rFonts w:hAnsi="ＭＳ 明朝" w:hint="eastAsia"/>
                <w:kern w:val="0"/>
              </w:rPr>
              <w:t>県の位置や県全体の地形</w:t>
            </w:r>
            <w:r>
              <w:rPr>
                <w:rFonts w:hAnsi="ＭＳ 明朝" w:hint="eastAsia"/>
                <w:kern w:val="0"/>
              </w:rPr>
              <w:t>、</w:t>
            </w:r>
            <w:r w:rsidRPr="00F7511F">
              <w:rPr>
                <w:rFonts w:hAnsi="ＭＳ 明朝" w:hint="eastAsia"/>
                <w:kern w:val="0"/>
              </w:rPr>
              <w:t>主な産業</w:t>
            </w:r>
            <w:r>
              <w:rPr>
                <w:rFonts w:hAnsi="ＭＳ 明朝" w:hint="eastAsia"/>
                <w:kern w:val="0"/>
              </w:rPr>
              <w:t>、</w:t>
            </w:r>
            <w:r w:rsidRPr="00F7511F">
              <w:rPr>
                <w:rFonts w:hAnsi="ＭＳ 明朝" w:hint="eastAsia"/>
                <w:kern w:val="0"/>
              </w:rPr>
              <w:t>交通網や主な都市の位置などの情報を</w:t>
            </w:r>
            <w:r>
              <w:rPr>
                <w:rFonts w:hAnsi="ＭＳ 明朝" w:hint="eastAsia"/>
                <w:kern w:val="0"/>
              </w:rPr>
              <w:t>比較・関連、</w:t>
            </w:r>
            <w:r w:rsidRPr="00F7511F">
              <w:rPr>
                <w:rFonts w:hAnsi="ＭＳ 明朝" w:hint="eastAsia"/>
                <w:kern w:val="0"/>
              </w:rPr>
              <w:t>総合して県の地理的環境の特色を考え</w:t>
            </w:r>
            <w:r>
              <w:rPr>
                <w:rFonts w:hAnsi="ＭＳ 明朝" w:hint="eastAsia"/>
                <w:kern w:val="0"/>
              </w:rPr>
              <w:t>、</w:t>
            </w:r>
            <w:r w:rsidRPr="00F7511F">
              <w:rPr>
                <w:rFonts w:hAnsi="ＭＳ 明朝" w:hint="eastAsia"/>
                <w:kern w:val="0"/>
              </w:rPr>
              <w:t>適切に表現している。</w:t>
            </w:r>
          </w:p>
        </w:tc>
        <w:tc>
          <w:tcPr>
            <w:tcW w:w="3366" w:type="dxa"/>
            <w:shd w:val="clear" w:color="auto" w:fill="auto"/>
          </w:tcPr>
          <w:p w:rsidR="00A40EB9" w:rsidRPr="00232CA9" w:rsidRDefault="00A40EB9" w:rsidP="005F2A82">
            <w:pPr>
              <w:autoSpaceDE w:val="0"/>
              <w:autoSpaceDN w:val="0"/>
              <w:adjustRightInd w:val="0"/>
              <w:jc w:val="left"/>
              <w:rPr>
                <w:rFonts w:hAnsi="ＭＳ 明朝"/>
                <w:kern w:val="0"/>
              </w:rPr>
            </w:pPr>
          </w:p>
        </w:tc>
      </w:tr>
    </w:tbl>
    <w:p w:rsidR="005C6E09" w:rsidRDefault="005C6E09" w:rsidP="005A3D83">
      <w:pPr>
        <w:autoSpaceDE w:val="0"/>
        <w:autoSpaceDN w:val="0"/>
        <w:adjustRightInd w:val="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vMerge w:val="restart"/>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65408" behindDoc="0" locked="0" layoutInCell="1" allowOverlap="1" wp14:anchorId="7A326079" wp14:editId="79ABE9BB">
                      <wp:simplePos x="0" y="0"/>
                      <wp:positionH relativeFrom="column">
                        <wp:posOffset>-7018020</wp:posOffset>
                      </wp:positionH>
                      <wp:positionV relativeFrom="margin">
                        <wp:posOffset>1538605</wp:posOffset>
                      </wp:positionV>
                      <wp:extent cx="3870960" cy="457200"/>
                      <wp:effectExtent l="0" t="0" r="0" b="0"/>
                      <wp:wrapNone/>
                      <wp:docPr id="23"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26079" id="Text Box 145" o:spid="_x0000_s1030" type="#_x0000_t202" style="position:absolute;left:0;text-align:left;margin-left:-552.6pt;margin-top:121.15pt;width:304.8pt;height:36pt;z-index:25166540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mCNZfKwIAAFgEAAAOAAAAAAAAAAAAAAAA&#10;AC4CAABkcnMvZTJvRG9jLnhtbFBLAQItABQABgAIAAAAIQCk5MN/5wAAAA4BAAAPAAAAAAAAAAAA&#10;AAAAAIUEAABkcnMvZG93bnJldi54bWxQSwUGAAAAAAQABADzAAAAmQU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6879B6" w:rsidRDefault="00A40EB9"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①日本の中の宮城県</w:t>
            </w:r>
            <w:r w:rsidRPr="006879B6">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6</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7</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6432" behindDoc="0" locked="0" layoutInCell="1" allowOverlap="1" wp14:anchorId="53329ACD" wp14:editId="57698BA7">
                      <wp:simplePos x="0" y="0"/>
                      <wp:positionH relativeFrom="column">
                        <wp:posOffset>-13335</wp:posOffset>
                      </wp:positionH>
                      <wp:positionV relativeFrom="paragraph">
                        <wp:posOffset>35560</wp:posOffset>
                      </wp:positionV>
                      <wp:extent cx="1113790" cy="1000125"/>
                      <wp:effectExtent l="0" t="0" r="10160" b="28575"/>
                      <wp:wrapNone/>
                      <wp:docPr id="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00125"/>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w:t>
                                  </w:r>
                                  <w:r>
                                    <w:rPr>
                                      <w:rFonts w:hAnsi="ＭＳ 明朝"/>
                                      <w:sz w:val="20"/>
                                    </w:rPr>
                                    <w:t>が住む宮城県について話し合い、学習問題をつくりましょう。</w:t>
                                  </w:r>
                                </w:p>
                                <w:p w:rsidR="00BE710A" w:rsidRPr="00C63AE9" w:rsidRDefault="00BE710A" w:rsidP="005F2A82">
                                  <w:pPr>
                                    <w:jc w:val="right"/>
                                    <w:rPr>
                                      <w:rFonts w:ascii="ＭＳ ゴシック" w:eastAsia="ＭＳ ゴシック" w:hAnsi="ＭＳ ゴシック"/>
                                      <w:sz w:val="20"/>
                                    </w:rPr>
                                  </w:pPr>
                                  <w:r w:rsidRPr="00C63AE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C63AE9">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29ACD" id="_x0000_s1031" type="#_x0000_t202" style="position:absolute;margin-left:-1.05pt;margin-top:2.8pt;width:87.7pt;height:7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w:t>
                            </w:r>
                            <w:r>
                              <w:rPr>
                                <w:rFonts w:hAnsi="ＭＳ 明朝"/>
                                <w:sz w:val="20"/>
                              </w:rPr>
                              <w:t>が住む宮城県について話し合い、学習問題をつくりましょう。</w:t>
                            </w:r>
                          </w:p>
                          <w:p w:rsidR="00BE710A" w:rsidRPr="00C63AE9" w:rsidRDefault="00BE710A" w:rsidP="005F2A82">
                            <w:pPr>
                              <w:jc w:val="right"/>
                              <w:rPr>
                                <w:rFonts w:ascii="ＭＳ ゴシック" w:eastAsia="ＭＳ ゴシック" w:hAnsi="ＭＳ ゴシック"/>
                                <w:sz w:val="20"/>
                              </w:rPr>
                            </w:pPr>
                            <w:r w:rsidRPr="00C63AE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C63AE9">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6879B6" w:rsidRDefault="00A40EB9" w:rsidP="00F337BC">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sidRPr="00F337BC">
              <w:rPr>
                <w:rFonts w:hAnsi="ＭＳ 明朝" w:hint="eastAsia"/>
                <w:kern w:val="0"/>
                <w:sz w:val="20"/>
              </w:rPr>
              <w:t>地図帳を活用し</w:t>
            </w:r>
            <w:r>
              <w:rPr>
                <w:rFonts w:hAnsi="ＭＳ 明朝" w:hint="eastAsia"/>
                <w:kern w:val="0"/>
                <w:sz w:val="20"/>
              </w:rPr>
              <w:t>、</w:t>
            </w:r>
            <w:r w:rsidRPr="00F337BC">
              <w:rPr>
                <w:rFonts w:hAnsi="ＭＳ 明朝" w:hint="eastAsia"/>
                <w:kern w:val="0"/>
                <w:sz w:val="20"/>
              </w:rPr>
              <w:t>自分たちの県や周囲の様子で知っていることを話し合う。</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・宮城県は、東北地方の太平洋側にある。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・宮城県は、岩手県と秋田県、山形県、福島県に囲まれている。</w: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0564BC">
            <w:pPr>
              <w:autoSpaceDE w:val="0"/>
              <w:autoSpaceDN w:val="0"/>
              <w:adjustRightInd w:val="0"/>
              <w:spacing w:line="240" w:lineRule="exact"/>
              <w:ind w:left="210" w:hanging="210"/>
              <w:jc w:val="left"/>
              <w:rPr>
                <w:rFonts w:hAnsi="ＭＳ 明朝"/>
                <w:kern w:val="0"/>
                <w:sz w:val="20"/>
              </w:rPr>
            </w:pPr>
            <w:r w:rsidRPr="000564BC">
              <w:rPr>
                <w:rFonts w:hAnsi="ＭＳ 明朝" w:hint="eastAsia"/>
                <w:kern w:val="0"/>
                <w:sz w:val="20"/>
              </w:rPr>
              <w:t>〇自分たちの県のどのようなことを調べたいか</w:t>
            </w:r>
            <w:r>
              <w:rPr>
                <w:rFonts w:hAnsi="ＭＳ 明朝" w:hint="eastAsia"/>
                <w:kern w:val="0"/>
                <w:sz w:val="20"/>
              </w:rPr>
              <w:t>、</w:t>
            </w:r>
            <w:r w:rsidRPr="000564BC">
              <w:rPr>
                <w:rFonts w:hAnsi="ＭＳ 明朝" w:hint="eastAsia"/>
                <w:kern w:val="0"/>
                <w:sz w:val="20"/>
              </w:rPr>
              <w:t>話し合い</w:t>
            </w:r>
            <w:r>
              <w:rPr>
                <w:rFonts w:hAnsi="ＭＳ 明朝" w:hint="eastAsia"/>
                <w:kern w:val="0"/>
                <w:sz w:val="20"/>
              </w:rPr>
              <w:t>、</w:t>
            </w:r>
            <w:r w:rsidRPr="000564BC">
              <w:rPr>
                <w:rFonts w:hAnsi="ＭＳ 明朝" w:hint="eastAsia"/>
                <w:kern w:val="0"/>
                <w:sz w:val="20"/>
              </w:rPr>
              <w:t>学習問題をつくる。</w: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64384" behindDoc="0" locked="0" layoutInCell="1" allowOverlap="1" wp14:anchorId="0C238333" wp14:editId="496CEA6F">
                      <wp:simplePos x="0" y="0"/>
                      <wp:positionH relativeFrom="column">
                        <wp:posOffset>31750</wp:posOffset>
                      </wp:positionH>
                      <wp:positionV relativeFrom="paragraph">
                        <wp:posOffset>67310</wp:posOffset>
                      </wp:positionV>
                      <wp:extent cx="4866640" cy="387350"/>
                      <wp:effectExtent l="0" t="0" r="0" b="0"/>
                      <wp:wrapNone/>
                      <wp:docPr id="1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わたしたちの県の地形</w:t>
                                  </w:r>
                                  <w:r>
                                    <w:rPr>
                                      <w:sz w:val="20"/>
                                    </w:rPr>
                                    <w:t>や都市の位置、交通、産業</w:t>
                                  </w:r>
                                  <w:r w:rsidR="00231EF4">
                                    <w:rPr>
                                      <w:rFonts w:hint="eastAsia"/>
                                      <w:sz w:val="20"/>
                                    </w:rPr>
                                    <w:t>など</w:t>
                                  </w:r>
                                  <w:r>
                                    <w:rPr>
                                      <w:sz w:val="20"/>
                                    </w:rPr>
                                    <w:t>には、</w:t>
                                  </w:r>
                                  <w:r>
                                    <w:rPr>
                                      <w:rFonts w:hint="eastAsia"/>
                                      <w:sz w:val="20"/>
                                    </w:rPr>
                                    <w:t>どのような特色</w:t>
                                  </w:r>
                                  <w:r>
                                    <w:rPr>
                                      <w:sz w:val="20"/>
                                    </w:rPr>
                                    <w:t>があるのでしょうか。</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38333" id="Text Box 143" o:spid="_x0000_s1032" type="#_x0000_t202" style="position:absolute;left:0;text-align:left;margin-left:2.5pt;margin-top:5.3pt;width:383.2pt;height: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わたしたちの県の地形</w:t>
                            </w:r>
                            <w:r>
                              <w:rPr>
                                <w:sz w:val="20"/>
                              </w:rPr>
                              <w:t>や都市の位置、交通、産業</w:t>
                            </w:r>
                            <w:r w:rsidR="00231EF4">
                              <w:rPr>
                                <w:rFonts w:hint="eastAsia"/>
                                <w:sz w:val="20"/>
                              </w:rPr>
                              <w:t>など</w:t>
                            </w:r>
                            <w:r>
                              <w:rPr>
                                <w:sz w:val="20"/>
                              </w:rPr>
                              <w:t>には、</w:t>
                            </w:r>
                            <w:r>
                              <w:rPr>
                                <w:rFonts w:hint="eastAsia"/>
                                <w:sz w:val="20"/>
                              </w:rPr>
                              <w:t>どのような特色</w:t>
                            </w:r>
                            <w:r>
                              <w:rPr>
                                <w:sz w:val="20"/>
                              </w:rPr>
                              <w:t>があるのでしょうか。</w:t>
                            </w:r>
                          </w:p>
                          <w:p w:rsidR="00BE710A" w:rsidRPr="00642710" w:rsidRDefault="00BE710A">
                            <w:pPr>
                              <w:rPr>
                                <w:sz w:val="20"/>
                              </w:rPr>
                            </w:pPr>
                          </w:p>
                        </w:txbxContent>
                      </v:textbox>
                    </v:shape>
                  </w:pict>
                </mc:Fallback>
              </mc:AlternateConten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Pr="008422B0" w:rsidRDefault="00A40EB9" w:rsidP="00584F6F">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Pr="005D354E" w:rsidRDefault="00A40EB9" w:rsidP="005F2A82">
            <w:pPr>
              <w:spacing w:line="240" w:lineRule="exact"/>
              <w:ind w:left="200" w:hangingChars="100" w:hanging="200"/>
              <w:rPr>
                <w:kern w:val="0"/>
                <w:sz w:val="20"/>
              </w:rPr>
            </w:pPr>
            <w:r w:rsidRPr="00F337BC">
              <w:rPr>
                <w:rFonts w:hint="eastAsia"/>
                <w:kern w:val="0"/>
                <w:sz w:val="20"/>
              </w:rPr>
              <w:t>◆</w:t>
            </w:r>
            <w:r>
              <w:rPr>
                <w:rFonts w:hint="eastAsia"/>
                <w:kern w:val="0"/>
                <w:sz w:val="20"/>
              </w:rPr>
              <w:t xml:space="preserve"> </w:t>
            </w:r>
            <w:r w:rsidRPr="00F337BC">
              <w:rPr>
                <w:rFonts w:hint="eastAsia"/>
                <w:kern w:val="0"/>
                <w:sz w:val="20"/>
              </w:rPr>
              <w:t>資料</w:t>
            </w:r>
            <w:r w:rsidR="002D22CE">
              <w:rPr>
                <w:rFonts w:hint="eastAsia"/>
                <w:kern w:val="0"/>
                <w:sz w:val="20"/>
              </w:rPr>
              <w:t>1</w:t>
            </w:r>
            <w:r w:rsidRPr="00F337BC">
              <w:rPr>
                <w:rFonts w:hint="eastAsia"/>
                <w:kern w:val="0"/>
                <w:sz w:val="20"/>
              </w:rPr>
              <w:t>「地図帳の宮城県」や地図帳などを</w:t>
            </w:r>
            <w:r>
              <w:rPr>
                <w:rFonts w:hint="eastAsia"/>
                <w:kern w:val="0"/>
                <w:sz w:val="20"/>
              </w:rPr>
              <w:t>活用して、県の位置や県内の様子に着目させる</w:t>
            </w:r>
            <w:r w:rsidRPr="00F337BC">
              <w:rPr>
                <w:rFonts w:hint="eastAsia"/>
                <w:kern w:val="0"/>
                <w:sz w:val="20"/>
              </w:rPr>
              <w:t>。</w:t>
            </w:r>
          </w:p>
          <w:p w:rsidR="00A40EB9" w:rsidRPr="00F337BC" w:rsidRDefault="00A40EB9" w:rsidP="00F337BC">
            <w:pPr>
              <w:spacing w:line="240" w:lineRule="exact"/>
              <w:ind w:left="200" w:hangingChars="100" w:hanging="200"/>
              <w:rPr>
                <w:kern w:val="0"/>
                <w:sz w:val="20"/>
              </w:rPr>
            </w:pPr>
            <w:r w:rsidRPr="00F337BC">
              <w:rPr>
                <w:rFonts w:hint="eastAsia"/>
                <w:kern w:val="0"/>
                <w:sz w:val="20"/>
              </w:rPr>
              <w:t>◆地形</w:t>
            </w:r>
            <w:r>
              <w:rPr>
                <w:rFonts w:hint="eastAsia"/>
                <w:kern w:val="0"/>
                <w:sz w:val="20"/>
              </w:rPr>
              <w:t>、</w:t>
            </w:r>
            <w:r w:rsidRPr="00F337BC">
              <w:rPr>
                <w:rFonts w:hint="eastAsia"/>
                <w:kern w:val="0"/>
                <w:sz w:val="20"/>
              </w:rPr>
              <w:t>主な都市の位置</w:t>
            </w:r>
            <w:r>
              <w:rPr>
                <w:rFonts w:hint="eastAsia"/>
                <w:kern w:val="0"/>
                <w:sz w:val="20"/>
              </w:rPr>
              <w:t>、</w:t>
            </w:r>
            <w:r w:rsidRPr="00F337BC">
              <w:rPr>
                <w:rFonts w:hint="eastAsia"/>
                <w:kern w:val="0"/>
                <w:sz w:val="20"/>
              </w:rPr>
              <w:t>交通網</w:t>
            </w:r>
            <w:r>
              <w:rPr>
                <w:rFonts w:hint="eastAsia"/>
                <w:kern w:val="0"/>
                <w:sz w:val="20"/>
              </w:rPr>
              <w:t>、</w:t>
            </w:r>
            <w:r w:rsidRPr="00F337BC">
              <w:rPr>
                <w:rFonts w:hint="eastAsia"/>
                <w:kern w:val="0"/>
                <w:sz w:val="20"/>
              </w:rPr>
              <w:t>産業に着目させ</w:t>
            </w:r>
            <w:r>
              <w:rPr>
                <w:rFonts w:hint="eastAsia"/>
                <w:kern w:val="0"/>
                <w:sz w:val="20"/>
              </w:rPr>
              <w:t>、</w:t>
            </w:r>
            <w:r w:rsidRPr="00F337BC">
              <w:rPr>
                <w:rFonts w:hint="eastAsia"/>
                <w:kern w:val="0"/>
                <w:sz w:val="20"/>
              </w:rPr>
              <w:t>学習問題をつくるようにしていく。</w:t>
            </w:r>
          </w:p>
          <w:p w:rsidR="00A40EB9" w:rsidRPr="006879B6" w:rsidRDefault="00A40EB9" w:rsidP="00F337BC">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ノートの記述内容や発言内容から、「県の位置、地形や産業の分布、交通網や主な都市の位置などに着目して、問いを見いだしているか」を評価する。</w:t>
            </w:r>
          </w:p>
        </w:tc>
      </w:tr>
      <w:tr w:rsidR="00A40EB9" w:rsidRPr="008E1C59" w:rsidTr="005F2A82">
        <w:tblPrEx>
          <w:tblCellMar>
            <w:left w:w="99" w:type="dxa"/>
            <w:right w:w="99" w:type="dxa"/>
          </w:tblCellMar>
        </w:tblPrEx>
        <w:trPr>
          <w:trHeight w:val="2764"/>
        </w:trPr>
        <w:tc>
          <w:tcPr>
            <w:tcW w:w="426" w:type="dxa"/>
            <w:vMerge/>
            <w:tcBorders>
              <w:left w:val="single" w:sz="4" w:space="0" w:color="auto"/>
            </w:tcBorders>
            <w:textDirection w:val="tbRlV"/>
          </w:tcPr>
          <w:p w:rsidR="00A40EB9" w:rsidRPr="0056722F" w:rsidRDefault="00A40EB9"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Default="00A40EB9" w:rsidP="009E71EC">
            <w:pPr>
              <w:autoSpaceDE w:val="0"/>
              <w:autoSpaceDN w:val="0"/>
              <w:adjustRightInd w:val="0"/>
              <w:spacing w:line="240" w:lineRule="exact"/>
              <w:jc w:val="left"/>
              <w:rPr>
                <w:rFonts w:ascii="ＭＳ ゴシック" w:eastAsia="ＭＳ ゴシック" w:hAnsi="ＭＳ 明朝"/>
                <w:kern w:val="0"/>
                <w:sz w:val="20"/>
              </w:rPr>
            </w:pPr>
            <w:r>
              <w:rPr>
                <mc:AlternateContent>
                  <mc:Choice Requires="w16se">
                    <w:rFonts w:ascii="ＭＳ ゴシック" w:eastAsia="ＭＳ ゴシック" w:hAnsi="ＭＳ 明朝" w:hint="eastAsia"/>
                  </mc:Choice>
                  <mc:Fallback>
                    <w:rFonts w:hAnsi="ＭＳ 明朝" w:cs="ＭＳ 明朝" w:hint="eastAsia"/>
                  </mc:Fallback>
                </mc:AlternateContent>
                <w:kern w:val="0"/>
                <w:sz w:val="20"/>
              </w:rPr>
              <mc:AlternateContent>
                <mc:Choice Requires="w16se">
                  <w16se:symEx w16se:font="ＭＳ 明朝" w16se:char="2461"/>
                </mc:Choice>
                <mc:Fallback>
                  <w:t>②</w:t>
                </mc:Fallback>
              </mc:AlternateContent>
            </w:r>
            <w:r>
              <w:rPr>
                <w:rFonts w:ascii="ＭＳ ゴシック" w:eastAsia="ＭＳ ゴシック" w:hAnsi="ＭＳ 明朝" w:hint="eastAsia"/>
                <w:kern w:val="0"/>
                <w:sz w:val="20"/>
              </w:rPr>
              <w:t xml:space="preserve">学習の進め方　</w:t>
            </w:r>
          </w:p>
          <w:p w:rsidR="00A40EB9" w:rsidRPr="006B46D7" w:rsidRDefault="00A40EB9" w:rsidP="006B46D7">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68480" behindDoc="0" locked="0" layoutInCell="1" allowOverlap="1" wp14:anchorId="44DCDCE1" wp14:editId="68127782">
                      <wp:simplePos x="0" y="0"/>
                      <wp:positionH relativeFrom="column">
                        <wp:posOffset>-12700</wp:posOffset>
                      </wp:positionH>
                      <wp:positionV relativeFrom="paragraph">
                        <wp:posOffset>207010</wp:posOffset>
                      </wp:positionV>
                      <wp:extent cx="1113790" cy="1038225"/>
                      <wp:effectExtent l="0" t="0" r="0" b="0"/>
                      <wp:wrapNone/>
                      <wp:docPr id="1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学習問題をつくり、</w:t>
                                  </w:r>
                                  <w:r>
                                    <w:rPr>
                                      <w:rFonts w:hAnsi="ＭＳ 明朝"/>
                                      <w:kern w:val="0"/>
                                      <w:sz w:val="20"/>
                                    </w:rPr>
                                    <w:t>学習の進め方をかくにんしよう。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CDCE1" id="Text Box 175" o:spid="_x0000_s1033" type="#_x0000_t202" style="position:absolute;left:0;text-align:left;margin-left:-1pt;margin-top:16.3pt;width:87.7pt;height:8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学習問題をつくり、</w:t>
                            </w:r>
                            <w:r>
                              <w:rPr>
                                <w:rFonts w:hAnsi="ＭＳ 明朝"/>
                                <w:kern w:val="0"/>
                                <w:sz w:val="20"/>
                              </w:rPr>
                              <w:t>学習の進め方をかくにんしよう。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8</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9</w:t>
            </w:r>
          </w:p>
        </w:tc>
        <w:tc>
          <w:tcPr>
            <w:tcW w:w="4141" w:type="dxa"/>
            <w:tcBorders>
              <w:top w:val="single" w:sz="4" w:space="0" w:color="auto"/>
              <w:left w:val="nil"/>
              <w:bottom w:val="single" w:sz="4" w:space="0" w:color="auto"/>
            </w:tcBorders>
          </w:tcPr>
          <w:p w:rsidR="00A40EB9" w:rsidRDefault="00A40EB9" w:rsidP="006B46D7">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小単元の「つかむ→調べる→まとめる→いかす」という学習の流れを確認する。</w:t>
            </w:r>
          </w:p>
          <w:p w:rsidR="00A40EB9" w:rsidRDefault="00A40EB9" w:rsidP="00382BD4">
            <w:pPr>
              <w:autoSpaceDE w:val="0"/>
              <w:autoSpaceDN w:val="0"/>
              <w:adjustRightInd w:val="0"/>
              <w:spacing w:line="240" w:lineRule="exact"/>
              <w:ind w:left="200" w:hangingChars="100" w:hanging="200"/>
              <w:jc w:val="left"/>
              <w:rPr>
                <w:sz w:val="20"/>
                <w:szCs w:val="22"/>
              </w:rPr>
            </w:pPr>
            <w:r>
              <w:rPr>
                <w:rFonts w:hint="eastAsia"/>
                <w:sz w:val="20"/>
                <w:szCs w:val="22"/>
              </w:rPr>
              <w:t>〇学習問題について、予想を立て、実際に見学したり、インターネットやガイドブック、写真や地図、県庁への手紙やメールなどで調査したりして、県について調べる計画を立てる。（</w:t>
            </w:r>
            <w:r w:rsidR="002D68E0">
              <w:rPr>
                <w:rFonts w:hint="eastAsia"/>
                <w:sz w:val="20"/>
                <w:szCs w:val="22"/>
              </w:rPr>
              <w:t>5</w:t>
            </w:r>
            <w:r>
              <w:rPr>
                <w:rFonts w:hint="eastAsia"/>
                <w:sz w:val="20"/>
                <w:szCs w:val="22"/>
              </w:rPr>
              <w:t>時間）</w:t>
            </w:r>
          </w:p>
          <w:p w:rsidR="00A40EB9" w:rsidRDefault="00A40EB9" w:rsidP="006B46D7">
            <w:pPr>
              <w:autoSpaceDE w:val="0"/>
              <w:autoSpaceDN w:val="0"/>
              <w:adjustRightInd w:val="0"/>
              <w:spacing w:line="240" w:lineRule="exact"/>
              <w:jc w:val="left"/>
              <w:rPr>
                <w:sz w:val="20"/>
                <w:szCs w:val="22"/>
              </w:rPr>
            </w:pPr>
            <w:r>
              <w:rPr>
                <w:rFonts w:hint="eastAsia"/>
                <w:sz w:val="20"/>
                <w:szCs w:val="22"/>
              </w:rPr>
              <w:t>＜調べること＞</w:t>
            </w:r>
          </w:p>
          <w:p w:rsidR="00A40EB9" w:rsidRDefault="00A40EB9" w:rsidP="006B46D7">
            <w:pPr>
              <w:autoSpaceDE w:val="0"/>
              <w:autoSpaceDN w:val="0"/>
              <w:adjustRightInd w:val="0"/>
              <w:spacing w:line="240" w:lineRule="exact"/>
              <w:jc w:val="left"/>
              <w:rPr>
                <w:rFonts w:hAnsi="ＭＳ 明朝"/>
                <w:kern w:val="0"/>
                <w:sz w:val="20"/>
              </w:rPr>
            </w:pPr>
            <w:r>
              <w:rPr>
                <w:rFonts w:hAnsi="ＭＳ 明朝" w:hint="eastAsia"/>
                <w:kern w:val="0"/>
                <w:sz w:val="20"/>
              </w:rPr>
              <w:t>・県の地形　・県の土地利用の様子</w:t>
            </w:r>
          </w:p>
          <w:p w:rsidR="00A40EB9" w:rsidRDefault="00A40EB9" w:rsidP="006B46D7">
            <w:pPr>
              <w:autoSpaceDE w:val="0"/>
              <w:autoSpaceDN w:val="0"/>
              <w:adjustRightInd w:val="0"/>
              <w:spacing w:line="240" w:lineRule="exact"/>
              <w:jc w:val="left"/>
              <w:rPr>
                <w:rFonts w:hAnsi="ＭＳ 明朝"/>
                <w:kern w:val="0"/>
                <w:sz w:val="20"/>
              </w:rPr>
            </w:pPr>
            <w:r>
              <w:rPr>
                <w:rFonts w:hAnsi="ＭＳ 明朝" w:hint="eastAsia"/>
                <w:kern w:val="0"/>
                <w:sz w:val="20"/>
              </w:rPr>
              <w:t>・県の市や町、村</w:t>
            </w:r>
          </w:p>
          <w:p w:rsidR="00A40EB9" w:rsidRPr="006879B6" w:rsidRDefault="00A40EB9" w:rsidP="006B46D7">
            <w:pPr>
              <w:autoSpaceDE w:val="0"/>
              <w:autoSpaceDN w:val="0"/>
              <w:adjustRightInd w:val="0"/>
              <w:spacing w:line="240" w:lineRule="exact"/>
              <w:jc w:val="left"/>
              <w:rPr>
                <w:rFonts w:hAnsi="ＭＳ 明朝"/>
                <w:kern w:val="0"/>
                <w:sz w:val="20"/>
              </w:rPr>
            </w:pPr>
            <w:r>
              <w:rPr>
                <w:rFonts w:hAnsi="ＭＳ 明朝" w:hint="eastAsia"/>
                <w:kern w:val="0"/>
                <w:sz w:val="20"/>
              </w:rPr>
              <w:t>・県の交通の広がり　・県の主な産業</w:t>
            </w:r>
          </w:p>
        </w:tc>
        <w:tc>
          <w:tcPr>
            <w:tcW w:w="1979" w:type="dxa"/>
            <w:tcBorders>
              <w:top w:val="single" w:sz="4" w:space="0" w:color="auto"/>
              <w:bottom w:val="single" w:sz="4" w:space="0" w:color="auto"/>
            </w:tcBorders>
          </w:tcPr>
          <w:p w:rsidR="00A40EB9" w:rsidRPr="00334064" w:rsidRDefault="00A40EB9" w:rsidP="001B03FD">
            <w:pPr>
              <w:spacing w:line="240" w:lineRule="exact"/>
              <w:ind w:left="200" w:hangingChars="100" w:hanging="200"/>
              <w:rPr>
                <w:kern w:val="0"/>
                <w:sz w:val="20"/>
              </w:rPr>
            </w:pPr>
            <w:r>
              <w:rPr>
                <w:rFonts w:hint="eastAsia"/>
                <w:kern w:val="0"/>
                <w:sz w:val="20"/>
              </w:rPr>
              <w:t>◆問題解決的な学習の進め方について学ばせる。</w:t>
            </w:r>
            <w:r w:rsidRPr="00C63AE9">
              <w:rPr>
                <w:rFonts w:hint="eastAsia"/>
                <w:kern w:val="0"/>
                <w:sz w:val="20"/>
              </w:rPr>
              <w:t>QRコンテンツ「学習の進め方をたしかめよう」の動画も活用できる。</w:t>
            </w:r>
          </w:p>
          <w:p w:rsidR="00A40EB9" w:rsidRPr="00334064" w:rsidRDefault="00A40EB9" w:rsidP="00382BD4">
            <w:pPr>
              <w:spacing w:line="240" w:lineRule="exact"/>
              <w:ind w:left="200" w:hangingChars="100" w:hanging="200"/>
              <w:rPr>
                <w:kern w:val="0"/>
                <w:sz w:val="20"/>
              </w:rPr>
            </w:pPr>
            <w:r>
              <w:rPr>
                <w:rFonts w:hint="eastAsia"/>
                <w:kern w:val="0"/>
                <w:sz w:val="20"/>
              </w:rPr>
              <w:t>◆調べ方やまとめ方についても指導する。</w:t>
            </w:r>
          </w:p>
          <w:p w:rsidR="00A40EB9" w:rsidRPr="00382BD4" w:rsidRDefault="00A40EB9" w:rsidP="006B46D7">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C63AE9" w:rsidRDefault="00A40EB9" w:rsidP="004C7E98">
            <w:pPr>
              <w:spacing w:line="240" w:lineRule="exact"/>
              <w:ind w:right="400"/>
              <w:jc w:val="left"/>
              <w:rPr>
                <w:rFonts w:ascii="ＭＳ ゴシック" w:eastAsia="ＭＳ ゴシック" w:hAnsi="ＭＳ ゴシック"/>
                <w:kern w:val="0"/>
                <w:sz w:val="20"/>
                <w:shd w:val="pct15" w:color="auto" w:fill="FFFFFF"/>
              </w:rPr>
            </w:pPr>
            <w:r w:rsidRPr="00C63AE9">
              <w:rPr>
                <w:rFonts w:ascii="ＭＳ ゴシック" w:eastAsia="ＭＳ ゴシック" w:hAnsi="ＭＳ ゴシック" w:hint="eastAsia"/>
                <w:kern w:val="0"/>
                <w:sz w:val="20"/>
                <w:shd w:val="pct15" w:color="auto" w:fill="FFFFFF"/>
              </w:rPr>
              <w:t>[態度</w:t>
            </w:r>
            <w:r w:rsidRPr="00C63AE9">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shd w:val="pct15" w:color="auto" w:fill="FFFFFF"/>
              </w:rPr>
              <mc:AlternateContent>
                <mc:Choice Requires="w16se">
                  <w16se:symEx w16se:font="ＭＳ 明朝" w16se:char="2460"/>
                </mc:Choice>
                <mc:Fallback>
                  <w:t>①</w:t>
                </mc:Fallback>
              </mc:AlternateContent>
            </w:r>
            <w:r w:rsidRPr="00C63AE9">
              <w:rPr>
                <w:rFonts w:ascii="ＭＳ ゴシック" w:eastAsia="ＭＳ ゴシック" w:hAnsi="ＭＳ ゴシック" w:hint="eastAsia"/>
                <w:kern w:val="0"/>
                <w:sz w:val="20"/>
                <w:shd w:val="pct15" w:color="auto" w:fill="FFFFFF"/>
              </w:rPr>
              <w:t>]</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ノートの記述内容や発言内容から、「自分たちの県の地理的環境の概要について、予想や学習計画を立て、</w:t>
            </w:r>
            <w:r>
              <w:rPr>
                <w:rFonts w:hint="eastAsia"/>
                <w:kern w:val="0"/>
                <w:sz w:val="20"/>
              </w:rPr>
              <w:t>学習問題を解決する</w:t>
            </w:r>
            <w:r w:rsidRPr="00317A28">
              <w:rPr>
                <w:rFonts w:hint="eastAsia"/>
                <w:kern w:val="0"/>
                <w:sz w:val="20"/>
              </w:rPr>
              <w:t>見通しをもっているか</w:t>
            </w:r>
            <w:r>
              <w:rPr>
                <w:rFonts w:hAnsi="ＭＳ 明朝" w:hint="eastAsia"/>
                <w:kern w:val="0"/>
                <w:sz w:val="20"/>
              </w:rPr>
              <w:t>」を評価する。</w:t>
            </w:r>
          </w:p>
        </w:tc>
      </w:tr>
      <w:tr w:rsidR="00A40EB9" w:rsidRPr="008E1C59" w:rsidTr="005F2A82">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mc:AlternateContent>
                  <mc:Choice Requires="w16se">
                    <w:rFonts w:ascii="ＭＳ ゴシック" w:eastAsia="ＭＳ ゴシック" w:hAnsi="ＭＳ 明朝" w:hint="eastAsia"/>
                  </mc:Choice>
                  <mc:Fallback>
                    <w:rFonts w:hAnsi="ＭＳ 明朝" w:cs="ＭＳ 明朝" w:hint="eastAsia"/>
                  </mc:Fallback>
                </mc:AlternateContent>
                <w:kern w:val="0"/>
                <w:sz w:val="20"/>
              </w:rPr>
              <mc:AlternateContent>
                <mc:Choice Requires="w16se">
                  <w16se:symEx w16se:font="ＭＳ 明朝" w16se:char="2462"/>
                </mc:Choice>
                <mc:Fallback>
                  <w:t>③</w:t>
                </mc:Fallback>
              </mc:AlternateContent>
            </w:r>
            <w:r>
              <w:rPr>
                <w:rFonts w:ascii="ＭＳ ゴシック" w:eastAsia="ＭＳ ゴシック" w:hAnsi="ＭＳ 明朝" w:hint="eastAsia"/>
                <w:kern w:val="0"/>
                <w:sz w:val="20"/>
              </w:rPr>
              <w:t>宮城県の地形</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2</w:t>
            </w:r>
            <w:r>
              <w:rPr>
                <w:rFonts w:ascii="ＭＳ ゴシック" w:eastAsia="ＭＳ ゴシック" w:hAnsi="ＭＳ 明朝" w:hint="eastAsia"/>
                <w:kern w:val="0"/>
                <w:sz w:val="20"/>
              </w:rPr>
              <w:t>0</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21</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0528" behindDoc="0" locked="0" layoutInCell="1" allowOverlap="1" wp14:anchorId="54B1B5C3" wp14:editId="4096DEC5">
                      <wp:simplePos x="0" y="0"/>
                      <wp:positionH relativeFrom="column">
                        <wp:posOffset>-12700</wp:posOffset>
                      </wp:positionH>
                      <wp:positionV relativeFrom="paragraph">
                        <wp:posOffset>26670</wp:posOffset>
                      </wp:positionV>
                      <wp:extent cx="1113790" cy="1038225"/>
                      <wp:effectExtent l="0" t="0" r="0" b="0"/>
                      <wp:wrapNone/>
                      <wp:docPr id="1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では</w:t>
                                  </w:r>
                                  <w:r w:rsidR="00231EF4">
                                    <w:rPr>
                                      <w:rFonts w:hAnsi="ＭＳ 明朝" w:hint="eastAsia"/>
                                      <w:kern w:val="0"/>
                                      <w:sz w:val="20"/>
                                    </w:rPr>
                                    <w:t>、</w:t>
                                  </w:r>
                                  <w:r>
                                    <w:rPr>
                                      <w:rFonts w:hAnsi="ＭＳ 明朝"/>
                                      <w:kern w:val="0"/>
                                      <w:sz w:val="20"/>
                                    </w:rPr>
                                    <w:t>どのような地形が見られるのでしょうか。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1B5C3" id="Text Box 184" o:spid="_x0000_s1034" type="#_x0000_t202" style="position:absolute;margin-left:-1pt;margin-top:2.1pt;width:87.7pt;height:8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では</w:t>
                            </w:r>
                            <w:r w:rsidR="00231EF4">
                              <w:rPr>
                                <w:rFonts w:hAnsi="ＭＳ 明朝" w:hint="eastAsia"/>
                                <w:kern w:val="0"/>
                                <w:sz w:val="20"/>
                              </w:rPr>
                              <w:t>、</w:t>
                            </w:r>
                            <w:r>
                              <w:rPr>
                                <w:rFonts w:hAnsi="ＭＳ 明朝"/>
                                <w:kern w:val="0"/>
                                <w:sz w:val="20"/>
                              </w:rPr>
                              <w:t>どのような地形が見られるのでしょうか。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382BD4">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○県の衛星写真や写真から県の地形の様子を観察し、気づいたことを発表し合う。</w:t>
            </w:r>
          </w:p>
          <w:p w:rsidR="00A40EB9" w:rsidRDefault="00A40EB9" w:rsidP="00382BD4">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・山地や平野、沼、川などがある。</w:t>
            </w:r>
          </w:p>
          <w:p w:rsidR="00A40EB9" w:rsidRDefault="00A40EB9" w:rsidP="004C66E6">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・まっすぐな海岸と入り組んだ海岸がある。</w:t>
            </w:r>
          </w:p>
          <w:p w:rsidR="00A40EB9" w:rsidRPr="00FB6C72"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○地勢図や断面図を読み取り、県の地形と特色を考え、話し合う。</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sidRPr="00724BF4">
              <w:rPr>
                <w:rFonts w:hAnsi="ＭＳ 明朝" w:hint="eastAsia"/>
                <w:kern w:val="0"/>
                <w:sz w:val="20"/>
              </w:rPr>
              <w:t>・</w:t>
            </w:r>
            <w:r>
              <w:rPr>
                <w:rFonts w:hAnsi="ＭＳ 明朝" w:hint="eastAsia"/>
                <w:kern w:val="0"/>
                <w:sz w:val="20"/>
              </w:rPr>
              <w:t>県の西側に、蔵王山など高い山地がつらなっている。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・県の中央や仙台湾のまわりは、仙台平野など低く平らな土地が広がる。</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7456" behindDoc="0" locked="0" layoutInCell="1" allowOverlap="1" wp14:anchorId="106BF2D9" wp14:editId="18502A7A">
                      <wp:simplePos x="0" y="0"/>
                      <wp:positionH relativeFrom="column">
                        <wp:posOffset>-13970</wp:posOffset>
                      </wp:positionH>
                      <wp:positionV relativeFrom="paragraph">
                        <wp:posOffset>39370</wp:posOffset>
                      </wp:positionV>
                      <wp:extent cx="2502535" cy="676275"/>
                      <wp:effectExtent l="0" t="0" r="12065" b="28575"/>
                      <wp:wrapNone/>
                      <wp:docPr id="1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76275"/>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895CC5">
                                  <w:pPr>
                                    <w:spacing w:line="240" w:lineRule="exact"/>
                                    <w:rPr>
                                      <w:sz w:val="20"/>
                                    </w:rPr>
                                  </w:pPr>
                                  <w:r>
                                    <w:rPr>
                                      <w:rFonts w:hint="eastAsia"/>
                                      <w:sz w:val="20"/>
                                    </w:rPr>
                                    <w:t>宮城県</w:t>
                                  </w:r>
                                  <w:r>
                                    <w:rPr>
                                      <w:sz w:val="20"/>
                                    </w:rPr>
                                    <w:t>の地形は、西</w:t>
                                  </w:r>
                                  <w:r>
                                    <w:rPr>
                                      <w:rFonts w:hint="eastAsia"/>
                                      <w:sz w:val="20"/>
                                    </w:rPr>
                                    <w:t>側</w:t>
                                  </w:r>
                                  <w:r>
                                    <w:rPr>
                                      <w:sz w:val="20"/>
                                    </w:rPr>
                                    <w:t>に</w:t>
                                  </w:r>
                                  <w:r>
                                    <w:rPr>
                                      <w:rFonts w:hint="eastAsia"/>
                                      <w:sz w:val="20"/>
                                    </w:rPr>
                                    <w:t>高い山</w:t>
                                  </w:r>
                                  <w:r>
                                    <w:rPr>
                                      <w:sz w:val="20"/>
                                    </w:rPr>
                                    <w:t>がつらなり、中央</w:t>
                                  </w:r>
                                  <w:r>
                                    <w:rPr>
                                      <w:rFonts w:hint="eastAsia"/>
                                      <w:sz w:val="20"/>
                                    </w:rPr>
                                    <w:t>に</w:t>
                                  </w:r>
                                  <w:r>
                                    <w:rPr>
                                      <w:sz w:val="20"/>
                                    </w:rPr>
                                    <w:t>広く平らな土地が広が</w:t>
                                  </w:r>
                                  <w:r>
                                    <w:rPr>
                                      <w:rFonts w:hint="eastAsia"/>
                                      <w:sz w:val="20"/>
                                    </w:rPr>
                                    <w:t>り</w:t>
                                  </w:r>
                                  <w:r>
                                    <w:rPr>
                                      <w:sz w:val="20"/>
                                    </w:rPr>
                                    <w:t>、東側</w:t>
                                  </w:r>
                                  <w:r>
                                    <w:rPr>
                                      <w:rFonts w:hint="eastAsia"/>
                                      <w:sz w:val="20"/>
                                    </w:rPr>
                                    <w:t>に海</w:t>
                                  </w:r>
                                  <w:r>
                                    <w:rPr>
                                      <w:sz w:val="20"/>
                                    </w:rPr>
                                    <w:t>に面した</w:t>
                                  </w:r>
                                  <w:r>
                                    <w:rPr>
                                      <w:rFonts w:hint="eastAsia"/>
                                      <w:sz w:val="20"/>
                                    </w:rPr>
                                    <w:t>海岸</w:t>
                                  </w:r>
                                  <w:r>
                                    <w:rPr>
                                      <w:sz w:val="20"/>
                                    </w:rPr>
                                    <w:t>がある。</w:t>
                                  </w:r>
                                </w:p>
                                <w:p w:rsidR="00BE710A" w:rsidRDefault="00BE710A" w:rsidP="00895CC5">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2"/>
                                      </mc:Choice>
                                      <mc:Fallback>
                                        <w:t>③</w:t>
                                      </mc:Fallback>
                                    </mc:AlternateContent>
                                  </w:r>
                                </w:p>
                                <w:p w:rsidR="00BE710A" w:rsidRPr="00895CC5" w:rsidRDefault="00BE710A" w:rsidP="00895CC5">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BF2D9" id="Text Box 170" o:spid="_x0000_s1035" type="#_x0000_t202" style="position:absolute;left:0;text-align:left;margin-left:-1.1pt;margin-top:3.1pt;width:197.05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">
                      <v:stroke dashstyle="dash"/>
                      <v:textbox inset="5.85pt,.7pt,5.85pt,.7pt">
                        <w:txbxContent>
                          <w:p w:rsidR="00BE710A" w:rsidRPr="00895CC5" w:rsidRDefault="00BE710A" w:rsidP="00895CC5">
                            <w:pPr>
                              <w:spacing w:line="240" w:lineRule="exact"/>
                              <w:rPr>
                                <w:sz w:val="20"/>
                              </w:rPr>
                            </w:pPr>
                            <w:r>
                              <w:rPr>
                                <w:rFonts w:hint="eastAsia"/>
                                <w:sz w:val="20"/>
                              </w:rPr>
                              <w:t>宮城県</w:t>
                            </w:r>
                            <w:r>
                              <w:rPr>
                                <w:sz w:val="20"/>
                              </w:rPr>
                              <w:t>の地形は、西</w:t>
                            </w:r>
                            <w:r>
                              <w:rPr>
                                <w:rFonts w:hint="eastAsia"/>
                                <w:sz w:val="20"/>
                              </w:rPr>
                              <w:t>側</w:t>
                            </w:r>
                            <w:r>
                              <w:rPr>
                                <w:sz w:val="20"/>
                              </w:rPr>
                              <w:t>に</w:t>
                            </w:r>
                            <w:r>
                              <w:rPr>
                                <w:rFonts w:hint="eastAsia"/>
                                <w:sz w:val="20"/>
                              </w:rPr>
                              <w:t>高い山</w:t>
                            </w:r>
                            <w:r>
                              <w:rPr>
                                <w:sz w:val="20"/>
                              </w:rPr>
                              <w:t>がつらなり、中央</w:t>
                            </w:r>
                            <w:r>
                              <w:rPr>
                                <w:rFonts w:hint="eastAsia"/>
                                <w:sz w:val="20"/>
                              </w:rPr>
                              <w:t>に</w:t>
                            </w:r>
                            <w:r>
                              <w:rPr>
                                <w:sz w:val="20"/>
                              </w:rPr>
                              <w:t>広く平らな土地が広が</w:t>
                            </w:r>
                            <w:r>
                              <w:rPr>
                                <w:rFonts w:hint="eastAsia"/>
                                <w:sz w:val="20"/>
                              </w:rPr>
                              <w:t>り</w:t>
                            </w:r>
                            <w:r>
                              <w:rPr>
                                <w:sz w:val="20"/>
                              </w:rPr>
                              <w:t>、東側</w:t>
                            </w:r>
                            <w:r>
                              <w:rPr>
                                <w:rFonts w:hint="eastAsia"/>
                                <w:sz w:val="20"/>
                              </w:rPr>
                              <w:t>に海</w:t>
                            </w:r>
                            <w:r>
                              <w:rPr>
                                <w:sz w:val="20"/>
                              </w:rPr>
                              <w:t>に面した</w:t>
                            </w:r>
                            <w:r>
                              <w:rPr>
                                <w:rFonts w:hint="eastAsia"/>
                                <w:sz w:val="20"/>
                              </w:rPr>
                              <w:t>海岸</w:t>
                            </w:r>
                            <w:r>
                              <w:rPr>
                                <w:sz w:val="20"/>
                              </w:rPr>
                              <w:t>がある。</w:t>
                            </w:r>
                          </w:p>
                          <w:p w:rsidR="00BE710A" w:rsidRDefault="00BE710A" w:rsidP="00895CC5">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2"/>
                                </mc:Choice>
                                <mc:Fallback>
                                  <w:t>③</w:t>
                                </mc:Fallback>
                              </mc:AlternateContent>
                            </w:r>
                          </w:p>
                          <w:p w:rsidR="00BE710A" w:rsidRPr="00895CC5" w:rsidRDefault="00BE710A" w:rsidP="00895CC5">
                            <w:pPr>
                              <w:spacing w:line="240" w:lineRule="exact"/>
                              <w:jc w:val="right"/>
                              <w:rPr>
                                <w:sz w:val="20"/>
                              </w:rPr>
                            </w:pPr>
                          </w:p>
                        </w:txbxContent>
                      </v:textbox>
                    </v:shape>
                  </w:pict>
                </mc:Fallback>
              </mc:AlternateConten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Pr="006879B6" w:rsidRDefault="00A40EB9" w:rsidP="004C66E6">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◆ことば「地形」を確認し、県内にみられる主な地形を読み取らせたい。</w:t>
            </w:r>
          </w:p>
          <w:p w:rsidR="00A40EB9" w:rsidRPr="00F74F45" w:rsidRDefault="00A40EB9" w:rsidP="002B5A71">
            <w:pPr>
              <w:spacing w:line="240" w:lineRule="exact"/>
              <w:ind w:left="200" w:hangingChars="100" w:hanging="200"/>
              <w:rPr>
                <w:sz w:val="20"/>
              </w:rPr>
            </w:pPr>
            <w:r w:rsidRPr="00326AF8">
              <w:rPr>
                <w:rFonts w:hint="eastAsia"/>
                <w:sz w:val="20"/>
              </w:rPr>
              <w:t>◆</w:t>
            </w:r>
            <w:r>
              <w:rPr>
                <w:rFonts w:hint="eastAsia"/>
                <w:sz w:val="20"/>
              </w:rPr>
              <w:t>「まなび方コーナー」やQRコンテンツ「地勢図を読み取る」を活用し、地勢図の読み取り方をおさえる。地勢図と断面図を比べることで、県内の土地の高さの広がり方に着目させ、特色を捉えさせたい。</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r>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0"/>
                </mc:Choice>
                <mc:Fallback>
                  <w:t>①</w:t>
                </mc:Fallback>
              </mc:AlternateContent>
            </w:r>
            <w:r>
              <w:rPr>
                <w:rFonts w:ascii="ＭＳ ゴシック" w:eastAsia="ＭＳ ゴシック" w:hAnsi="ＭＳ ゴシック" w:hint="eastAsia"/>
                <w:kern w:val="0"/>
                <w:sz w:val="20"/>
              </w:rPr>
              <w:t>]</w:t>
            </w:r>
          </w:p>
          <w:p w:rsidR="00A40EB9" w:rsidRPr="000A0011"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0A0011">
              <w:rPr>
                <w:rFonts w:hAnsi="ＭＳ 明朝" w:hint="eastAsia"/>
                <w:kern w:val="0"/>
                <w:sz w:val="20"/>
              </w:rPr>
              <w:t>から</w:t>
            </w:r>
            <w:r>
              <w:rPr>
                <w:rFonts w:hAnsi="ＭＳ 明朝" w:hint="eastAsia"/>
                <w:kern w:val="0"/>
                <w:sz w:val="20"/>
              </w:rPr>
              <w:t>、</w:t>
            </w:r>
            <w:r w:rsidRPr="000A0011">
              <w:rPr>
                <w:rFonts w:hAnsi="ＭＳ 明朝" w:hint="eastAsia"/>
                <w:kern w:val="0"/>
                <w:sz w:val="20"/>
              </w:rPr>
              <w:t>「必要な情報を集め、読み取り、県全体の地形の様子について理解しているか」を評価する。</w:t>
            </w:r>
          </w:p>
        </w:tc>
      </w:tr>
      <w:tr w:rsidR="00A40EB9" w:rsidRPr="008E1C59" w:rsidTr="005F2A82">
        <w:tblPrEx>
          <w:tblCellMar>
            <w:left w:w="99" w:type="dxa"/>
            <w:right w:w="99" w:type="dxa"/>
          </w:tblCellMar>
        </w:tblPrEx>
        <w:trPr>
          <w:trHeight w:val="3820"/>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mc:AlternateContent>
                  <mc:Choice Requires="w16se">
                    <w:rFonts w:ascii="ＭＳ ゴシック" w:eastAsia="ＭＳ ゴシック" w:hAnsi="ＭＳ 明朝" w:hint="eastAsia"/>
                  </mc:Choice>
                  <mc:Fallback>
                    <w:rFonts w:hAnsi="ＭＳ 明朝" w:cs="ＭＳ 明朝" w:hint="eastAsia"/>
                  </mc:Fallback>
                </mc:AlternateContent>
                <w:kern w:val="0"/>
                <w:sz w:val="20"/>
              </w:rPr>
              <mc:AlternateContent>
                <mc:Choice Requires="w16se">
                  <w16se:symEx w16se:font="ＭＳ 明朝" w16se:char="2463"/>
                </mc:Choice>
                <mc:Fallback>
                  <w:t>④</w:t>
                </mc:Fallback>
              </mc:AlternateContent>
            </w:r>
            <w:r>
              <w:rPr>
                <w:rFonts w:ascii="ＭＳ ゴシック" w:eastAsia="ＭＳ ゴシック" w:hAnsi="ＭＳ 明朝" w:hint="eastAsia"/>
                <w:kern w:val="0"/>
                <w:sz w:val="20"/>
              </w:rPr>
              <w:t>宮城県の土地利用の様子</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22</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2</w:t>
            </w:r>
            <w:r w:rsidR="002D68E0">
              <w:rPr>
                <w:rFonts w:ascii="ＭＳ ゴシック" w:eastAsia="ＭＳ ゴシック" w:hAnsi="ＭＳ 明朝"/>
                <w:kern w:val="0"/>
                <w:sz w:val="20"/>
              </w:rPr>
              <w:t>3</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1552" behindDoc="0" locked="0" layoutInCell="1" allowOverlap="1" wp14:anchorId="567A5446" wp14:editId="2DFFE5FC">
                      <wp:simplePos x="0" y="0"/>
                      <wp:positionH relativeFrom="column">
                        <wp:posOffset>-20320</wp:posOffset>
                      </wp:positionH>
                      <wp:positionV relativeFrom="paragraph">
                        <wp:posOffset>52705</wp:posOffset>
                      </wp:positionV>
                      <wp:extent cx="1113790" cy="1038225"/>
                      <wp:effectExtent l="0" t="0" r="0" b="0"/>
                      <wp:wrapNone/>
                      <wp:docPr id="1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では、</w:t>
                                  </w:r>
                                  <w:r>
                                    <w:rPr>
                                      <w:rFonts w:hAnsi="ＭＳ 明朝" w:hint="eastAsia"/>
                                      <w:kern w:val="0"/>
                                      <w:sz w:val="20"/>
                                    </w:rPr>
                                    <w:t>どのように</w:t>
                                  </w:r>
                                  <w:r>
                                    <w:rPr>
                                      <w:rFonts w:hAnsi="ＭＳ 明朝"/>
                                      <w:kern w:val="0"/>
                                      <w:sz w:val="20"/>
                                    </w:rPr>
                                    <w:t>土地が使われているのでしょうか。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A5446" id="Text Box 185" o:spid="_x0000_s1036" type="#_x0000_t202" style="position:absolute;left:0;text-align:left;margin-left:-1.6pt;margin-top:4.15pt;width:87.7pt;height:8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では、</w:t>
                            </w:r>
                            <w:r>
                              <w:rPr>
                                <w:rFonts w:hAnsi="ＭＳ 明朝" w:hint="eastAsia"/>
                                <w:kern w:val="0"/>
                                <w:sz w:val="20"/>
                              </w:rPr>
                              <w:t>どのように</w:t>
                            </w:r>
                            <w:r>
                              <w:rPr>
                                <w:rFonts w:hAnsi="ＭＳ 明朝"/>
                                <w:kern w:val="0"/>
                                <w:sz w:val="20"/>
                              </w:rPr>
                              <w:t>土地が使われているのでしょうか。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A837E7">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県内の写真や土地利用図などを見て、気づいたことを発表し合う。</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・県内の土地利用は、森林や田、畑が多い</w:t>
            </w:r>
          </w:p>
          <w:p w:rsidR="00A40EB9" w:rsidRPr="00A71358" w:rsidRDefault="00A40EB9" w:rsidP="00A7135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・県内には、市街地や牧場、かじゅ園もある。</w:t>
            </w:r>
          </w:p>
          <w:p w:rsidR="00A40EB9" w:rsidRPr="00FB6C72" w:rsidRDefault="00A40EB9" w:rsidP="00A837E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○地形とのつながりに着目し、県の土地利用の特色を考え、話し合う。</w:t>
            </w:r>
          </w:p>
          <w:p w:rsidR="00A40EB9" w:rsidRDefault="00A40EB9" w:rsidP="00A7135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・県の中央や仙台湾のまわりの低く平らな土地では田や市街地が広がっている</w:t>
            </w:r>
          </w:p>
          <w:p w:rsidR="00A40EB9" w:rsidRPr="00897D13" w:rsidRDefault="00A40EB9" w:rsidP="00A71358">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69504" behindDoc="0" locked="0" layoutInCell="1" allowOverlap="1" wp14:anchorId="2C611219" wp14:editId="23000D58">
                      <wp:simplePos x="0" y="0"/>
                      <wp:positionH relativeFrom="column">
                        <wp:posOffset>20955</wp:posOffset>
                      </wp:positionH>
                      <wp:positionV relativeFrom="paragraph">
                        <wp:posOffset>330835</wp:posOffset>
                      </wp:positionV>
                      <wp:extent cx="2502535" cy="685800"/>
                      <wp:effectExtent l="0" t="0" r="12065" b="19050"/>
                      <wp:wrapNone/>
                      <wp:docPr id="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5800"/>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2B5A71">
                                  <w:pPr>
                                    <w:spacing w:line="240" w:lineRule="exact"/>
                                    <w:rPr>
                                      <w:sz w:val="20"/>
                                    </w:rPr>
                                  </w:pPr>
                                  <w:r>
                                    <w:rPr>
                                      <w:rFonts w:hint="eastAsia"/>
                                      <w:sz w:val="20"/>
                                    </w:rPr>
                                    <w:t>宮城県</w:t>
                                  </w:r>
                                  <w:r>
                                    <w:rPr>
                                      <w:sz w:val="20"/>
                                    </w:rPr>
                                    <w:t>の土地利用は、</w:t>
                                  </w:r>
                                  <w:r>
                                    <w:rPr>
                                      <w:rFonts w:hint="eastAsia"/>
                                      <w:sz w:val="20"/>
                                    </w:rPr>
                                    <w:t>低く</w:t>
                                  </w:r>
                                  <w:r>
                                    <w:rPr>
                                      <w:sz w:val="20"/>
                                    </w:rPr>
                                    <w:t>平らな土地には、</w:t>
                                  </w:r>
                                  <w:r>
                                    <w:rPr>
                                      <w:rFonts w:hint="eastAsia"/>
                                      <w:sz w:val="20"/>
                                    </w:rPr>
                                    <w:t>市街地</w:t>
                                  </w:r>
                                  <w:r>
                                    <w:rPr>
                                      <w:sz w:val="20"/>
                                    </w:rPr>
                                    <w:t>や田が広がり、山地や海岸には森林が多く広がっている。</w:t>
                                  </w:r>
                                </w:p>
                                <w:p w:rsidR="00BE710A" w:rsidRDefault="00BE710A" w:rsidP="002B5A71">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3"/>
                                      </mc:Choice>
                                      <mc:Fallback>
                                        <w:t>④</w:t>
                                      </mc:Fallback>
                                    </mc:AlternateContent>
                                  </w:r>
                                </w:p>
                                <w:p w:rsidR="00BE710A" w:rsidRPr="00895CC5" w:rsidRDefault="00BE710A" w:rsidP="002B5A71">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11219" id="_x0000_s1037" type="#_x0000_t202" style="position:absolute;left:0;text-align:left;margin-left:1.65pt;margin-top:26.05pt;width:197.05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">
                      <v:stroke dashstyle="dash"/>
                      <v:textbox inset="5.85pt,.7pt,5.85pt,.7pt">
                        <w:txbxContent>
                          <w:p w:rsidR="00BE710A" w:rsidRPr="00895CC5" w:rsidRDefault="00BE710A" w:rsidP="002B5A71">
                            <w:pPr>
                              <w:spacing w:line="240" w:lineRule="exact"/>
                              <w:rPr>
                                <w:sz w:val="20"/>
                              </w:rPr>
                            </w:pPr>
                            <w:r>
                              <w:rPr>
                                <w:rFonts w:hint="eastAsia"/>
                                <w:sz w:val="20"/>
                              </w:rPr>
                              <w:t>宮城県</w:t>
                            </w:r>
                            <w:r>
                              <w:rPr>
                                <w:sz w:val="20"/>
                              </w:rPr>
                              <w:t>の土地利用は、</w:t>
                            </w:r>
                            <w:r>
                              <w:rPr>
                                <w:rFonts w:hint="eastAsia"/>
                                <w:sz w:val="20"/>
                              </w:rPr>
                              <w:t>低く</w:t>
                            </w:r>
                            <w:r>
                              <w:rPr>
                                <w:sz w:val="20"/>
                              </w:rPr>
                              <w:t>平らな土地には、</w:t>
                            </w:r>
                            <w:r>
                              <w:rPr>
                                <w:rFonts w:hint="eastAsia"/>
                                <w:sz w:val="20"/>
                              </w:rPr>
                              <w:t>市街地</w:t>
                            </w:r>
                            <w:r>
                              <w:rPr>
                                <w:sz w:val="20"/>
                              </w:rPr>
                              <w:t>や田が広がり、山地や海岸には森林が多く広がっている。</w:t>
                            </w:r>
                          </w:p>
                          <w:p w:rsidR="00BE710A" w:rsidRDefault="00BE710A" w:rsidP="002B5A71">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3"/>
                                </mc:Choice>
                                <mc:Fallback>
                                  <w:t>④</w:t>
                                </mc:Fallback>
                              </mc:AlternateContent>
                            </w:r>
                          </w:p>
                          <w:p w:rsidR="00BE710A" w:rsidRPr="00895CC5" w:rsidRDefault="00BE710A" w:rsidP="002B5A71">
                            <w:pPr>
                              <w:spacing w:line="240" w:lineRule="exact"/>
                              <w:jc w:val="right"/>
                              <w:rPr>
                                <w:sz w:val="20"/>
                              </w:rPr>
                            </w:pPr>
                          </w:p>
                        </w:txbxContent>
                      </v:textbox>
                    </v:shape>
                  </w:pict>
                </mc:Fallback>
              </mc:AlternateContent>
            </w:r>
            <w:r>
              <w:rPr>
                <w:rFonts w:hAnsi="ＭＳ 明朝" w:hint="eastAsia"/>
                <w:kern w:val="0"/>
                <w:sz w:val="20"/>
              </w:rPr>
              <w:t>・山地や海岸は森林が多く、観光にも生かされている。</w:t>
            </w:r>
          </w:p>
        </w:tc>
        <w:tc>
          <w:tcPr>
            <w:tcW w:w="1979" w:type="dxa"/>
            <w:tcBorders>
              <w:top w:val="single" w:sz="4" w:space="0" w:color="auto"/>
              <w:bottom w:val="single" w:sz="4" w:space="0" w:color="auto"/>
            </w:tcBorders>
          </w:tcPr>
          <w:p w:rsidR="00A40EB9" w:rsidRPr="00897D13"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写真を活用し、土地利用図に示される土地利用それぞれについて、イメージしやすくする。</w:t>
            </w:r>
          </w:p>
          <w:p w:rsidR="00A40EB9" w:rsidRPr="00897D13" w:rsidRDefault="00A40EB9" w:rsidP="00203FC8">
            <w:pPr>
              <w:spacing w:line="240" w:lineRule="exact"/>
              <w:ind w:left="200" w:hangingChars="100" w:hanging="200"/>
              <w:rPr>
                <w:kern w:val="0"/>
                <w:sz w:val="20"/>
              </w:rPr>
            </w:pPr>
            <w:r w:rsidRPr="00203FC8">
              <w:rPr>
                <w:rFonts w:hint="eastAsia"/>
                <w:kern w:val="0"/>
                <w:sz w:val="20"/>
              </w:rPr>
              <w:t>◆</w:t>
            </w:r>
            <w:r w:rsidR="00231EF4">
              <w:rPr>
                <w:rFonts w:hint="eastAsia"/>
                <w:kern w:val="0"/>
                <w:sz w:val="20"/>
              </w:rPr>
              <w:t>P.</w:t>
            </w:r>
            <w:r w:rsidR="002D22CE">
              <w:rPr>
                <w:kern w:val="0"/>
                <w:sz w:val="20"/>
              </w:rPr>
              <w:t>21</w:t>
            </w:r>
            <w:r>
              <w:rPr>
                <w:rFonts w:hint="eastAsia"/>
                <w:kern w:val="0"/>
                <w:sz w:val="20"/>
              </w:rPr>
              <w:t>の地勢図と比較しながら、地形とのつながりを考えさせたい。</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w:t>
            </w:r>
            <w:r>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0"/>
                </mc:Choice>
                <mc:Fallback>
                  <w:t>①</w:t>
                </mc:Fallback>
              </mc:AlternateContent>
            </w:r>
            <w:r>
              <w:rPr>
                <w:rFonts w:ascii="ＭＳ ゴシック" w:eastAsia="ＭＳ ゴシック" w:hAnsi="ＭＳ ゴシック" w:hint="eastAsia"/>
                <w:kern w:val="0"/>
                <w:sz w:val="20"/>
              </w:rPr>
              <w:t>]</w:t>
            </w:r>
          </w:p>
          <w:p w:rsidR="00A40EB9" w:rsidRPr="000A0011"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0A0011">
              <w:rPr>
                <w:rFonts w:hAnsi="ＭＳ 明朝" w:hint="eastAsia"/>
                <w:kern w:val="0"/>
                <w:sz w:val="20"/>
              </w:rPr>
              <w:t>から</w:t>
            </w:r>
            <w:r>
              <w:rPr>
                <w:rFonts w:hAnsi="ＭＳ 明朝" w:hint="eastAsia"/>
                <w:kern w:val="0"/>
                <w:sz w:val="20"/>
              </w:rPr>
              <w:t>、</w:t>
            </w:r>
            <w:r w:rsidRPr="000A0011">
              <w:rPr>
                <w:rFonts w:hAnsi="ＭＳ 明朝" w:hint="eastAsia"/>
                <w:kern w:val="0"/>
                <w:sz w:val="20"/>
              </w:rPr>
              <w:t>「県の土地利用の特色を、地形との関係から考え</w:t>
            </w:r>
            <w:r>
              <w:rPr>
                <w:rFonts w:hAnsi="ＭＳ 明朝" w:hint="eastAsia"/>
                <w:kern w:val="0"/>
                <w:sz w:val="20"/>
              </w:rPr>
              <w:t>表現して</w:t>
            </w:r>
            <w:r w:rsidRPr="000A0011">
              <w:rPr>
                <w:rFonts w:hAnsi="ＭＳ 明朝" w:hint="eastAsia"/>
                <w:kern w:val="0"/>
                <w:sz w:val="20"/>
              </w:rPr>
              <w:t>いるか」を評価する。</w:t>
            </w:r>
          </w:p>
        </w:tc>
      </w:tr>
      <w:tr w:rsidR="00A40EB9" w:rsidRPr="008E1C59" w:rsidTr="005F2A82">
        <w:tblPrEx>
          <w:tblCellMar>
            <w:left w:w="99" w:type="dxa"/>
            <w:right w:w="99" w:type="dxa"/>
          </w:tblCellMar>
        </w:tblPrEx>
        <w:trPr>
          <w:trHeight w:val="3818"/>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2B5A71">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C17A10">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4"/>
                </mc:Choice>
                <mc:Fallback>
                  <w:t>⑤</w:t>
                </mc:Fallback>
              </mc:AlternateContent>
            </w:r>
            <w:r>
              <w:rPr>
                <w:rFonts w:ascii="ＭＳ ゴシック" w:eastAsia="ＭＳ ゴシック" w:hAnsi="ＭＳ 明朝" w:hint="eastAsia"/>
                <w:kern w:val="0"/>
                <w:sz w:val="20"/>
              </w:rPr>
              <w:t>宮城県の市や町、村</w:t>
            </w:r>
          </w:p>
          <w:p w:rsidR="00A40EB9" w:rsidRPr="006879B6" w:rsidRDefault="00A40EB9" w:rsidP="00203FC8">
            <w:pPr>
              <w:wordWrap w:val="0"/>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22CE">
              <w:rPr>
                <w:rFonts w:ascii="ＭＳ ゴシック" w:eastAsia="ＭＳ ゴシック" w:hAnsi="ＭＳ 明朝"/>
                <w:kern w:val="0"/>
                <w:sz w:val="20"/>
              </w:rPr>
              <w:t>2</w:t>
            </w:r>
            <w:r w:rsidR="002D68E0">
              <w:rPr>
                <w:rFonts w:ascii="ＭＳ ゴシック" w:eastAsia="ＭＳ ゴシック" w:hAnsi="ＭＳ 明朝"/>
                <w:kern w:val="0"/>
                <w:sz w:val="20"/>
              </w:rPr>
              <w:t>4</w:t>
            </w:r>
            <w:r>
              <w:rPr>
                <w:rFonts w:ascii="ＭＳ ゴシック" w:eastAsia="ＭＳ ゴシック" w:hAnsi="ＭＳ 明朝" w:hint="eastAsia"/>
                <w:kern w:val="0"/>
                <w:sz w:val="20"/>
              </w:rPr>
              <w:t>～</w:t>
            </w:r>
            <w:r w:rsidR="002D22CE">
              <w:rPr>
                <w:rFonts w:ascii="ＭＳ ゴシック" w:eastAsia="ＭＳ ゴシック" w:hAnsi="ＭＳ 明朝"/>
                <w:kern w:val="0"/>
                <w:sz w:val="20"/>
              </w:rPr>
              <w:t>2</w:t>
            </w:r>
            <w:r w:rsidR="002D68E0">
              <w:rPr>
                <w:rFonts w:ascii="ＭＳ ゴシック" w:eastAsia="ＭＳ ゴシック" w:hAnsi="ＭＳ 明朝"/>
                <w:kern w:val="0"/>
                <w:sz w:val="20"/>
              </w:rPr>
              <w:t>5</w:t>
            </w:r>
          </w:p>
          <w:p w:rsidR="00A40EB9" w:rsidRPr="006879B6" w:rsidRDefault="00A40EB9" w:rsidP="002B5A71">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3600" behindDoc="0" locked="0" layoutInCell="1" allowOverlap="1">
                      <wp:simplePos x="0" y="0"/>
                      <wp:positionH relativeFrom="column">
                        <wp:posOffset>-22860</wp:posOffset>
                      </wp:positionH>
                      <wp:positionV relativeFrom="paragraph">
                        <wp:posOffset>81916</wp:posOffset>
                      </wp:positionV>
                      <wp:extent cx="1113790" cy="990600"/>
                      <wp:effectExtent l="0" t="0" r="10160" b="19050"/>
                      <wp:wrapNone/>
                      <wp:docPr id="1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90600"/>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には、どこにどのような</w:t>
                                  </w:r>
                                  <w:r>
                                    <w:rPr>
                                      <w:rFonts w:hAnsi="ＭＳ 明朝" w:hint="eastAsia"/>
                                      <w:kern w:val="0"/>
                                      <w:sz w:val="20"/>
                                    </w:rPr>
                                    <w:t>市</w:t>
                                  </w:r>
                                  <w:r>
                                    <w:rPr>
                                      <w:rFonts w:hAnsi="ＭＳ 明朝"/>
                                      <w:kern w:val="0"/>
                                      <w:sz w:val="20"/>
                                    </w:rPr>
                                    <w:t>や町、村があるのでしょうか。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38" type="#_x0000_t202" style="position:absolute;left:0;text-align:left;margin-left:-1.8pt;margin-top:6.45pt;width:87.7pt;height:7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宮城県</w:t>
                            </w:r>
                            <w:r>
                              <w:rPr>
                                <w:rFonts w:hAnsi="ＭＳ 明朝"/>
                                <w:kern w:val="0"/>
                                <w:sz w:val="20"/>
                              </w:rPr>
                              <w:t>には、どこにどのような</w:t>
                            </w:r>
                            <w:r>
                              <w:rPr>
                                <w:rFonts w:hAnsi="ＭＳ 明朝" w:hint="eastAsia"/>
                                <w:kern w:val="0"/>
                                <w:sz w:val="20"/>
                              </w:rPr>
                              <w:t>市</w:t>
                            </w:r>
                            <w:r>
                              <w:rPr>
                                <w:rFonts w:hAnsi="ＭＳ 明朝"/>
                                <w:kern w:val="0"/>
                                <w:sz w:val="20"/>
                              </w:rPr>
                              <w:t>や町、村があるのでしょうか。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2B5A71">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写真や地図をもとに、自分の住むまちや県内の市町村について気づいたことを発表し合う。</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 xml:space="preserve">　・県庁所在地は仙台市で一番人口が多い。</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 xml:space="preserve">　・観光で有名な市町村もある。</w:t>
            </w:r>
          </w:p>
          <w:p w:rsidR="00A40EB9" w:rsidRDefault="00A40EB9" w:rsidP="002B5A71">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県内の主な市町村の名称、位置、特徴などを調べ発表し合う。</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 xml:space="preserve">　・県の北東にある石巻市は、昔から港が栄えていた。</w:t>
            </w:r>
          </w:p>
          <w:p w:rsidR="00A40EB9" w:rsidRPr="00897D13"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2576" behindDoc="0" locked="0" layoutInCell="1" allowOverlap="1" wp14:anchorId="4C492E1A" wp14:editId="2E7A7356">
                      <wp:simplePos x="0" y="0"/>
                      <wp:positionH relativeFrom="column">
                        <wp:posOffset>-34925</wp:posOffset>
                      </wp:positionH>
                      <wp:positionV relativeFrom="paragraph">
                        <wp:posOffset>280035</wp:posOffset>
                      </wp:positionV>
                      <wp:extent cx="2502535" cy="762000"/>
                      <wp:effectExtent l="0" t="0" r="12065" b="19050"/>
                      <wp:wrapNone/>
                      <wp:docPr id="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620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573888">
                                    <w:rPr>
                                      <w:rFonts w:hint="eastAsia"/>
                                      <w:sz w:val="20"/>
                                    </w:rPr>
                                    <w:t>宮城県は県庁所在地の仙台市を中心に、北部に大崎市、海側に石巻市や気仙沼市、南部に白石市などの多くの市町村からなっている。</w:t>
                                  </w:r>
                                </w:p>
                                <w:p w:rsidR="00BE710A" w:rsidRPr="00895CC5" w:rsidRDefault="00BE710A" w:rsidP="002D22CE">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4"/>
                                      </mc:Choice>
                                      <mc:Fallback>
                                        <w:t>⑤</w:t>
                                      </mc:Fallback>
                                    </mc:AlternateConten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92E1A" id="Text Box 186" o:spid="_x0000_s1039" type="#_x0000_t202" style="position:absolute;left:0;text-align:left;margin-left:-2.75pt;margin-top:22.05pt;width:197.05pt;height:6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">
                      <v:stroke dashstyle="dash"/>
                      <v:textbox inset="5.85pt,.7pt,5.85pt,.7pt">
                        <w:txbxContent>
                          <w:p w:rsidR="00BE710A" w:rsidRDefault="00BE710A" w:rsidP="005F2A82">
                            <w:pPr>
                              <w:spacing w:line="240" w:lineRule="exact"/>
                              <w:rPr>
                                <w:sz w:val="20"/>
                              </w:rPr>
                            </w:pPr>
                            <w:r w:rsidRPr="00573888">
                              <w:rPr>
                                <w:rFonts w:hint="eastAsia"/>
                                <w:sz w:val="20"/>
                              </w:rPr>
                              <w:t>宮城県は県庁所在地の仙台市を中心に、北部に大崎市、海側に石巻市や気仙沼市、南部に白石市などの多くの市町村からなっている。</w:t>
                            </w:r>
                          </w:p>
                          <w:p w:rsidR="00BE710A" w:rsidRPr="00895CC5" w:rsidRDefault="00BE710A" w:rsidP="002D22CE">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4"/>
                                </mc:Choice>
                                <mc:Fallback>
                                  <w:t>⑤</w:t>
                                </mc:Fallback>
                              </mc:AlternateContent>
                            </w:r>
                          </w:p>
                        </w:txbxContent>
                      </v:textbox>
                    </v:shape>
                  </w:pict>
                </mc:Fallback>
              </mc:AlternateContent>
            </w:r>
            <w:r>
              <w:rPr>
                <w:rFonts w:hAnsi="ＭＳ 明朝" w:hint="eastAsia"/>
                <w:kern w:val="0"/>
                <w:sz w:val="20"/>
              </w:rPr>
              <w:t xml:space="preserve">　・白石城のある白石市は、仙台から南へ</w:t>
            </w:r>
            <w:r w:rsidR="002D68E0">
              <w:rPr>
                <w:rFonts w:hAnsi="ＭＳ 明朝" w:hint="eastAsia"/>
                <w:kern w:val="0"/>
                <w:sz w:val="20"/>
              </w:rPr>
              <w:t>4</w:t>
            </w:r>
            <w:r>
              <w:rPr>
                <w:rFonts w:hAnsi="ＭＳ 明朝" w:hint="eastAsia"/>
                <w:kern w:val="0"/>
                <w:sz w:val="20"/>
              </w:rPr>
              <w:t>0㎞くらい離れている。</w:t>
            </w: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行ったことのある市町村を取り上げるなど、市町村という地域の単位を意識づけしたい。</w:t>
            </w: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ここでは、県内の主な都市に着目し、調べさせたいため、人口の多い上位三つの市や県内の地域的バランスのとれた市を選択させたい。</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r>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0"/>
                </mc:Choice>
                <mc:Fallback>
                  <w:t>①</w:t>
                </mc:Fallback>
              </mc:AlternateContent>
            </w:r>
            <w:r>
              <w:rPr>
                <w:rFonts w:ascii="ＭＳ ゴシック" w:eastAsia="ＭＳ ゴシック" w:hAnsi="ＭＳ ゴシック" w:hint="eastAsia"/>
                <w:kern w:val="0"/>
                <w:sz w:val="20"/>
              </w:rPr>
              <w:t>]</w:t>
            </w:r>
          </w:p>
          <w:p w:rsidR="00A40EB9" w:rsidRPr="000A0011"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0A0011">
              <w:rPr>
                <w:rFonts w:hAnsi="ＭＳ 明朝" w:hint="eastAsia"/>
                <w:kern w:val="0"/>
                <w:sz w:val="20"/>
              </w:rPr>
              <w:t>から</w:t>
            </w:r>
            <w:r>
              <w:rPr>
                <w:rFonts w:hAnsi="ＭＳ 明朝" w:hint="eastAsia"/>
                <w:kern w:val="0"/>
                <w:sz w:val="20"/>
              </w:rPr>
              <w:t>、</w:t>
            </w:r>
            <w:r w:rsidRPr="000A0011">
              <w:rPr>
                <w:rFonts w:hAnsi="ＭＳ 明朝" w:hint="eastAsia"/>
                <w:kern w:val="0"/>
                <w:sz w:val="20"/>
              </w:rPr>
              <w:t>「必要な情報を集め</w:t>
            </w:r>
            <w:r>
              <w:rPr>
                <w:rFonts w:hAnsi="ＭＳ 明朝" w:hint="eastAsia"/>
                <w:kern w:val="0"/>
                <w:sz w:val="20"/>
              </w:rPr>
              <w:t>、</w:t>
            </w:r>
            <w:r w:rsidRPr="000A0011">
              <w:rPr>
                <w:rFonts w:hAnsi="ＭＳ 明朝" w:hint="eastAsia"/>
                <w:kern w:val="0"/>
                <w:sz w:val="20"/>
              </w:rPr>
              <w:t>読み取り</w:t>
            </w:r>
            <w:r>
              <w:rPr>
                <w:rFonts w:hAnsi="ＭＳ 明朝" w:hint="eastAsia"/>
                <w:kern w:val="0"/>
                <w:sz w:val="20"/>
              </w:rPr>
              <w:t>、</w:t>
            </w:r>
            <w:r w:rsidRPr="000A0011">
              <w:rPr>
                <w:rFonts w:hAnsi="ＭＳ 明朝" w:hint="eastAsia"/>
                <w:kern w:val="0"/>
                <w:sz w:val="20"/>
              </w:rPr>
              <w:t>県内の市町村や主な都市の位置について理解しているか」を評価する。</w:t>
            </w:r>
          </w:p>
        </w:tc>
      </w:tr>
      <w:tr w:rsidR="00A40EB9" w:rsidRPr="008E1C59" w:rsidTr="005F2A82">
        <w:tblPrEx>
          <w:tblCellMar>
            <w:left w:w="99" w:type="dxa"/>
            <w:right w:w="99" w:type="dxa"/>
          </w:tblCellMar>
        </w:tblPrEx>
        <w:trPr>
          <w:trHeight w:val="2931"/>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C17A10" w:rsidRDefault="00A40EB9" w:rsidP="007B22C3">
            <w:pPr>
              <w:autoSpaceDE w:val="0"/>
              <w:autoSpaceDN w:val="0"/>
              <w:adjustRightInd w:val="0"/>
              <w:spacing w:line="240" w:lineRule="exact"/>
              <w:ind w:left="200" w:hangingChars="100" w:hanging="200"/>
              <w:jc w:val="left"/>
              <w:rPr>
                <w:rFonts w:ascii="ＭＳ ゴシック" w:eastAsia="ＭＳ ゴシック" w:hAnsi="ＭＳ ゴシック"/>
                <w:kern w:val="0"/>
                <w:sz w:val="20"/>
              </w:rPr>
            </w:pPr>
            <w:r w:rsidRPr="00C17A10">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5"/>
                </mc:Choice>
                <mc:Fallback>
                  <w:t>⑥</w:t>
                </mc:Fallback>
              </mc:AlternateContent>
            </w:r>
            <w:r w:rsidRPr="00C17A10">
              <w:rPr>
                <w:rFonts w:ascii="ＭＳ ゴシック" w:eastAsia="ＭＳ ゴシック" w:hAnsi="ＭＳ ゴシック" w:hint="eastAsia"/>
                <w:kern w:val="0"/>
                <w:sz w:val="20"/>
              </w:rPr>
              <w:t>宮城県の交通の広がり</w:t>
            </w:r>
          </w:p>
          <w:p w:rsidR="00A40EB9" w:rsidRPr="006879B6" w:rsidRDefault="00A40EB9" w:rsidP="007B22C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2</w:t>
            </w:r>
            <w:r w:rsidR="002D68E0">
              <w:rPr>
                <w:rFonts w:ascii="ＭＳ ゴシック" w:eastAsia="ＭＳ ゴシック" w:hAnsi="ＭＳ 明朝" w:hint="eastAsia"/>
                <w:kern w:val="0"/>
                <w:sz w:val="20"/>
              </w:rPr>
              <w:t>6</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2</w:t>
            </w:r>
            <w:r w:rsidR="002D68E0">
              <w:rPr>
                <w:rFonts w:ascii="ＭＳ ゴシック" w:eastAsia="ＭＳ ゴシック" w:hAnsi="ＭＳ 明朝" w:hint="eastAsia"/>
                <w:kern w:val="0"/>
                <w:sz w:val="20"/>
              </w:rPr>
              <w:t>7</w:t>
            </w:r>
          </w:p>
          <w:p w:rsidR="00A40EB9" w:rsidRDefault="00A40EB9"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5648" behindDoc="0" locked="0" layoutInCell="1" allowOverlap="1">
                      <wp:simplePos x="0" y="0"/>
                      <wp:positionH relativeFrom="column">
                        <wp:posOffset>-27093</wp:posOffset>
                      </wp:positionH>
                      <wp:positionV relativeFrom="paragraph">
                        <wp:posOffset>62018</wp:posOffset>
                      </wp:positionV>
                      <wp:extent cx="1113790" cy="944034"/>
                      <wp:effectExtent l="0" t="0" r="10160" b="27940"/>
                      <wp:wrapNone/>
                      <wp:docPr id="8"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44034"/>
                              </a:xfrm>
                              <a:prstGeom prst="rect">
                                <a:avLst/>
                              </a:prstGeom>
                              <a:solidFill>
                                <a:srgbClr val="FFFFFF"/>
                              </a:solidFill>
                              <a:ln w="9525">
                                <a:solidFill>
                                  <a:srgbClr val="000000"/>
                                </a:solidFill>
                                <a:miter lim="800000"/>
                                <a:headEnd/>
                                <a:tailEnd/>
                              </a:ln>
                            </wps:spPr>
                            <wps:txbx>
                              <w:txbxContent>
                                <w:p w:rsidR="00BE710A" w:rsidRDefault="00BE710A" w:rsidP="00430D45">
                                  <w:pPr>
                                    <w:ind w:firstLineChars="100" w:firstLine="200"/>
                                    <w:rPr>
                                      <w:rFonts w:hAnsi="ＭＳ 明朝"/>
                                      <w:kern w:val="0"/>
                                      <w:sz w:val="20"/>
                                    </w:rPr>
                                  </w:pPr>
                                  <w:r>
                                    <w:rPr>
                                      <w:rFonts w:hAnsi="ＭＳ 明朝" w:hint="eastAsia"/>
                                      <w:kern w:val="0"/>
                                      <w:sz w:val="20"/>
                                    </w:rPr>
                                    <w:t>宮城県</w:t>
                                  </w:r>
                                  <w:r>
                                    <w:rPr>
                                      <w:rFonts w:hAnsi="ＭＳ 明朝"/>
                                      <w:kern w:val="0"/>
                                      <w:sz w:val="20"/>
                                    </w:rPr>
                                    <w:t>の</w:t>
                                  </w:r>
                                  <w:r>
                                    <w:rPr>
                                      <w:rFonts w:hAnsi="ＭＳ 明朝" w:hint="eastAsia"/>
                                      <w:kern w:val="0"/>
                                      <w:sz w:val="20"/>
                                    </w:rPr>
                                    <w:t>交通</w:t>
                                  </w:r>
                                  <w:r>
                                    <w:rPr>
                                      <w:rFonts w:hAnsi="ＭＳ 明朝"/>
                                      <w:kern w:val="0"/>
                                      <w:sz w:val="20"/>
                                    </w:rPr>
                                    <w:t>は</w:t>
                                  </w:r>
                                  <w:r>
                                    <w:rPr>
                                      <w:rFonts w:hAnsi="ＭＳ 明朝" w:hint="eastAsia"/>
                                      <w:kern w:val="0"/>
                                      <w:sz w:val="20"/>
                                    </w:rPr>
                                    <w:t>、</w:t>
                                  </w:r>
                                  <w:r>
                                    <w:rPr>
                                      <w:rFonts w:hAnsi="ＭＳ 明朝"/>
                                      <w:kern w:val="0"/>
                                      <w:sz w:val="20"/>
                                    </w:rPr>
                                    <w:t>どのように広がっている</w:t>
                                  </w:r>
                                  <w:r>
                                    <w:rPr>
                                      <w:rFonts w:hAnsi="ＭＳ 明朝" w:hint="eastAsia"/>
                                      <w:kern w:val="0"/>
                                      <w:sz w:val="20"/>
                                    </w:rPr>
                                    <w:t>の</w:t>
                                  </w:r>
                                  <w:r>
                                    <w:rPr>
                                      <w:rFonts w:hAnsi="ＭＳ 明朝"/>
                                      <w:kern w:val="0"/>
                                      <w:sz w:val="20"/>
                                    </w:rPr>
                                    <w:t>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40" type="#_x0000_t202" style="position:absolute;left:0;text-align:left;margin-left:-2.15pt;margin-top:4.9pt;width:87.7pt;height:7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">
                      <v:textbox inset="5.85pt,.7pt,5.85pt,.7pt">
                        <w:txbxContent>
                          <w:p w:rsidR="00BE710A" w:rsidRDefault="00BE710A" w:rsidP="00430D45">
                            <w:pPr>
                              <w:ind w:firstLineChars="100" w:firstLine="200"/>
                              <w:rPr>
                                <w:rFonts w:hAnsi="ＭＳ 明朝"/>
                                <w:kern w:val="0"/>
                                <w:sz w:val="20"/>
                              </w:rPr>
                            </w:pPr>
                            <w:r>
                              <w:rPr>
                                <w:rFonts w:hAnsi="ＭＳ 明朝" w:hint="eastAsia"/>
                                <w:kern w:val="0"/>
                                <w:sz w:val="20"/>
                              </w:rPr>
                              <w:t>宮城県</w:t>
                            </w:r>
                            <w:r>
                              <w:rPr>
                                <w:rFonts w:hAnsi="ＭＳ 明朝"/>
                                <w:kern w:val="0"/>
                                <w:sz w:val="20"/>
                              </w:rPr>
                              <w:t>の</w:t>
                            </w:r>
                            <w:r>
                              <w:rPr>
                                <w:rFonts w:hAnsi="ＭＳ 明朝" w:hint="eastAsia"/>
                                <w:kern w:val="0"/>
                                <w:sz w:val="20"/>
                              </w:rPr>
                              <w:t>交通</w:t>
                            </w:r>
                            <w:r>
                              <w:rPr>
                                <w:rFonts w:hAnsi="ＭＳ 明朝"/>
                                <w:kern w:val="0"/>
                                <w:sz w:val="20"/>
                              </w:rPr>
                              <w:t>は</w:t>
                            </w:r>
                            <w:r>
                              <w:rPr>
                                <w:rFonts w:hAnsi="ＭＳ 明朝" w:hint="eastAsia"/>
                                <w:kern w:val="0"/>
                                <w:sz w:val="20"/>
                              </w:rPr>
                              <w:t>、</w:t>
                            </w:r>
                            <w:r>
                              <w:rPr>
                                <w:rFonts w:hAnsi="ＭＳ 明朝"/>
                                <w:kern w:val="0"/>
                                <w:sz w:val="20"/>
                              </w:rPr>
                              <w:t>どのように広がっている</w:t>
                            </w:r>
                            <w:r>
                              <w:rPr>
                                <w:rFonts w:hAnsi="ＭＳ 明朝" w:hint="eastAsia"/>
                                <w:kern w:val="0"/>
                                <w:sz w:val="20"/>
                              </w:rPr>
                              <w:t>の</w:t>
                            </w:r>
                            <w:r>
                              <w:rPr>
                                <w:rFonts w:hAnsi="ＭＳ 明朝"/>
                                <w:kern w:val="0"/>
                                <w:sz w:val="20"/>
                              </w:rPr>
                              <w:t>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37443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県内の交通機関を調べ、発表しあう。</w:t>
            </w:r>
          </w:p>
          <w:p w:rsidR="00A40EB9" w:rsidRDefault="00A40EB9" w:rsidP="005F2A82">
            <w:pPr>
              <w:autoSpaceDE w:val="0"/>
              <w:autoSpaceDN w:val="0"/>
              <w:adjustRightInd w:val="0"/>
              <w:spacing w:line="240" w:lineRule="exact"/>
              <w:jc w:val="left"/>
              <w:rPr>
                <w:rFonts w:hAnsi="ＭＳ 明朝"/>
                <w:kern w:val="0"/>
                <w:sz w:val="20"/>
              </w:rPr>
            </w:pPr>
            <w:r>
              <w:rPr>
                <w:rFonts w:hAnsi="ＭＳ 明朝" w:hint="eastAsia"/>
                <w:kern w:val="0"/>
                <w:sz w:val="20"/>
              </w:rPr>
              <w:t xml:space="preserve">・東北新幹線　・東北本線　</w:t>
            </w:r>
          </w:p>
          <w:p w:rsidR="00A40EB9" w:rsidRDefault="00A40EB9" w:rsidP="005F2A82">
            <w:pPr>
              <w:autoSpaceDE w:val="0"/>
              <w:autoSpaceDN w:val="0"/>
              <w:adjustRightInd w:val="0"/>
              <w:spacing w:line="240" w:lineRule="exact"/>
              <w:rPr>
                <w:rFonts w:hAnsi="ＭＳ 明朝"/>
                <w:kern w:val="0"/>
                <w:sz w:val="20"/>
              </w:rPr>
            </w:pPr>
            <w:r>
              <w:rPr>
                <w:rFonts w:hAnsi="ＭＳ 明朝" w:hint="eastAsia"/>
                <w:kern w:val="0"/>
                <w:sz w:val="20"/>
              </w:rPr>
              <w:t>・東北自動車道　・仙台空港　・仙台塩釜港</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〇宮城県の交通の広がり方について、考え話し合う。</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・多くの交通路が仙台市や県内の主な都市に集まっている。</w:t>
            </w:r>
          </w:p>
          <w:p w:rsidR="00A40EB9" w:rsidRPr="00243C7F"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4624" behindDoc="0" locked="0" layoutInCell="1" allowOverlap="1" wp14:anchorId="7D6D3F25" wp14:editId="631C6460">
                      <wp:simplePos x="0" y="0"/>
                      <wp:positionH relativeFrom="column">
                        <wp:posOffset>-10795</wp:posOffset>
                      </wp:positionH>
                      <wp:positionV relativeFrom="paragraph">
                        <wp:posOffset>146685</wp:posOffset>
                      </wp:positionV>
                      <wp:extent cx="2502535" cy="622300"/>
                      <wp:effectExtent l="0" t="0" r="12065" b="25400"/>
                      <wp:wrapNone/>
                      <wp:docPr id="7"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22300"/>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7B22C3">
                                  <w:pPr>
                                    <w:spacing w:line="240" w:lineRule="exact"/>
                                    <w:rPr>
                                      <w:sz w:val="20"/>
                                    </w:rPr>
                                  </w:pPr>
                                  <w:r w:rsidRPr="00374433">
                                    <w:rPr>
                                      <w:rFonts w:hint="eastAsia"/>
                                      <w:sz w:val="20"/>
                                    </w:rPr>
                                    <w:t>宮城県には、平地や海沿いに、新幹線や高速道路、空港や港が多くあり、都市を中心に交通が発達している。</w:t>
                                  </w:r>
                                </w:p>
                                <w:p w:rsidR="00BE710A" w:rsidRPr="00895CC5" w:rsidRDefault="00BE710A" w:rsidP="007B22C3">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5"/>
                                      </mc:Choice>
                                      <mc:Fallback>
                                        <w:t>⑥</w:t>
                                      </mc:Fallback>
                                    </mc:AlternateConten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D3F25" id="Text Box 189" o:spid="_x0000_s1041" type="#_x0000_t202" style="position:absolute;left:0;text-align:left;margin-left:-.85pt;margin-top:11.55pt;width:197.05pt;height:4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">
                      <v:stroke dashstyle="dash"/>
                      <v:textbox inset="5.85pt,.7pt,5.85pt,.7pt">
                        <w:txbxContent>
                          <w:p w:rsidR="00BE710A" w:rsidRPr="00895CC5" w:rsidRDefault="00BE710A" w:rsidP="007B22C3">
                            <w:pPr>
                              <w:spacing w:line="240" w:lineRule="exact"/>
                              <w:rPr>
                                <w:sz w:val="20"/>
                              </w:rPr>
                            </w:pPr>
                            <w:r w:rsidRPr="00374433">
                              <w:rPr>
                                <w:rFonts w:hint="eastAsia"/>
                                <w:sz w:val="20"/>
                              </w:rPr>
                              <w:t>宮城県には、平地や海沿いに、新幹線や高速道路、空港や港が多くあり、都市を中心に交通が発達している。</w:t>
                            </w:r>
                          </w:p>
                          <w:p w:rsidR="00BE710A" w:rsidRPr="00895CC5" w:rsidRDefault="00BE710A" w:rsidP="007B22C3">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5"/>
                                </mc:Choice>
                                <mc:Fallback>
                                  <w:t>⑥</w:t>
                                </mc:Fallback>
                              </mc:AlternateContent>
                            </w:r>
                          </w:p>
                        </w:txbxContent>
                      </v:textbox>
                    </v:shape>
                  </w:pict>
                </mc:Fallback>
              </mc:AlternateContent>
            </w:r>
            <w:r>
              <w:rPr>
                <w:rFonts w:hAnsi="ＭＳ 明朝" w:hint="eastAsia"/>
                <w:kern w:val="0"/>
                <w:sz w:val="20"/>
              </w:rPr>
              <w:t>・遠くの地域や外国ともつながっている。</w:t>
            </w:r>
          </w:p>
        </w:tc>
        <w:tc>
          <w:tcPr>
            <w:tcW w:w="1979" w:type="dxa"/>
            <w:tcBorders>
              <w:top w:val="single" w:sz="4" w:space="0" w:color="auto"/>
              <w:bottom w:val="single" w:sz="4" w:space="0" w:color="auto"/>
            </w:tcBorders>
          </w:tcPr>
          <w:p w:rsidR="00A40EB9" w:rsidRPr="000C3EC2" w:rsidRDefault="00A40EB9" w:rsidP="000C3EC2">
            <w:pPr>
              <w:spacing w:line="240" w:lineRule="exact"/>
              <w:ind w:left="200" w:hangingChars="100" w:hanging="200"/>
              <w:rPr>
                <w:kern w:val="0"/>
                <w:sz w:val="20"/>
              </w:rPr>
            </w:pPr>
            <w:r>
              <w:rPr>
                <w:rFonts w:hint="eastAsia"/>
                <w:kern w:val="0"/>
                <w:sz w:val="20"/>
              </w:rPr>
              <w:t>◆</w:t>
            </w:r>
            <w:r w:rsidRPr="000C3EC2">
              <w:rPr>
                <w:rFonts w:hint="eastAsia"/>
                <w:kern w:val="0"/>
                <w:sz w:val="20"/>
              </w:rPr>
              <w:t>それぞれの交通は</w:t>
            </w:r>
            <w:r>
              <w:rPr>
                <w:rFonts w:hint="eastAsia"/>
                <w:kern w:val="0"/>
                <w:sz w:val="20"/>
              </w:rPr>
              <w:t>、どことどこを結んでいるのか、地図帳などを活用して調べさせたい</w:t>
            </w:r>
            <w:r w:rsidRPr="000C3EC2">
              <w:rPr>
                <w:rFonts w:hint="eastAsia"/>
                <w:kern w:val="0"/>
                <w:sz w:val="20"/>
              </w:rPr>
              <w:t>。</w:t>
            </w:r>
          </w:p>
          <w:p w:rsidR="00A40EB9" w:rsidRDefault="00A40EB9" w:rsidP="005F2A82">
            <w:pPr>
              <w:spacing w:line="240" w:lineRule="exact"/>
              <w:ind w:left="200" w:hangingChars="100" w:hanging="200"/>
              <w:rPr>
                <w:kern w:val="0"/>
                <w:sz w:val="20"/>
              </w:rPr>
            </w:pPr>
            <w:r w:rsidRPr="000C3EC2">
              <w:rPr>
                <w:rFonts w:hint="eastAsia"/>
                <w:kern w:val="0"/>
                <w:sz w:val="20"/>
              </w:rPr>
              <w:t>◆</w:t>
            </w:r>
            <w:r>
              <w:rPr>
                <w:rFonts w:hint="eastAsia"/>
                <w:kern w:val="0"/>
                <w:sz w:val="20"/>
              </w:rPr>
              <w:t>県内の交通路と主な都市との関係を考えさせる</w:t>
            </w:r>
            <w:r w:rsidRPr="000C3EC2">
              <w:rPr>
                <w:rFonts w:hint="eastAsia"/>
                <w:kern w:val="0"/>
                <w:sz w:val="20"/>
              </w:rPr>
              <w:t>。</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r>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0"/>
                </mc:Choice>
                <mc:Fallback>
                  <w:t>①</w:t>
                </mc:Fallback>
              </mc:AlternateContent>
            </w:r>
            <w:r>
              <w:rPr>
                <w:rFonts w:ascii="ＭＳ ゴシック" w:eastAsia="ＭＳ ゴシック" w:hAnsi="ＭＳ ゴシック" w:hint="eastAsia"/>
                <w:kern w:val="0"/>
                <w:sz w:val="20"/>
              </w:rPr>
              <w:t>]</w:t>
            </w:r>
          </w:p>
          <w:p w:rsidR="00A40EB9" w:rsidRPr="000A0011" w:rsidRDefault="00A40EB9" w:rsidP="005F2A82">
            <w:pPr>
              <w:spacing w:line="240" w:lineRule="exact"/>
              <w:ind w:right="-132"/>
              <w:jc w:val="left"/>
              <w:rPr>
                <w:rFonts w:hAnsi="ＭＳ 明朝"/>
                <w:kern w:val="0"/>
                <w:sz w:val="20"/>
              </w:rPr>
            </w:pPr>
            <w:r>
              <w:rPr>
                <w:rFonts w:hAnsi="ＭＳ 明朝" w:hint="eastAsia"/>
                <w:kern w:val="0"/>
                <w:sz w:val="20"/>
              </w:rPr>
              <w:t>ノートの記述内容や発言内容から、「必要な情報を集め、読み取り、県の交通網の広がり</w:t>
            </w:r>
            <w:r w:rsidRPr="000A0011">
              <w:rPr>
                <w:rFonts w:hAnsi="ＭＳ 明朝" w:hint="eastAsia"/>
                <w:kern w:val="0"/>
                <w:sz w:val="20"/>
              </w:rPr>
              <w:t>について理解しているか」を評価する。</w:t>
            </w:r>
          </w:p>
        </w:tc>
      </w:tr>
      <w:tr w:rsidR="00A40EB9" w:rsidRPr="008E1C59" w:rsidTr="002D22CE">
        <w:tblPrEx>
          <w:tblCellMar>
            <w:left w:w="99" w:type="dxa"/>
            <w:right w:w="99" w:type="dxa"/>
          </w:tblCellMar>
        </w:tblPrEx>
        <w:trPr>
          <w:trHeight w:val="2973"/>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231EF4" w:rsidRDefault="00A40EB9" w:rsidP="00231EF4">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mc:AlternateContent>
                  <mc:Choice Requires="w16se">
                    <w:rFonts w:ascii="ＭＳ ゴシック" w:eastAsia="ＭＳ ゴシック" w:hAnsi="ＭＳ 明朝" w:hint="eastAsia"/>
                  </mc:Choice>
                  <mc:Fallback>
                    <w:rFonts w:hAnsi="ＭＳ 明朝" w:cs="ＭＳ 明朝" w:hint="eastAsia"/>
                  </mc:Fallback>
                </mc:AlternateContent>
                <w:kern w:val="0"/>
                <w:sz w:val="20"/>
              </w:rPr>
              <mc:AlternateContent>
                <mc:Choice Requires="w16se">
                  <w16se:symEx w16se:font="ＭＳ 明朝" w16se:char="2466"/>
                </mc:Choice>
                <mc:Fallback>
                  <w:t>⑦</w:t>
                </mc:Fallback>
              </mc:AlternateContent>
            </w:r>
            <w:r>
              <w:rPr>
                <w:rFonts w:ascii="ＭＳ ゴシック" w:eastAsia="ＭＳ ゴシック" w:hAnsi="ＭＳ 明朝" w:hint="eastAsia"/>
                <w:kern w:val="0"/>
                <w:sz w:val="20"/>
              </w:rPr>
              <w:t>宮城県の主な産業</w:t>
            </w:r>
            <w:r>
              <w:rPr>
                <w:rFonts w:ascii="ＭＳ ゴシック" w:eastAsia="ＭＳ ゴシック" w:hAnsi="ＭＳ 明朝"/>
                <w:kern w:val="0"/>
                <w:sz w:val="20"/>
              </w:rPr>
              <w:tab/>
            </w:r>
            <w:r>
              <w:rPr>
                <w:rFonts w:ascii="ＭＳ ゴシック" w:eastAsia="ＭＳ ゴシック" w:hAnsi="ＭＳ 明朝" w:hint="eastAsia"/>
                <w:kern w:val="0"/>
                <w:sz w:val="20"/>
              </w:rPr>
              <w:t xml:space="preserve">　</w:t>
            </w:r>
          </w:p>
          <w:p w:rsidR="00A40EB9" w:rsidRPr="00231EF4" w:rsidRDefault="00231EF4" w:rsidP="00231EF4">
            <w:pPr>
              <w:tabs>
                <w:tab w:val="right" w:pos="1601"/>
              </w:tabs>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7696" behindDoc="0" locked="0" layoutInCell="1" allowOverlap="1" wp14:anchorId="5343B37B" wp14:editId="67495225">
                      <wp:simplePos x="0" y="0"/>
                      <wp:positionH relativeFrom="column">
                        <wp:posOffset>-31115</wp:posOffset>
                      </wp:positionH>
                      <wp:positionV relativeFrom="paragraph">
                        <wp:posOffset>172720</wp:posOffset>
                      </wp:positionV>
                      <wp:extent cx="1113790" cy="965200"/>
                      <wp:effectExtent l="0" t="0" r="10160" b="25400"/>
                      <wp:wrapNone/>
                      <wp:docPr id="6"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65200"/>
                              </a:xfrm>
                              <a:prstGeom prst="rect">
                                <a:avLst/>
                              </a:prstGeom>
                              <a:solidFill>
                                <a:srgbClr val="FFFFFF"/>
                              </a:solidFill>
                              <a:ln w="9525">
                                <a:solidFill>
                                  <a:srgbClr val="000000"/>
                                </a:solidFill>
                                <a:miter lim="800000"/>
                                <a:headEnd/>
                                <a:tailEnd/>
                              </a:ln>
                            </wps:spPr>
                            <wps:txbx>
                              <w:txbxContent>
                                <w:p w:rsidR="00BE710A" w:rsidRDefault="00BE710A" w:rsidP="007B22C3">
                                  <w:pPr>
                                    <w:ind w:firstLineChars="100" w:firstLine="200"/>
                                    <w:rPr>
                                      <w:rFonts w:hAnsi="ＭＳ 明朝"/>
                                      <w:kern w:val="0"/>
                                      <w:sz w:val="20"/>
                                    </w:rPr>
                                  </w:pPr>
                                  <w:r>
                                    <w:rPr>
                                      <w:rFonts w:hAnsi="ＭＳ 明朝" w:hint="eastAsia"/>
                                      <w:kern w:val="0"/>
                                      <w:sz w:val="20"/>
                                    </w:rPr>
                                    <w:t>宮城県</w:t>
                                  </w:r>
                                  <w:r>
                                    <w:rPr>
                                      <w:rFonts w:hAnsi="ＭＳ 明朝"/>
                                      <w:kern w:val="0"/>
                                      <w:sz w:val="20"/>
                                    </w:rPr>
                                    <w:t>には、どのあたりにどのような産業があるのでしょうか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3B37B" id="Text Box 192" o:spid="_x0000_s1042" type="#_x0000_t202" style="position:absolute;left:0;text-align:left;margin-left:-2.45pt;margin-top:13.6pt;width:87.7pt;height: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">
                      <v:textbox inset="5.85pt,.7pt,5.85pt,.7pt">
                        <w:txbxContent>
                          <w:p w:rsidR="00BE710A" w:rsidRDefault="00BE710A" w:rsidP="007B22C3">
                            <w:pPr>
                              <w:ind w:firstLineChars="100" w:firstLine="200"/>
                              <w:rPr>
                                <w:rFonts w:hAnsi="ＭＳ 明朝"/>
                                <w:kern w:val="0"/>
                                <w:sz w:val="20"/>
                              </w:rPr>
                            </w:pPr>
                            <w:r>
                              <w:rPr>
                                <w:rFonts w:hAnsi="ＭＳ 明朝" w:hint="eastAsia"/>
                                <w:kern w:val="0"/>
                                <w:sz w:val="20"/>
                              </w:rPr>
                              <w:t>宮城県</w:t>
                            </w:r>
                            <w:r>
                              <w:rPr>
                                <w:rFonts w:hAnsi="ＭＳ 明朝"/>
                                <w:kern w:val="0"/>
                                <w:sz w:val="20"/>
                              </w:rPr>
                              <w:t>には、どのあたりにどのような産業があるのでしょうか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2</w:t>
            </w:r>
            <w:r w:rsidR="002D68E0">
              <w:rPr>
                <w:rFonts w:ascii="ＭＳ ゴシック" w:eastAsia="ＭＳ ゴシック" w:hAnsi="ＭＳ 明朝" w:hint="eastAsia"/>
                <w:kern w:val="0"/>
                <w:sz w:val="20"/>
              </w:rPr>
              <w:t>8</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2</w:t>
            </w:r>
            <w:r w:rsidR="002D68E0">
              <w:rPr>
                <w:rFonts w:ascii="ＭＳ ゴシック" w:eastAsia="ＭＳ ゴシック" w:hAnsi="ＭＳ 明朝" w:hint="eastAsia"/>
                <w:kern w:val="0"/>
                <w:sz w:val="20"/>
              </w:rPr>
              <w:t>9</w:t>
            </w:r>
          </w:p>
        </w:tc>
        <w:tc>
          <w:tcPr>
            <w:tcW w:w="4141" w:type="dxa"/>
            <w:tcBorders>
              <w:top w:val="single" w:sz="4" w:space="0" w:color="auto"/>
              <w:left w:val="nil"/>
              <w:bottom w:val="single" w:sz="4" w:space="0" w:color="auto"/>
            </w:tcBorders>
          </w:tcPr>
          <w:p w:rsidR="00A40EB9" w:rsidRDefault="00A40EB9" w:rsidP="00272121">
            <w:pPr>
              <w:autoSpaceDE w:val="0"/>
              <w:autoSpaceDN w:val="0"/>
              <w:adjustRightInd w:val="0"/>
              <w:spacing w:line="240" w:lineRule="exact"/>
              <w:ind w:left="210" w:hanging="210"/>
              <w:rPr>
                <w:rFonts w:hAnsi="ＭＳ 明朝"/>
                <w:kern w:val="0"/>
                <w:sz w:val="20"/>
              </w:rPr>
            </w:pPr>
            <w:r w:rsidRPr="00272121">
              <w:rPr>
                <w:rFonts w:hAnsi="ＭＳ 明朝" w:hint="eastAsia"/>
                <w:kern w:val="0"/>
                <w:sz w:val="20"/>
              </w:rPr>
              <w:t>〇県内には</w:t>
            </w:r>
            <w:r>
              <w:rPr>
                <w:rFonts w:hAnsi="ＭＳ 明朝" w:hint="eastAsia"/>
                <w:kern w:val="0"/>
                <w:sz w:val="20"/>
              </w:rPr>
              <w:t>、どのあたり</w:t>
            </w:r>
            <w:r w:rsidRPr="00272121">
              <w:rPr>
                <w:rFonts w:hAnsi="ＭＳ 明朝" w:hint="eastAsia"/>
                <w:kern w:val="0"/>
                <w:sz w:val="20"/>
              </w:rPr>
              <w:t>にどのような産業があるか</w:t>
            </w:r>
            <w:r>
              <w:rPr>
                <w:rFonts w:hAnsi="ＭＳ 明朝" w:hint="eastAsia"/>
                <w:kern w:val="0"/>
                <w:sz w:val="20"/>
              </w:rPr>
              <w:t>地図帳や資料、県庁の人への聞き取りなどで</w:t>
            </w:r>
            <w:r w:rsidRPr="00272121">
              <w:rPr>
                <w:rFonts w:hAnsi="ＭＳ 明朝" w:hint="eastAsia"/>
                <w:kern w:val="0"/>
                <w:sz w:val="20"/>
              </w:rPr>
              <w:t>調べ</w:t>
            </w:r>
            <w:r>
              <w:rPr>
                <w:rFonts w:hAnsi="ＭＳ 明朝" w:hint="eastAsia"/>
                <w:kern w:val="0"/>
                <w:sz w:val="20"/>
              </w:rPr>
              <w:t>、</w:t>
            </w:r>
            <w:r w:rsidRPr="00272121">
              <w:rPr>
                <w:rFonts w:hAnsi="ＭＳ 明朝" w:hint="eastAsia"/>
                <w:kern w:val="0"/>
                <w:sz w:val="20"/>
              </w:rPr>
              <w:t>白地図にまとめ</w:t>
            </w:r>
            <w:r>
              <w:rPr>
                <w:rFonts w:hAnsi="ＭＳ 明朝" w:hint="eastAsia"/>
                <w:kern w:val="0"/>
                <w:sz w:val="20"/>
              </w:rPr>
              <w:t>、産業の特色について</w:t>
            </w:r>
            <w:r w:rsidRPr="00272121">
              <w:rPr>
                <w:rFonts w:hAnsi="ＭＳ 明朝" w:hint="eastAsia"/>
                <w:kern w:val="0"/>
                <w:sz w:val="20"/>
              </w:rPr>
              <w:t>話し合う。</w:t>
            </w:r>
          </w:p>
          <w:p w:rsidR="00A40EB9" w:rsidRDefault="00A40EB9" w:rsidP="005F2A82">
            <w:pPr>
              <w:autoSpaceDE w:val="0"/>
              <w:autoSpaceDN w:val="0"/>
              <w:adjustRightInd w:val="0"/>
              <w:spacing w:line="240" w:lineRule="exact"/>
              <w:ind w:left="210" w:hanging="210"/>
              <w:rPr>
                <w:rFonts w:hAnsi="ＭＳ 明朝"/>
                <w:kern w:val="0"/>
                <w:sz w:val="20"/>
              </w:rPr>
            </w:pPr>
            <w:r>
              <w:rPr>
                <w:rFonts w:hAnsi="ＭＳ 明朝" w:hint="eastAsia"/>
                <w:kern w:val="0"/>
                <w:sz w:val="20"/>
              </w:rPr>
              <w:t>・三陸海岸は水産業　・仙台平野は米づくり</w:t>
            </w:r>
          </w:p>
          <w:p w:rsidR="00A40EB9" w:rsidRDefault="00A40EB9" w:rsidP="005F2A82">
            <w:pPr>
              <w:autoSpaceDE w:val="0"/>
              <w:autoSpaceDN w:val="0"/>
              <w:adjustRightInd w:val="0"/>
              <w:spacing w:line="240" w:lineRule="exact"/>
              <w:ind w:left="210" w:hanging="210"/>
              <w:rPr>
                <w:rFonts w:hAnsi="ＭＳ 明朝"/>
                <w:kern w:val="0"/>
                <w:sz w:val="20"/>
              </w:rPr>
            </w:pPr>
            <w:r>
              <w:rPr>
                <w:rFonts w:hAnsi="ＭＳ 明朝" w:hint="eastAsia"/>
                <w:kern w:val="0"/>
                <w:sz w:val="20"/>
              </w:rPr>
              <w:t xml:space="preserve">・高速道路沿いは自動車づくり　</w:t>
            </w:r>
          </w:p>
          <w:p w:rsidR="00A40EB9" w:rsidRDefault="00A40EB9" w:rsidP="005F2A82">
            <w:pPr>
              <w:autoSpaceDE w:val="0"/>
              <w:autoSpaceDN w:val="0"/>
              <w:adjustRightInd w:val="0"/>
              <w:spacing w:line="240" w:lineRule="exact"/>
              <w:ind w:left="210" w:hanging="210"/>
              <w:rPr>
                <w:rFonts w:hAnsi="ＭＳ 明朝"/>
                <w:kern w:val="0"/>
                <w:sz w:val="20"/>
              </w:rPr>
            </w:pPr>
            <w:r>
              <w:rPr>
                <w:rFonts w:hAnsi="ＭＳ 明朝" w:hint="eastAsia"/>
                <w:kern w:val="0"/>
                <w:sz w:val="20"/>
              </w:rPr>
              <w:t>・大きな都市の仙台市は商業や情報産業</w:t>
            </w:r>
          </w:p>
          <w:p w:rsidR="00A40EB9" w:rsidRPr="007B1F90" w:rsidRDefault="00A40EB9" w:rsidP="005F2A82">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6672" behindDoc="0" locked="0" layoutInCell="1" allowOverlap="1" wp14:anchorId="14559F90" wp14:editId="33D7064B">
                      <wp:simplePos x="0" y="0"/>
                      <wp:positionH relativeFrom="column">
                        <wp:posOffset>-25400</wp:posOffset>
                      </wp:positionH>
                      <wp:positionV relativeFrom="paragraph">
                        <wp:posOffset>172720</wp:posOffset>
                      </wp:positionV>
                      <wp:extent cx="2502535" cy="617220"/>
                      <wp:effectExtent l="0" t="0" r="12065" b="11430"/>
                      <wp:wrapNone/>
                      <wp:docPr id="5"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1722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374433">
                                    <w:rPr>
                                      <w:rFonts w:hint="eastAsia"/>
                                      <w:sz w:val="20"/>
                                    </w:rPr>
                                    <w:t>宮城県では、地域それぞれの特徴に合わせたさまざまな産業がある。また、伝統的な産業も多い。</w:t>
                                  </w:r>
                                </w:p>
                                <w:p w:rsidR="00BE710A" w:rsidRPr="00895CC5" w:rsidRDefault="00BE710A" w:rsidP="002D22CE">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6"/>
                                      </mc:Choice>
                                      <mc:Fallback>
                                        <w:t>⑦</w:t>
                                      </mc:Fallback>
                                    </mc:AlternateConten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59F90" id="Text Box 191" o:spid="_x0000_s1043" type="#_x0000_t202" style="position:absolute;left:0;text-align:left;margin-left:-2pt;margin-top:13.6pt;width:197.05pt;height:48.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">
                      <v:stroke dashstyle="dash"/>
                      <v:textbox inset="5.85pt,.7pt,5.85pt,.7pt">
                        <w:txbxContent>
                          <w:p w:rsidR="00BE710A" w:rsidRDefault="00BE710A" w:rsidP="005F2A82">
                            <w:pPr>
                              <w:spacing w:line="240" w:lineRule="exact"/>
                              <w:rPr>
                                <w:sz w:val="20"/>
                              </w:rPr>
                            </w:pPr>
                            <w:r w:rsidRPr="00374433">
                              <w:rPr>
                                <w:rFonts w:hint="eastAsia"/>
                                <w:sz w:val="20"/>
                              </w:rPr>
                              <w:t>宮城県では、地域それぞれの特徴に合わせたさまざまな産業がある。また、伝統的な産業も多い。</w:t>
                            </w:r>
                          </w:p>
                          <w:p w:rsidR="00BE710A" w:rsidRPr="00895CC5" w:rsidRDefault="00BE710A" w:rsidP="002D22CE">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6"/>
                                </mc:Choice>
                                <mc:Fallback>
                                  <w:t>⑦</w:t>
                                </mc:Fallback>
                              </mc:AlternateContent>
                            </w:r>
                          </w:p>
                        </w:txbxContent>
                      </v:textbox>
                    </v:shape>
                  </w:pict>
                </mc:Fallback>
              </mc:AlternateContent>
            </w:r>
            <w:r>
              <w:rPr>
                <w:rFonts w:hAnsi="ＭＳ 明朝" w:hint="eastAsia"/>
                <w:kern w:val="0"/>
                <w:sz w:val="20"/>
              </w:rPr>
              <w:t>・伝統的な産業は、こけしや雄勝すずり</w:t>
            </w:r>
          </w:p>
        </w:tc>
        <w:tc>
          <w:tcPr>
            <w:tcW w:w="1979" w:type="dxa"/>
            <w:tcBorders>
              <w:top w:val="single" w:sz="4" w:space="0" w:color="auto"/>
              <w:bottom w:val="single" w:sz="4" w:space="0" w:color="auto"/>
            </w:tcBorders>
          </w:tcPr>
          <w:p w:rsidR="00A40EB9" w:rsidRDefault="00A40EB9" w:rsidP="007B22C3">
            <w:pPr>
              <w:spacing w:line="240" w:lineRule="exact"/>
              <w:ind w:left="200" w:hangingChars="100" w:hanging="200"/>
              <w:rPr>
                <w:kern w:val="0"/>
                <w:sz w:val="20"/>
              </w:rPr>
            </w:pPr>
            <w:r>
              <w:rPr>
                <w:rFonts w:hint="eastAsia"/>
                <w:kern w:val="0"/>
                <w:sz w:val="20"/>
              </w:rPr>
              <w:t>◆県の産業関連部署などからパンフレットなどの資料を取り寄せたり、インタビューをさせてもらったりする。</w:t>
            </w:r>
          </w:p>
          <w:p w:rsidR="00A40EB9" w:rsidRPr="00DA3EDC" w:rsidRDefault="00A40EB9" w:rsidP="007B22C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r>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rPr>
              <mc:AlternateContent>
                <mc:Choice Requires="w16se">
                  <w16se:symEx w16se:font="ＭＳ 明朝" w16se:char="2460"/>
                </mc:Choice>
                <mc:Fallback>
                  <w:t>①</w:t>
                </mc:Fallback>
              </mc:AlternateContent>
            </w:r>
            <w:r>
              <w:rPr>
                <w:rFonts w:ascii="ＭＳ ゴシック" w:eastAsia="ＭＳ ゴシック" w:hAnsi="ＭＳ ゴシック" w:hint="eastAsia"/>
                <w:kern w:val="0"/>
                <w:sz w:val="20"/>
              </w:rPr>
              <w:t>]</w:t>
            </w:r>
          </w:p>
          <w:p w:rsidR="00A40EB9" w:rsidRPr="000A0011" w:rsidRDefault="00A40EB9" w:rsidP="005F2A82">
            <w:pPr>
              <w:spacing w:line="240" w:lineRule="exact"/>
              <w:rPr>
                <w:rFonts w:hAnsi="ＭＳ 明朝"/>
                <w:kern w:val="0"/>
                <w:sz w:val="20"/>
              </w:rPr>
            </w:pPr>
            <w:r w:rsidRPr="000A0011">
              <w:rPr>
                <w:rFonts w:hAnsi="ＭＳ 明朝" w:hint="eastAsia"/>
                <w:kern w:val="0"/>
                <w:sz w:val="20"/>
              </w:rPr>
              <w:t>白地図</w:t>
            </w:r>
            <w:r>
              <w:rPr>
                <w:rFonts w:hAnsi="ＭＳ 明朝" w:hint="eastAsia"/>
                <w:kern w:val="0"/>
                <w:sz w:val="20"/>
              </w:rPr>
              <w:t>の記述内容や発言内容から、「必要な情報を集め、読み取り、県の主な産業の分布や様子</w:t>
            </w:r>
            <w:r w:rsidRPr="000A0011">
              <w:rPr>
                <w:rFonts w:hAnsi="ＭＳ 明朝" w:hint="eastAsia"/>
                <w:kern w:val="0"/>
                <w:sz w:val="20"/>
              </w:rPr>
              <w:t>について理解しているか」を評価する。</w:t>
            </w:r>
          </w:p>
        </w:tc>
      </w:tr>
      <w:tr w:rsidR="00A40EB9" w:rsidRPr="008E1C59" w:rsidTr="005F2A82">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rsidR="00A40EB9" w:rsidRDefault="00A40EB9" w:rsidP="001B03F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rsidR="00A40EB9" w:rsidRPr="006879B6" w:rsidRDefault="00A40EB9"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mc:AlternateContent>
                  <mc:Choice Requires="w16se">
                    <w:rFonts w:ascii="ＭＳ ゴシック" w:eastAsia="ＭＳ ゴシック" w:hAnsi="ＭＳ 明朝" w:hint="eastAsia"/>
                  </mc:Choice>
                  <mc:Fallback>
                    <w:rFonts w:hAnsi="ＭＳ 明朝" w:cs="ＭＳ 明朝" w:hint="eastAsia"/>
                  </mc:Fallback>
                </mc:AlternateContent>
                <w:kern w:val="0"/>
                <w:sz w:val="20"/>
              </w:rPr>
              <mc:AlternateContent>
                <mc:Choice Requires="w16se">
                  <w16se:symEx w16se:font="ＭＳ 明朝" w16se:char="2467"/>
                </mc:Choice>
                <mc:Fallback>
                  <w:t>⑧</w:t>
                </mc:Fallback>
              </mc:AlternateContent>
            </w:r>
            <w:r>
              <w:rPr>
                <w:rFonts w:ascii="ＭＳ ゴシック" w:eastAsia="ＭＳ ゴシック" w:hAnsi="ＭＳ 明朝" w:hint="eastAsia"/>
                <w:kern w:val="0"/>
                <w:sz w:val="20"/>
              </w:rPr>
              <w:t>宮城県の特色をまとめる</w:t>
            </w:r>
          </w:p>
          <w:p w:rsidR="00A40EB9" w:rsidRPr="006879B6" w:rsidRDefault="00A40EB9"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kern w:val="0"/>
                <w:sz w:val="20"/>
              </w:rPr>
              <w:t>3</w:t>
            </w:r>
            <w:r>
              <w:rPr>
                <w:rFonts w:ascii="ＭＳ ゴシック" w:eastAsia="ＭＳ ゴシック" w:hAnsi="ＭＳ 明朝"/>
                <w:kern w:val="0"/>
                <w:sz w:val="20"/>
              </w:rPr>
              <w:t>0</w:t>
            </w:r>
            <w:r w:rsidRPr="006879B6">
              <w:rPr>
                <w:rFonts w:ascii="ＭＳ ゴシック" w:eastAsia="ＭＳ ゴシック" w:hAnsi="ＭＳ 明朝" w:hint="eastAsia"/>
                <w:kern w:val="0"/>
                <w:sz w:val="20"/>
              </w:rPr>
              <w:t>～</w:t>
            </w:r>
            <w:r w:rsidR="002D68E0">
              <w:rPr>
                <w:rFonts w:ascii="ＭＳ ゴシック" w:eastAsia="ＭＳ ゴシック" w:hAnsi="ＭＳ 明朝"/>
                <w:kern w:val="0"/>
                <w:sz w:val="20"/>
              </w:rPr>
              <w:t>3</w:t>
            </w:r>
            <w:r w:rsidR="002D22CE">
              <w:rPr>
                <w:rFonts w:ascii="ＭＳ ゴシック" w:eastAsia="ＭＳ ゴシック" w:hAnsi="ＭＳ 明朝"/>
                <w:kern w:val="0"/>
                <w:sz w:val="20"/>
              </w:rPr>
              <w:t>1</w:t>
            </w:r>
          </w:p>
          <w:p w:rsidR="00A40EB9" w:rsidRPr="006879B6" w:rsidRDefault="00A40EB9" w:rsidP="001B03FD">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79744" behindDoc="0" locked="0" layoutInCell="1" allowOverlap="1" wp14:anchorId="5B1940D0" wp14:editId="72D85608">
                      <wp:simplePos x="0" y="0"/>
                      <wp:positionH relativeFrom="column">
                        <wp:posOffset>-13335</wp:posOffset>
                      </wp:positionH>
                      <wp:positionV relativeFrom="paragraph">
                        <wp:posOffset>53340</wp:posOffset>
                      </wp:positionV>
                      <wp:extent cx="1113790" cy="1304925"/>
                      <wp:effectExtent l="0" t="0" r="10160" b="28575"/>
                      <wp:wrapNone/>
                      <wp:docPr id="17"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4925"/>
                              </a:xfrm>
                              <a:prstGeom prst="rect">
                                <a:avLst/>
                              </a:prstGeom>
                              <a:solidFill>
                                <a:srgbClr val="FFFFFF"/>
                              </a:solidFill>
                              <a:ln w="9525">
                                <a:solidFill>
                                  <a:srgbClr val="000000"/>
                                </a:solidFill>
                                <a:miter lim="800000"/>
                                <a:headEnd/>
                                <a:tailEnd/>
                              </a:ln>
                            </wps:spPr>
                            <wps:txbx>
                              <w:txbxContent>
                                <w:p w:rsidR="00BE710A" w:rsidRDefault="00BE710A" w:rsidP="001B03FD">
                                  <w:pPr>
                                    <w:ind w:firstLineChars="100" w:firstLine="200"/>
                                    <w:rPr>
                                      <w:rFonts w:hAnsi="ＭＳ 明朝"/>
                                      <w:kern w:val="0"/>
                                      <w:sz w:val="20"/>
                                    </w:rPr>
                                  </w:pPr>
                                  <w:r>
                                    <w:rPr>
                                      <w:rFonts w:hAnsi="ＭＳ 明朝" w:hint="eastAsia"/>
                                      <w:kern w:val="0"/>
                                      <w:sz w:val="20"/>
                                    </w:rPr>
                                    <w:t>調べた</w:t>
                                  </w:r>
                                  <w:r>
                                    <w:rPr>
                                      <w:rFonts w:hAnsi="ＭＳ 明朝"/>
                                      <w:kern w:val="0"/>
                                      <w:sz w:val="20"/>
                                    </w:rPr>
                                    <w:t>ことをもとに、宮城県の特色について話し合い、パンフレットをつくりましょう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940D0" id="Text Box 194" o:spid="_x0000_s1044" type="#_x0000_t202" style="position:absolute;margin-left:-1.05pt;margin-top:4.2pt;width:87.7pt;height:10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">
                      <v:textbox inset="5.85pt,.7pt,5.85pt,.7pt">
                        <w:txbxContent>
                          <w:p w:rsidR="00BE710A" w:rsidRDefault="00BE710A" w:rsidP="001B03FD">
                            <w:pPr>
                              <w:ind w:firstLineChars="100" w:firstLine="200"/>
                              <w:rPr>
                                <w:rFonts w:hAnsi="ＭＳ 明朝"/>
                                <w:kern w:val="0"/>
                                <w:sz w:val="20"/>
                              </w:rPr>
                            </w:pPr>
                            <w:r>
                              <w:rPr>
                                <w:rFonts w:hAnsi="ＭＳ 明朝" w:hint="eastAsia"/>
                                <w:kern w:val="0"/>
                                <w:sz w:val="20"/>
                              </w:rPr>
                              <w:t>調べた</w:t>
                            </w:r>
                            <w:r>
                              <w:rPr>
                                <w:rFonts w:hAnsi="ＭＳ 明朝"/>
                                <w:kern w:val="0"/>
                                <w:sz w:val="20"/>
                              </w:rPr>
                              <w:t>ことをもとに、宮城県の特色について話し合い、パンフレットをつくりましょう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これまでに調べたことをもとに、県の特色について話し合う。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・広い仙台平野を生かした米づくり。</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・仙台市を中心に市街地や交通が集まり、さまざまなところに移動しやすい。</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・西側の山地と東側の海岸が、自然豊かで伝統産業や観光業に生かされている。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〇タブレット端末などを活用し、県の</w:t>
            </w:r>
            <w:r w:rsidRPr="00A2710B">
              <w:rPr>
                <w:rFonts w:hAnsi="ＭＳ 明朝" w:hint="eastAsia"/>
                <w:kern w:val="0"/>
                <w:sz w:val="20"/>
              </w:rPr>
              <w:t>紹介パンフレットをつくる。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・宮城県は、山と海に囲まれた米づくりが盛んな県です。</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・宮城県は、自然豊かで仙台を中心に都市や交通網が広がっている県です。</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78720" behindDoc="0" locked="0" layoutInCell="1" allowOverlap="1" wp14:anchorId="7C1F8941" wp14:editId="60E16E49">
                      <wp:simplePos x="0" y="0"/>
                      <wp:positionH relativeFrom="column">
                        <wp:posOffset>-6562</wp:posOffset>
                      </wp:positionH>
                      <wp:positionV relativeFrom="paragraph">
                        <wp:posOffset>19050</wp:posOffset>
                      </wp:positionV>
                      <wp:extent cx="2502535" cy="809625"/>
                      <wp:effectExtent l="0" t="0" r="12065" b="28575"/>
                      <wp:wrapNone/>
                      <wp:docPr id="18"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9625"/>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1B03FD">
                                  <w:pPr>
                                    <w:spacing w:line="240" w:lineRule="exact"/>
                                    <w:rPr>
                                      <w:sz w:val="20"/>
                                    </w:rPr>
                                  </w:pPr>
                                  <w:r w:rsidRPr="000A0011">
                                    <w:rPr>
                                      <w:rFonts w:hint="eastAsia"/>
                                      <w:sz w:val="20"/>
                                    </w:rPr>
                                    <w:t>宮城県は</w:t>
                                  </w:r>
                                  <w:r>
                                    <w:rPr>
                                      <w:rFonts w:hint="eastAsia"/>
                                      <w:sz w:val="20"/>
                                    </w:rPr>
                                    <w:t>、</w:t>
                                  </w:r>
                                  <w:r w:rsidRPr="000A0011">
                                    <w:rPr>
                                      <w:rFonts w:hint="eastAsia"/>
                                      <w:sz w:val="20"/>
                                    </w:rPr>
                                    <w:t>西から東にかけて、山地、平地、海岸と違</w:t>
                                  </w:r>
                                  <w:r>
                                    <w:rPr>
                                      <w:rFonts w:hint="eastAsia"/>
                                      <w:sz w:val="20"/>
                                    </w:rPr>
                                    <w:t>いがあり、仙台市を中心に都市や交通が広がっており、地域の特徴を</w:t>
                                  </w:r>
                                  <w:r>
                                    <w:rPr>
                                      <w:sz w:val="20"/>
                                    </w:rPr>
                                    <w:t>生</w:t>
                                  </w:r>
                                  <w:r w:rsidRPr="000A0011">
                                    <w:rPr>
                                      <w:rFonts w:hint="eastAsia"/>
                                      <w:sz w:val="20"/>
                                    </w:rPr>
                                    <w:t>かした産業がある。</w:t>
                                  </w:r>
                                </w:p>
                                <w:p w:rsidR="00BE710A" w:rsidRDefault="00BE710A" w:rsidP="001B03FD">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7"/>
                                      </mc:Choice>
                                      <mc:Fallback>
                                        <w:t>⑧</w:t>
                                      </mc:Fallback>
                                    </mc:AlternateContent>
                                  </w:r>
                                </w:p>
                                <w:p w:rsidR="00BE710A" w:rsidRPr="00895CC5" w:rsidRDefault="00BE710A" w:rsidP="001B03FD">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F8941" id="Text Box 193" o:spid="_x0000_s1045" type="#_x0000_t202" style="position:absolute;left:0;text-align:left;margin-left:-.5pt;margin-top:1.5pt;width:197.05pt;height:6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">
                      <v:stroke dashstyle="dash"/>
                      <v:textbox inset="5.85pt,.7pt,5.85pt,.7pt">
                        <w:txbxContent>
                          <w:p w:rsidR="00BE710A" w:rsidRPr="00895CC5" w:rsidRDefault="00BE710A" w:rsidP="001B03FD">
                            <w:pPr>
                              <w:spacing w:line="240" w:lineRule="exact"/>
                              <w:rPr>
                                <w:sz w:val="20"/>
                              </w:rPr>
                            </w:pPr>
                            <w:r w:rsidRPr="000A0011">
                              <w:rPr>
                                <w:rFonts w:hint="eastAsia"/>
                                <w:sz w:val="20"/>
                              </w:rPr>
                              <w:t>宮城県は</w:t>
                            </w:r>
                            <w:r>
                              <w:rPr>
                                <w:rFonts w:hint="eastAsia"/>
                                <w:sz w:val="20"/>
                              </w:rPr>
                              <w:t>、</w:t>
                            </w:r>
                            <w:r w:rsidRPr="000A0011">
                              <w:rPr>
                                <w:rFonts w:hint="eastAsia"/>
                                <w:sz w:val="20"/>
                              </w:rPr>
                              <w:t>西から東にかけて、山地、平地、海岸と違</w:t>
                            </w:r>
                            <w:r>
                              <w:rPr>
                                <w:rFonts w:hint="eastAsia"/>
                                <w:sz w:val="20"/>
                              </w:rPr>
                              <w:t>いがあり、仙台市を中心に都市や交通が広がっており、地域の特徴を</w:t>
                            </w:r>
                            <w:r>
                              <w:rPr>
                                <w:sz w:val="20"/>
                              </w:rPr>
                              <w:t>生</w:t>
                            </w:r>
                            <w:r w:rsidRPr="000A0011">
                              <w:rPr>
                                <w:rFonts w:hint="eastAsia"/>
                                <w:sz w:val="20"/>
                              </w:rPr>
                              <w:t>かした産業がある。</w:t>
                            </w:r>
                          </w:p>
                          <w:p w:rsidR="00BE710A" w:rsidRDefault="00BE710A" w:rsidP="001B03FD">
                            <w:pPr>
                              <w:spacing w:line="240" w:lineRule="exact"/>
                              <w:jc w:val="right"/>
                              <w:rPr>
                                <w:sz w:val="20"/>
                              </w:rPr>
                            </w:pPr>
                            <w:r>
                              <w:rPr>
                                <mc:AlternateContent>
                                  <mc:Choice Requires="w16se"/>
                                  <mc:Fallback>
                                    <w:rFonts w:hAnsi="ＭＳ 明朝" w:cs="ＭＳ 明朝" w:hint="eastAsia"/>
                                  </mc:Fallback>
                                </mc:AlternateContent>
                                <w:sz w:val="20"/>
                              </w:rPr>
                              <mc:AlternateContent>
                                <mc:Choice Requires="w16se">
                                  <w16se:symEx w16se:font="ＭＳ 明朝" w16se:char="2467"/>
                                </mc:Choice>
                                <mc:Fallback>
                                  <w:t>⑧</w:t>
                                </mc:Fallback>
                              </mc:AlternateContent>
                            </w:r>
                          </w:p>
                          <w:p w:rsidR="00BE710A" w:rsidRPr="00895CC5" w:rsidRDefault="00BE710A" w:rsidP="001B03FD">
                            <w:pPr>
                              <w:spacing w:line="240" w:lineRule="exact"/>
                              <w:jc w:val="right"/>
                              <w:rPr>
                                <w:sz w:val="20"/>
                              </w:rPr>
                            </w:pP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Pr="006879B6"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Pr>
                <w:rFonts w:hint="eastAsia"/>
                <w:kern w:val="0"/>
                <w:sz w:val="20"/>
              </w:rPr>
              <w:t>◆「仙台平野」（地形）「田」（土地利用）「米づくり」（産業）など、これまで調べたことを関連させ総合的に特色を考えさせたい。</w:t>
            </w:r>
          </w:p>
          <w:p w:rsidR="00A40EB9" w:rsidRPr="000A1B4E" w:rsidRDefault="00A40EB9" w:rsidP="00CC1503">
            <w:pPr>
              <w:spacing w:line="240" w:lineRule="exact"/>
              <w:ind w:left="200" w:hangingChars="100" w:hanging="200"/>
              <w:rPr>
                <w:kern w:val="0"/>
                <w:sz w:val="20"/>
              </w:rPr>
            </w:pPr>
            <w:r>
              <w:rPr>
                <w:rFonts w:hint="eastAsia"/>
                <w:kern w:val="0"/>
                <w:sz w:val="20"/>
              </w:rPr>
              <w:t>◆紹介パンフレットは、タブレット端末等で作成するほか、紙に直接地図や写真を貼り作成することもできる。</w:t>
            </w:r>
          </w:p>
        </w:tc>
        <w:tc>
          <w:tcPr>
            <w:tcW w:w="1980" w:type="dxa"/>
            <w:tcBorders>
              <w:top w:val="single" w:sz="4" w:space="0" w:color="auto"/>
              <w:bottom w:val="single" w:sz="4" w:space="0" w:color="auto"/>
              <w:right w:val="single" w:sz="4" w:space="0" w:color="auto"/>
            </w:tcBorders>
          </w:tcPr>
          <w:p w:rsidR="00A40EB9" w:rsidRPr="00C63AE9" w:rsidRDefault="00A40EB9" w:rsidP="005F2A82">
            <w:pPr>
              <w:spacing w:line="240" w:lineRule="exact"/>
              <w:ind w:right="-132"/>
              <w:jc w:val="left"/>
              <w:rPr>
                <w:rFonts w:ascii="ＭＳ ゴシック" w:eastAsia="ＭＳ ゴシック" w:hAnsi="ＭＳ ゴシック"/>
                <w:kern w:val="0"/>
                <w:sz w:val="20"/>
                <w:shd w:val="pct15" w:color="auto" w:fill="FFFFFF"/>
              </w:rPr>
            </w:pPr>
            <w:r w:rsidRPr="00C63AE9">
              <w:rPr>
                <w:rFonts w:ascii="ＭＳ ゴシック" w:eastAsia="ＭＳ ゴシック" w:hAnsi="ＭＳ ゴシック" w:hint="eastAsia"/>
                <w:kern w:val="0"/>
                <w:sz w:val="20"/>
                <w:shd w:val="pct15" w:color="auto" w:fill="FFFFFF"/>
              </w:rPr>
              <w:t>[知技</w:t>
            </w:r>
            <w:r w:rsidRPr="00C63AE9">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shd w:val="pct15" w:color="auto" w:fill="FFFFFF"/>
              </w:rPr>
              <mc:AlternateContent>
                <mc:Choice Requires="w16se">
                  <w16se:symEx w16se:font="ＭＳ 明朝" w16se:char="2461"/>
                </mc:Choice>
                <mc:Fallback>
                  <w:t>②</w:t>
                </mc:Fallback>
              </mc:AlternateContent>
            </w:r>
            <w:r w:rsidRPr="00C63AE9">
              <w:rPr>
                <w:rFonts w:ascii="ＭＳ ゴシック" w:eastAsia="ＭＳ ゴシック" w:hAnsi="ＭＳ ゴシック" w:hint="eastAsia"/>
                <w:kern w:val="0"/>
                <w:sz w:val="20"/>
                <w:shd w:val="pct15" w:color="auto" w:fill="FFFFFF"/>
              </w:rPr>
              <w:t>]</w:t>
            </w:r>
          </w:p>
          <w:p w:rsidR="00A40EB9" w:rsidRPr="000A0011" w:rsidRDefault="00A40EB9" w:rsidP="005F2A82">
            <w:pPr>
              <w:spacing w:line="240" w:lineRule="exact"/>
              <w:ind w:right="-132"/>
              <w:jc w:val="left"/>
              <w:rPr>
                <w:rFonts w:hAnsi="ＭＳ 明朝"/>
                <w:kern w:val="0"/>
                <w:sz w:val="20"/>
              </w:rPr>
            </w:pPr>
            <w:r>
              <w:rPr>
                <w:rFonts w:hAnsi="ＭＳ 明朝" w:hint="eastAsia"/>
                <w:kern w:val="0"/>
                <w:sz w:val="20"/>
              </w:rPr>
              <w:t>紹介</w:t>
            </w:r>
            <w:r w:rsidRPr="000A0011">
              <w:rPr>
                <w:rFonts w:hAnsi="ＭＳ 明朝" w:hint="eastAsia"/>
                <w:kern w:val="0"/>
                <w:sz w:val="20"/>
              </w:rPr>
              <w:t>パンフレットの記述内容</w:t>
            </w:r>
            <w:r>
              <w:rPr>
                <w:rFonts w:hAnsi="ＭＳ 明朝" w:hint="eastAsia"/>
                <w:kern w:val="0"/>
                <w:sz w:val="20"/>
              </w:rPr>
              <w:t>や発言内容</w:t>
            </w:r>
            <w:r w:rsidRPr="000A0011">
              <w:rPr>
                <w:rFonts w:hAnsi="ＭＳ 明朝" w:hint="eastAsia"/>
                <w:kern w:val="0"/>
                <w:sz w:val="20"/>
              </w:rPr>
              <w:t>から</w:t>
            </w:r>
            <w:r>
              <w:rPr>
                <w:rFonts w:hAnsi="ＭＳ 明朝" w:hint="eastAsia"/>
                <w:kern w:val="0"/>
                <w:sz w:val="20"/>
              </w:rPr>
              <w:t>、</w:t>
            </w:r>
            <w:r w:rsidRPr="000A0011">
              <w:rPr>
                <w:rFonts w:hAnsi="ＭＳ 明朝" w:hint="eastAsia"/>
                <w:kern w:val="0"/>
                <w:sz w:val="20"/>
              </w:rPr>
              <w:t>「調べたことをまとめて、自分たちの県の地理的環境の概要を理解しているか」を評価する。</w:t>
            </w:r>
          </w:p>
          <w:p w:rsidR="00A40EB9" w:rsidRPr="00C63AE9" w:rsidRDefault="00A40EB9" w:rsidP="005F2A82">
            <w:pPr>
              <w:spacing w:line="240" w:lineRule="exact"/>
              <w:ind w:right="-132"/>
              <w:jc w:val="left"/>
              <w:rPr>
                <w:rFonts w:ascii="ＭＳ ゴシック" w:eastAsia="ＭＳ ゴシック" w:hAnsi="ＭＳ ゴシック"/>
                <w:kern w:val="0"/>
                <w:sz w:val="20"/>
                <w:shd w:val="pct15" w:color="auto" w:fill="FFFFFF"/>
              </w:rPr>
            </w:pPr>
            <w:r w:rsidRPr="00C63AE9">
              <w:rPr>
                <w:rFonts w:ascii="ＭＳ ゴシック" w:eastAsia="ＭＳ ゴシック" w:hAnsi="ＭＳ ゴシック" w:hint="eastAsia"/>
                <w:kern w:val="0"/>
                <w:sz w:val="20"/>
                <w:shd w:val="pct15" w:color="auto" w:fill="FFFFFF"/>
              </w:rPr>
              <w:t>[思判表</w:t>
            </w:r>
            <w:r w:rsidRPr="00C63AE9">
              <w:rPr>
                <mc:AlternateContent>
                  <mc:Choice Requires="w16se">
                    <w:rFonts w:ascii="ＭＳ ゴシック" w:eastAsia="ＭＳ ゴシック" w:hAnsi="ＭＳ ゴシック" w:hint="eastAsia"/>
                  </mc:Choice>
                  <mc:Fallback>
                    <w:rFonts w:hAnsi="ＭＳ 明朝" w:cs="ＭＳ 明朝" w:hint="eastAsia"/>
                  </mc:Fallback>
                </mc:AlternateContent>
                <w:kern w:val="0"/>
                <w:sz w:val="20"/>
                <w:shd w:val="pct15" w:color="auto" w:fill="FFFFFF"/>
              </w:rPr>
              <mc:AlternateContent>
                <mc:Choice Requires="w16se">
                  <w16se:symEx w16se:font="ＭＳ 明朝" w16se:char="2461"/>
                </mc:Choice>
                <mc:Fallback>
                  <w:t>②</w:t>
                </mc:Fallback>
              </mc:AlternateContent>
            </w:r>
            <w:r w:rsidRPr="00C63AE9">
              <w:rPr>
                <w:rFonts w:ascii="ＭＳ ゴシック" w:eastAsia="ＭＳ ゴシック" w:hAnsi="ＭＳ ゴシック" w:hint="eastAsia"/>
                <w:kern w:val="0"/>
                <w:sz w:val="20"/>
                <w:shd w:val="pct15" w:color="auto" w:fill="FFFFFF"/>
              </w:rPr>
              <w:t>]</w:t>
            </w:r>
          </w:p>
          <w:p w:rsidR="00A40EB9" w:rsidRPr="000B1C8C" w:rsidRDefault="00A40EB9" w:rsidP="005F2A82">
            <w:pPr>
              <w:spacing w:line="240" w:lineRule="exact"/>
              <w:ind w:right="-132"/>
              <w:jc w:val="left"/>
              <w:rPr>
                <w:rFonts w:hAnsi="ＭＳ 明朝"/>
                <w:kern w:val="0"/>
                <w:sz w:val="20"/>
              </w:rPr>
            </w:pPr>
            <w:r>
              <w:rPr>
                <w:rFonts w:hAnsi="ＭＳ 明朝" w:hint="eastAsia"/>
                <w:kern w:val="0"/>
                <w:sz w:val="20"/>
              </w:rPr>
              <w:t>紹介</w:t>
            </w:r>
            <w:r w:rsidRPr="000A0011">
              <w:rPr>
                <w:rFonts w:hAnsi="ＭＳ 明朝" w:hint="eastAsia"/>
                <w:kern w:val="0"/>
                <w:sz w:val="20"/>
              </w:rPr>
              <w:t>パンフレットの記述内容</w:t>
            </w:r>
            <w:r>
              <w:rPr>
                <w:rFonts w:hAnsi="ＭＳ 明朝" w:hint="eastAsia"/>
                <w:kern w:val="0"/>
                <w:sz w:val="20"/>
              </w:rPr>
              <w:t>や発言内容</w:t>
            </w:r>
            <w:r w:rsidRPr="000A0011">
              <w:rPr>
                <w:rFonts w:hAnsi="ＭＳ 明朝" w:hint="eastAsia"/>
                <w:kern w:val="0"/>
                <w:sz w:val="20"/>
              </w:rPr>
              <w:t>から</w:t>
            </w:r>
            <w:r>
              <w:rPr>
                <w:rFonts w:hAnsi="ＭＳ 明朝" w:hint="eastAsia"/>
                <w:kern w:val="0"/>
                <w:sz w:val="20"/>
              </w:rPr>
              <w:t>、</w:t>
            </w:r>
            <w:r w:rsidRPr="000A0011">
              <w:rPr>
                <w:rFonts w:hAnsi="ＭＳ 明朝" w:hint="eastAsia"/>
                <w:kern w:val="0"/>
                <w:sz w:val="20"/>
              </w:rPr>
              <w:t>「学習したことをもとに、県の位置や県全体の地形、主な産業、交通網や主な都市の位置などの情報を総合して県の地理的環境の特色を考え表現しているか」を評価する。</w:t>
            </w:r>
          </w:p>
        </w:tc>
      </w:tr>
    </w:tbl>
    <w:p w:rsidR="00626BDC" w:rsidRPr="00626BDC" w:rsidRDefault="00626BDC">
      <w:pPr>
        <w:widowControl/>
        <w:jc w:val="left"/>
        <w:rPr>
          <w:rFonts w:ascii="Arial" w:eastAsia="Arial" w:hAnsi="Arial" w:cs="Arial"/>
          <w:color w:val="000000"/>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26BDC" w:rsidTr="00BE710A">
        <w:tc>
          <w:tcPr>
            <w:tcW w:w="10303" w:type="dxa"/>
            <w:tcBorders>
              <w:top w:val="nil"/>
              <w:bottom w:val="nil"/>
            </w:tcBorders>
            <w:shd w:val="clear" w:color="auto" w:fill="C0C0C0"/>
          </w:tcPr>
          <w:p w:rsidR="00626BDC" w:rsidRDefault="00626BDC" w:rsidP="00BE710A">
            <w:pPr>
              <w:rPr>
                <w:rFonts w:ascii="ＭＳ ゴシック" w:eastAsia="ＭＳ ゴシック" w:hAnsi="ＭＳ 明朝"/>
              </w:rPr>
            </w:pPr>
            <w:r>
              <w:rPr>
                <w:rFonts w:ascii="ＭＳ ゴシック" w:eastAsia="ＭＳ ゴシック" w:hAnsi="ＭＳ 明朝" w:hint="eastAsia"/>
              </w:rPr>
              <w:t>小単元の指導・評価計画</w:t>
            </w:r>
          </w:p>
        </w:tc>
      </w:tr>
      <w:tr w:rsidR="00626BDC" w:rsidTr="00BE710A">
        <w:tblPrEx>
          <w:tblBorders>
            <w:bottom w:val="single" w:sz="12" w:space="0" w:color="auto"/>
            <w:insideV w:val="single" w:sz="4" w:space="0" w:color="auto"/>
          </w:tblBorders>
        </w:tblPrEx>
        <w:tc>
          <w:tcPr>
            <w:tcW w:w="10303" w:type="dxa"/>
            <w:tcBorders>
              <w:top w:val="nil"/>
            </w:tcBorders>
          </w:tcPr>
          <w:p w:rsidR="00626BDC" w:rsidRPr="00697F8F" w:rsidRDefault="00626BDC" w:rsidP="00BE710A">
            <w:pPr>
              <w:spacing w:line="360" w:lineRule="exact"/>
            </w:pPr>
            <w:r>
              <w:rPr>
                <w:rFonts w:ascii="ＭＳ ゴシック" w:eastAsia="ＭＳ ゴシック" w:hAnsi="ＭＳ 明朝" w:hint="eastAsia"/>
                <w:kern w:val="0"/>
                <w:sz w:val="32"/>
              </w:rPr>
              <w:t>単元の導入（第2単元オリエンテーション）</w:t>
            </w:r>
            <w:r w:rsidR="00B7478C">
              <w:rPr>
                <w:rFonts w:ascii="ＭＳ ゴシック" w:eastAsia="ＭＳ ゴシック" w:hAnsi="ＭＳ 明朝" w:hint="eastAsia"/>
                <w:kern w:val="0"/>
                <w:sz w:val="32"/>
              </w:rPr>
              <w:t xml:space="preserve">　　　　　　</w:t>
            </w:r>
            <w:r>
              <w:rPr>
                <w:rFonts w:hint="eastAsia"/>
              </w:rPr>
              <w:t>1時間／</w:t>
            </w:r>
            <w:r w:rsidR="00231EF4">
              <w:rPr>
                <w:rFonts w:hint="eastAsia"/>
              </w:rPr>
              <w:t>P.</w:t>
            </w:r>
            <w:r w:rsidR="00B7478C">
              <w:t>32</w:t>
            </w:r>
            <w:r>
              <w:rPr>
                <w:rFonts w:hint="eastAsia"/>
              </w:rPr>
              <w:t>～</w:t>
            </w:r>
            <w:r w:rsidR="00B7478C">
              <w:rPr>
                <w:rFonts w:hint="eastAsia"/>
              </w:rPr>
              <w:t>3</w:t>
            </w:r>
            <w:r w:rsidR="00B7478C">
              <w:t>3</w:t>
            </w:r>
          </w:p>
        </w:tc>
      </w:tr>
    </w:tbl>
    <w:p w:rsidR="00626BDC" w:rsidRDefault="00626BDC">
      <w:pPr>
        <w:widowControl/>
        <w:jc w:val="left"/>
        <w:rPr>
          <w:rFonts w:eastAsia="ＭＳ ゴシック" w:hAnsi="Times New Roman" w:cs="ＭＳ ゴシック"/>
          <w:color w:val="000000"/>
          <w:kern w:val="0"/>
          <w:szCs w:val="21"/>
        </w:rPr>
      </w:pPr>
    </w:p>
    <w:p w:rsidR="00626BDC" w:rsidRPr="00626BDC" w:rsidRDefault="00626BDC">
      <w:pPr>
        <w:widowControl/>
        <w:jc w:val="left"/>
        <w:rPr>
          <w:rFonts w:ascii="Arial" w:eastAsia="Arial" w:hAnsi="Arial" w:cs="Arial"/>
          <w:color w:val="000000"/>
          <w:sz w:val="22"/>
          <w:szCs w:val="22"/>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626BDC" w:rsidRPr="006C243D" w:rsidTr="00BE710A">
        <w:tc>
          <w:tcPr>
            <w:tcW w:w="426" w:type="dxa"/>
            <w:tcBorders>
              <w:top w:val="double" w:sz="4" w:space="0" w:color="000000"/>
              <w:left w:val="single" w:sz="4" w:space="0" w:color="000000"/>
              <w:bottom w:val="single" w:sz="4" w:space="0" w:color="000000"/>
              <w:right w:val="single" w:sz="4" w:space="0" w:color="000000"/>
            </w:tcBorders>
          </w:tcPr>
          <w:p w:rsidR="00626BDC" w:rsidRPr="006C243D" w:rsidRDefault="00626BDC" w:rsidP="00BE710A">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626BDC" w:rsidRPr="006A58C4" w:rsidRDefault="00626BD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626BDC" w:rsidRPr="006A58C4" w:rsidRDefault="00626BD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626BDC" w:rsidRPr="006A58C4" w:rsidRDefault="00626BD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626BDC" w:rsidRPr="004C7E98" w:rsidRDefault="00626BD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626BDC" w:rsidRPr="008E1C59" w:rsidTr="00BE710A">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rsidR="00626BDC" w:rsidRPr="0056722F" w:rsidRDefault="00626BDC" w:rsidP="00BE710A">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626BDC" w:rsidRPr="006879B6" w:rsidRDefault="00626BDC" w:rsidP="00BE710A">
            <w:pPr>
              <w:autoSpaceDE w:val="0"/>
              <w:autoSpaceDN w:val="0"/>
              <w:adjustRightInd w:val="0"/>
              <w:spacing w:line="240" w:lineRule="exact"/>
              <w:ind w:right="800"/>
              <w:rPr>
                <w:rFonts w:ascii="ＭＳ ゴシック" w:eastAsia="ＭＳ ゴシック" w:hAnsi="ＭＳ 明朝"/>
                <w:kern w:val="0"/>
                <w:sz w:val="20"/>
              </w:rPr>
            </w:pPr>
          </w:p>
          <w:p w:rsidR="00626BDC" w:rsidRDefault="00626BDC" w:rsidP="00BE710A">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30272" behindDoc="0" locked="0" layoutInCell="1" allowOverlap="1" wp14:anchorId="7F03298F" wp14:editId="375E5A0C">
                      <wp:simplePos x="0" y="0"/>
                      <wp:positionH relativeFrom="column">
                        <wp:posOffset>-13335</wp:posOffset>
                      </wp:positionH>
                      <wp:positionV relativeFrom="paragraph">
                        <wp:posOffset>35560</wp:posOffset>
                      </wp:positionV>
                      <wp:extent cx="1113790" cy="1123950"/>
                      <wp:effectExtent l="0" t="0" r="10160" b="19050"/>
                      <wp:wrapNone/>
                      <wp:docPr id="16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626BDC">
                                  <w:pPr>
                                    <w:spacing w:line="240" w:lineRule="exact"/>
                                    <w:ind w:firstLineChars="100" w:firstLine="200"/>
                                    <w:rPr>
                                      <w:rFonts w:hAnsi="ＭＳ 明朝"/>
                                      <w:sz w:val="20"/>
                                    </w:rPr>
                                  </w:pPr>
                                  <w:r>
                                    <w:rPr>
                                      <w:rFonts w:hAnsi="ＭＳ 明朝" w:hint="eastAsia"/>
                                      <w:sz w:val="20"/>
                                    </w:rPr>
                                    <w:t>だれが何をしているか</w:t>
                                  </w:r>
                                  <w:r>
                                    <w:rPr>
                                      <w:rFonts w:hAnsi="ＭＳ 明朝"/>
                                      <w:sz w:val="20"/>
                                    </w:rPr>
                                    <w:t>、絵を</w:t>
                                  </w:r>
                                  <w:r>
                                    <w:rPr>
                                      <w:rFonts w:hAnsi="ＭＳ 明朝" w:hint="eastAsia"/>
                                      <w:sz w:val="20"/>
                                    </w:rPr>
                                    <w:t>見て</w:t>
                                  </w:r>
                                  <w:r>
                                    <w:rPr>
                                      <w:rFonts w:hAnsi="ＭＳ 明朝"/>
                                      <w:sz w:val="20"/>
                                    </w:rPr>
                                    <w:t>考えて</w:t>
                                  </w:r>
                                  <w:r>
                                    <w:rPr>
                                      <w:rFonts w:hAnsi="ＭＳ 明朝" w:hint="eastAsia"/>
                                      <w:sz w:val="20"/>
                                    </w:rPr>
                                    <w:t>みましょう</w:t>
                                  </w:r>
                                  <w:r>
                                    <w:rPr>
                                      <w:rFonts w:hAnsi="ＭＳ 明朝"/>
                                      <w:sz w:val="20"/>
                                    </w:rPr>
                                    <w:t>。</w:t>
                                  </w:r>
                                </w:p>
                                <w:p w:rsidR="00BE710A" w:rsidRPr="00405FA4" w:rsidRDefault="00BE710A" w:rsidP="00626BD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3298F" id="_x0000_s1046" type="#_x0000_t202" style="position:absolute;margin-left:-1.05pt;margin-top:2.8pt;width:87.7pt;height:8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">
                      <v:textbox inset="5.85pt,.7pt,5.85pt,.7pt">
                        <w:txbxContent>
                          <w:p w:rsidR="00BE710A" w:rsidRPr="00895CC5" w:rsidRDefault="00BE710A" w:rsidP="00626BDC">
                            <w:pPr>
                              <w:spacing w:line="240" w:lineRule="exact"/>
                              <w:ind w:firstLineChars="100" w:firstLine="200"/>
                              <w:rPr>
                                <w:rFonts w:hAnsi="ＭＳ 明朝"/>
                                <w:sz w:val="20"/>
                              </w:rPr>
                            </w:pPr>
                            <w:r>
                              <w:rPr>
                                <w:rFonts w:hAnsi="ＭＳ 明朝" w:hint="eastAsia"/>
                                <w:sz w:val="20"/>
                              </w:rPr>
                              <w:t>だれが何をしているか</w:t>
                            </w:r>
                            <w:r>
                              <w:rPr>
                                <w:rFonts w:hAnsi="ＭＳ 明朝"/>
                                <w:sz w:val="20"/>
                              </w:rPr>
                              <w:t>、絵を</w:t>
                            </w:r>
                            <w:r>
                              <w:rPr>
                                <w:rFonts w:hAnsi="ＭＳ 明朝" w:hint="eastAsia"/>
                                <w:sz w:val="20"/>
                              </w:rPr>
                              <w:t>見て</w:t>
                            </w:r>
                            <w:r>
                              <w:rPr>
                                <w:rFonts w:hAnsi="ＭＳ 明朝"/>
                                <w:sz w:val="20"/>
                              </w:rPr>
                              <w:t>考えて</w:t>
                            </w:r>
                            <w:r>
                              <w:rPr>
                                <w:rFonts w:hAnsi="ＭＳ 明朝" w:hint="eastAsia"/>
                                <w:sz w:val="20"/>
                              </w:rPr>
                              <w:t>みましょう</w:t>
                            </w:r>
                            <w:r>
                              <w:rPr>
                                <w:rFonts w:hAnsi="ＭＳ 明朝"/>
                                <w:sz w:val="20"/>
                              </w:rPr>
                              <w:t>。</w:t>
                            </w:r>
                          </w:p>
                          <w:p w:rsidR="00BE710A" w:rsidRPr="00405FA4" w:rsidRDefault="00BE710A" w:rsidP="00626BD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p w:rsidR="00626BDC" w:rsidRPr="0056722F" w:rsidRDefault="00626BDC" w:rsidP="00BE710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626BDC" w:rsidRDefault="00626BDC" w:rsidP="00BE710A">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sidR="00B7478C">
              <w:rPr>
                <w:rFonts w:hAnsi="ＭＳ 明朝" w:hint="eastAsia"/>
                <w:kern w:val="0"/>
                <w:sz w:val="20"/>
              </w:rPr>
              <w:t>教科書のイラストを見て、まちの中で、</w:t>
            </w:r>
            <w:r w:rsidR="00BE710A">
              <w:rPr>
                <w:rFonts w:hAnsi="ＭＳ 明朝" w:hint="eastAsia"/>
                <w:kern w:val="0"/>
                <w:sz w:val="20"/>
              </w:rPr>
              <w:t>住みよい</w:t>
            </w:r>
            <w:r w:rsidR="00B7478C">
              <w:rPr>
                <w:rFonts w:hAnsi="ＭＳ 明朝" w:hint="eastAsia"/>
                <w:kern w:val="0"/>
                <w:sz w:val="20"/>
              </w:rPr>
              <w:t>くらしをつくるためのしくみや人々の働きについて探し、これらの事業について話し合う。</w:t>
            </w:r>
          </w:p>
          <w:p w:rsidR="00626BD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・まちには、水道やごみの処理に関わる仕事をしてくれる人たちがいるから、わたしたちが生活できる。</w:t>
            </w:r>
          </w:p>
          <w:p w:rsidR="00626BD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31296" behindDoc="0" locked="0" layoutInCell="1" allowOverlap="1" wp14:anchorId="39B14504" wp14:editId="60B18F4E">
                      <wp:simplePos x="0" y="0"/>
                      <wp:positionH relativeFrom="column">
                        <wp:posOffset>-13335</wp:posOffset>
                      </wp:positionH>
                      <wp:positionV relativeFrom="paragraph">
                        <wp:posOffset>90805</wp:posOffset>
                      </wp:positionV>
                      <wp:extent cx="2502535" cy="693420"/>
                      <wp:effectExtent l="0" t="0" r="12065" b="11430"/>
                      <wp:wrapNone/>
                      <wp:docPr id="16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rsidR="00BE710A" w:rsidRPr="003C74AC" w:rsidRDefault="00BE710A" w:rsidP="00626BD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626BDC">
                                  <w:pPr>
                                    <w:spacing w:line="240" w:lineRule="exact"/>
                                    <w:rPr>
                                      <w:sz w:val="20"/>
                                    </w:rPr>
                                  </w:pPr>
                                  <w:r>
                                    <w:rPr>
                                      <w:rFonts w:hint="eastAsia"/>
                                      <w:sz w:val="20"/>
                                    </w:rPr>
                                    <w:t>わたしたちのまちの</w:t>
                                  </w:r>
                                  <w:r>
                                    <w:rPr>
                                      <w:sz w:val="20"/>
                                    </w:rPr>
                                    <w:t>健康で住みよいくらしをささえている</w:t>
                                  </w:r>
                                  <w:r>
                                    <w:rPr>
                                      <w:rFonts w:hint="eastAsia"/>
                                      <w:sz w:val="20"/>
                                    </w:rPr>
                                    <w:t>しくみや人々の</w:t>
                                  </w:r>
                                  <w:r w:rsidR="00231EF4">
                                    <w:rPr>
                                      <w:rFonts w:hint="eastAsia"/>
                                      <w:sz w:val="20"/>
                                    </w:rPr>
                                    <w:t>働きを</w:t>
                                  </w:r>
                                  <w:r>
                                    <w:rPr>
                                      <w:rFonts w:hint="eastAsia"/>
                                      <w:sz w:val="20"/>
                                    </w:rPr>
                                    <w:t>調べてみましょう</w:t>
                                  </w:r>
                                  <w:r>
                                    <w:rPr>
                                      <w:sz w:val="20"/>
                                    </w:rPr>
                                    <w:t>。</w:t>
                                  </w:r>
                                </w:p>
                                <w:p w:rsidR="00BE710A" w:rsidRDefault="00BE710A" w:rsidP="00626BDC">
                                  <w:pPr>
                                    <w:spacing w:line="240" w:lineRule="exact"/>
                                    <w:jc w:val="right"/>
                                    <w:rPr>
                                      <w:sz w:val="20"/>
                                    </w:rPr>
                                  </w:pPr>
                                </w:p>
                                <w:p w:rsidR="00BE710A" w:rsidRDefault="00BE710A" w:rsidP="00626BDC">
                                  <w:pPr>
                                    <w:spacing w:line="240" w:lineRule="exact"/>
                                    <w:jc w:val="right"/>
                                    <w:rPr>
                                      <w:sz w:val="20"/>
                                    </w:rPr>
                                  </w:pPr>
                                </w:p>
                                <w:p w:rsidR="00BE710A" w:rsidRPr="00895CC5" w:rsidRDefault="00BE710A" w:rsidP="00626BD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14504" id="_x0000_s1047" type="#_x0000_t202" style="position:absolute;left:0;text-align:left;margin-left:-1.05pt;margin-top:7.15pt;width:197.05pt;height:54.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">
                      <v:stroke dashstyle="dash"/>
                      <v:textbox inset="5.85pt,.7pt,5.85pt,.7pt">
                        <w:txbxContent>
                          <w:p w:rsidR="00BE710A" w:rsidRPr="003C74AC" w:rsidRDefault="00BE710A" w:rsidP="00626BD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626BDC">
                            <w:pPr>
                              <w:spacing w:line="240" w:lineRule="exact"/>
                              <w:rPr>
                                <w:sz w:val="20"/>
                              </w:rPr>
                            </w:pPr>
                            <w:r>
                              <w:rPr>
                                <w:rFonts w:hint="eastAsia"/>
                                <w:sz w:val="20"/>
                              </w:rPr>
                              <w:t>わたしたちのまちの</w:t>
                            </w:r>
                            <w:r>
                              <w:rPr>
                                <w:sz w:val="20"/>
                              </w:rPr>
                              <w:t>健康で住みよいくらしをささえている</w:t>
                            </w:r>
                            <w:r>
                              <w:rPr>
                                <w:rFonts w:hint="eastAsia"/>
                                <w:sz w:val="20"/>
                              </w:rPr>
                              <w:t>しくみや人々の</w:t>
                            </w:r>
                            <w:r w:rsidR="00231EF4">
                              <w:rPr>
                                <w:rFonts w:hint="eastAsia"/>
                                <w:sz w:val="20"/>
                              </w:rPr>
                              <w:t>働きを</w:t>
                            </w:r>
                            <w:r>
                              <w:rPr>
                                <w:rFonts w:hint="eastAsia"/>
                                <w:sz w:val="20"/>
                              </w:rPr>
                              <w:t>調べてみましょう</w:t>
                            </w:r>
                            <w:r>
                              <w:rPr>
                                <w:sz w:val="20"/>
                              </w:rPr>
                              <w:t>。</w:t>
                            </w:r>
                          </w:p>
                          <w:p w:rsidR="00BE710A" w:rsidRDefault="00BE710A" w:rsidP="00626BDC">
                            <w:pPr>
                              <w:spacing w:line="240" w:lineRule="exact"/>
                              <w:jc w:val="right"/>
                              <w:rPr>
                                <w:sz w:val="20"/>
                              </w:rPr>
                            </w:pPr>
                          </w:p>
                          <w:p w:rsidR="00BE710A" w:rsidRDefault="00BE710A" w:rsidP="00626BDC">
                            <w:pPr>
                              <w:spacing w:line="240" w:lineRule="exact"/>
                              <w:jc w:val="right"/>
                              <w:rPr>
                                <w:sz w:val="20"/>
                              </w:rPr>
                            </w:pPr>
                          </w:p>
                          <w:p w:rsidR="00BE710A" w:rsidRPr="00895CC5" w:rsidRDefault="00BE710A" w:rsidP="00626BDC">
                            <w:pPr>
                              <w:spacing w:line="240" w:lineRule="exact"/>
                              <w:jc w:val="right"/>
                              <w:rPr>
                                <w:sz w:val="20"/>
                              </w:rPr>
                            </w:pPr>
                          </w:p>
                        </w:txbxContent>
                      </v:textbox>
                    </v:shape>
                  </w:pict>
                </mc:Fallback>
              </mc:AlternateContent>
            </w:r>
          </w:p>
          <w:p w:rsidR="00626BDC" w:rsidRDefault="00626BDC" w:rsidP="00BE710A">
            <w:pPr>
              <w:autoSpaceDE w:val="0"/>
              <w:autoSpaceDN w:val="0"/>
              <w:adjustRightInd w:val="0"/>
              <w:spacing w:line="240" w:lineRule="exact"/>
              <w:ind w:left="210" w:hanging="210"/>
              <w:jc w:val="left"/>
              <w:rPr>
                <w:rFonts w:hAnsi="ＭＳ 明朝"/>
                <w:kern w:val="0"/>
                <w:sz w:val="20"/>
              </w:rPr>
            </w:pPr>
          </w:p>
          <w:p w:rsidR="00626BDC" w:rsidRDefault="00626BDC" w:rsidP="00BE710A">
            <w:pPr>
              <w:autoSpaceDE w:val="0"/>
              <w:autoSpaceDN w:val="0"/>
              <w:adjustRightInd w:val="0"/>
              <w:spacing w:line="240" w:lineRule="exact"/>
              <w:ind w:left="210" w:hanging="210"/>
              <w:jc w:val="left"/>
              <w:rPr>
                <w:rFonts w:hAnsi="ＭＳ 明朝"/>
                <w:kern w:val="0"/>
                <w:sz w:val="20"/>
              </w:rPr>
            </w:pPr>
          </w:p>
          <w:p w:rsidR="00626BDC" w:rsidRDefault="00626BDC" w:rsidP="00BE710A">
            <w:pPr>
              <w:autoSpaceDE w:val="0"/>
              <w:autoSpaceDN w:val="0"/>
              <w:adjustRightInd w:val="0"/>
              <w:spacing w:line="240" w:lineRule="exact"/>
              <w:ind w:left="210" w:hanging="210"/>
              <w:jc w:val="left"/>
              <w:rPr>
                <w:rFonts w:hAnsi="ＭＳ 明朝"/>
                <w:kern w:val="0"/>
                <w:sz w:val="20"/>
              </w:rPr>
            </w:pPr>
          </w:p>
          <w:p w:rsidR="00626BDC" w:rsidRDefault="00626BDC" w:rsidP="00BE710A">
            <w:pPr>
              <w:autoSpaceDE w:val="0"/>
              <w:autoSpaceDN w:val="0"/>
              <w:adjustRightInd w:val="0"/>
              <w:spacing w:line="240" w:lineRule="exact"/>
              <w:ind w:left="210" w:hanging="210"/>
              <w:jc w:val="left"/>
              <w:rPr>
                <w:rFonts w:hAnsi="ＭＳ 明朝"/>
                <w:kern w:val="0"/>
                <w:sz w:val="20"/>
              </w:rPr>
            </w:pPr>
          </w:p>
          <w:p w:rsidR="00626BDC" w:rsidRDefault="00626BDC" w:rsidP="00BE710A">
            <w:pPr>
              <w:autoSpaceDE w:val="0"/>
              <w:autoSpaceDN w:val="0"/>
              <w:adjustRightInd w:val="0"/>
              <w:spacing w:line="240" w:lineRule="exact"/>
              <w:ind w:left="210" w:hanging="210"/>
              <w:jc w:val="left"/>
              <w:rPr>
                <w:rFonts w:hAnsi="ＭＳ 明朝"/>
                <w:kern w:val="0"/>
                <w:sz w:val="20"/>
              </w:rPr>
            </w:pPr>
          </w:p>
          <w:p w:rsidR="00626BDC" w:rsidRPr="008422B0" w:rsidRDefault="00626BDC" w:rsidP="00BE710A">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B7478C" w:rsidRPr="00F337BC" w:rsidRDefault="00626BDC" w:rsidP="00B7478C">
            <w:pPr>
              <w:spacing w:line="240" w:lineRule="exact"/>
              <w:ind w:left="200" w:hangingChars="100" w:hanging="200"/>
              <w:rPr>
                <w:kern w:val="0"/>
                <w:sz w:val="20"/>
              </w:rPr>
            </w:pPr>
            <w:r w:rsidRPr="00F337BC">
              <w:rPr>
                <w:rFonts w:hint="eastAsia"/>
                <w:kern w:val="0"/>
                <w:sz w:val="20"/>
              </w:rPr>
              <w:t>◆</w:t>
            </w:r>
            <w:r w:rsidR="00B7478C">
              <w:rPr>
                <w:rFonts w:hint="eastAsia"/>
                <w:kern w:val="0"/>
                <w:sz w:val="20"/>
              </w:rPr>
              <w:t>キャラクターのせりふから、働いている人たちに注目させる。</w:t>
            </w:r>
          </w:p>
          <w:p w:rsidR="00626BDC" w:rsidRPr="00F337BC" w:rsidRDefault="00626BDC" w:rsidP="00BE710A">
            <w:pPr>
              <w:spacing w:line="240" w:lineRule="exact"/>
              <w:ind w:left="200" w:hangingChars="100" w:hanging="200"/>
              <w:rPr>
                <w:kern w:val="0"/>
                <w:sz w:val="20"/>
              </w:rPr>
            </w:pPr>
          </w:p>
          <w:p w:rsidR="00626BDC" w:rsidRPr="0001108F" w:rsidRDefault="00626BDC" w:rsidP="00BE710A">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626BDC" w:rsidRPr="006C68A4" w:rsidRDefault="00626BDC" w:rsidP="00BE710A">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rsidR="00626BDC" w:rsidRPr="008422B0" w:rsidRDefault="00626BDC" w:rsidP="00BE710A">
            <w:pPr>
              <w:spacing w:line="240" w:lineRule="exact"/>
              <w:rPr>
                <w:kern w:val="0"/>
                <w:sz w:val="20"/>
              </w:rPr>
            </w:pPr>
            <w:r>
              <w:rPr>
                <w:rFonts w:hint="eastAsia"/>
                <w:sz w:val="20"/>
                <w:szCs w:val="22"/>
              </w:rPr>
              <w:t>ノートの記述内容や発言内容から、「</w:t>
            </w:r>
            <w:r w:rsidR="00B7478C">
              <w:rPr>
                <w:rFonts w:hint="eastAsia"/>
                <w:sz w:val="20"/>
                <w:szCs w:val="22"/>
              </w:rPr>
              <w:t>人々の健康や住みよいくらしを支えている仕組みや人々の働きなどに着目して、学習の見通しをもっているか</w:t>
            </w:r>
            <w:r>
              <w:rPr>
                <w:rFonts w:hint="eastAsia"/>
                <w:sz w:val="20"/>
                <w:szCs w:val="22"/>
              </w:rPr>
              <w:t>」を評価する。</w:t>
            </w:r>
          </w:p>
        </w:tc>
      </w:tr>
    </w:tbl>
    <w:p w:rsidR="00626BDC" w:rsidRDefault="00626BDC" w:rsidP="005C6E09">
      <w:pPr>
        <w:pBdr>
          <w:top w:val="nil"/>
          <w:left w:val="nil"/>
          <w:bottom w:val="nil"/>
          <w:right w:val="nil"/>
          <w:between w:val="nil"/>
        </w:pBdr>
        <w:spacing w:line="276" w:lineRule="auto"/>
        <w:jc w:val="left"/>
        <w:rPr>
          <w:rFonts w:ascii="Arial" w:eastAsia="Arial" w:hAnsi="Arial" w:cs="Arial"/>
          <w:color w:val="000000"/>
          <w:sz w:val="22"/>
          <w:szCs w:val="22"/>
        </w:rPr>
      </w:pPr>
    </w:p>
    <w:p w:rsidR="00626BDC" w:rsidRDefault="00626BDC">
      <w:pPr>
        <w:widowControl/>
        <w:jc w:val="left"/>
        <w:rPr>
          <w:rFonts w:ascii="Arial" w:eastAsia="Arial" w:hAnsi="Arial" w:cs="Arial"/>
          <w:color w:val="000000"/>
          <w:sz w:val="22"/>
          <w:szCs w:val="22"/>
        </w:rPr>
      </w:pPr>
      <w:r>
        <w:rPr>
          <w:rFonts w:ascii="Arial" w:eastAsia="Arial" w:hAnsi="Arial" w:cs="Arial"/>
          <w:color w:val="000000"/>
          <w:sz w:val="22"/>
          <w:szCs w:val="22"/>
        </w:rPr>
        <w:br w:type="page"/>
      </w:r>
    </w:p>
    <w:p w:rsidR="00A40EB9" w:rsidRPr="00626BDC" w:rsidRDefault="00A40EB9" w:rsidP="005C6E09">
      <w:pPr>
        <w:pBdr>
          <w:top w:val="nil"/>
          <w:left w:val="nil"/>
          <w:bottom w:val="nil"/>
          <w:right w:val="nil"/>
          <w:between w:val="nil"/>
        </w:pBdr>
        <w:spacing w:line="276" w:lineRule="auto"/>
        <w:jc w:val="left"/>
        <w:rPr>
          <w:rFonts w:ascii="Arial" w:eastAsia="Arial" w:hAnsi="Arial" w:cs="Arial"/>
          <w:color w:val="000000"/>
          <w:sz w:val="22"/>
          <w:szCs w:val="22"/>
        </w:rPr>
      </w:pPr>
    </w:p>
    <w:tbl>
      <w:tblPr>
        <w:tblW w:w="10188" w:type="dxa"/>
        <w:tblInd w:w="99" w:type="dxa"/>
        <w:tblBorders>
          <w:insideH w:val="single" w:sz="4" w:space="0" w:color="000000"/>
        </w:tblBorders>
        <w:tblLayout w:type="fixed"/>
        <w:tblLook w:val="0000" w:firstRow="0" w:lastRow="0" w:firstColumn="0" w:lastColumn="0" w:noHBand="0" w:noVBand="0"/>
      </w:tblPr>
      <w:tblGrid>
        <w:gridCol w:w="10188"/>
      </w:tblGrid>
      <w:tr w:rsidR="00A40EB9" w:rsidTr="005F2A82">
        <w:trPr>
          <w:trHeight w:val="149"/>
        </w:trPr>
        <w:tc>
          <w:tcPr>
            <w:tcW w:w="10188" w:type="dxa"/>
            <w:tcBorders>
              <w:top w:val="nil"/>
              <w:bottom w:val="nil"/>
            </w:tcBorders>
            <w:shd w:val="clear" w:color="auto" w:fill="C0C0C0"/>
          </w:tcPr>
          <w:p w:rsidR="00A40EB9" w:rsidRDefault="00A40EB9" w:rsidP="005F2A82">
            <w:pPr>
              <w:rPr>
                <w:rFonts w:ascii="ＭＳ ゴシック" w:eastAsia="ＭＳ ゴシック" w:hAnsi="ＭＳ ゴシック" w:cs="ＭＳ ゴシック"/>
              </w:rPr>
            </w:pPr>
            <w:r>
              <w:rPr>
                <w:rFonts w:ascii="ＭＳ ゴシック" w:eastAsia="ＭＳ ゴシック" w:hAnsi="ＭＳ ゴシック" w:cs="ＭＳ ゴシック"/>
              </w:rPr>
              <w:t>小単元の指導・評価計画</w:t>
            </w:r>
          </w:p>
        </w:tc>
      </w:tr>
      <w:tr w:rsidR="00A40EB9" w:rsidTr="005F2A82">
        <w:trPr>
          <w:trHeight w:val="294"/>
        </w:trPr>
        <w:tc>
          <w:tcPr>
            <w:tcW w:w="10188" w:type="dxa"/>
            <w:tcBorders>
              <w:top w:val="nil"/>
              <w:bottom w:val="single" w:sz="12" w:space="0" w:color="000000"/>
            </w:tcBorders>
          </w:tcPr>
          <w:p w:rsidR="00A40EB9" w:rsidRDefault="002D22CE" w:rsidP="005F2A82">
            <w:r>
              <w:rPr>
                <w:rFonts w:ascii="ＭＳ ゴシック" w:eastAsia="ＭＳ ゴシック" w:hAnsi="ＭＳ ゴシック" w:cs="ＭＳ ゴシック" w:hint="eastAsia"/>
                <w:sz w:val="32"/>
                <w:szCs w:val="32"/>
              </w:rPr>
              <w:t>2</w:t>
            </w:r>
            <w:r w:rsidR="00A40EB9">
              <w:rPr>
                <w:rFonts w:ascii="ＭＳ ゴシック" w:eastAsia="ＭＳ ゴシック" w:hAnsi="ＭＳ ゴシック" w:cs="ＭＳ ゴシック" w:hint="eastAsia"/>
                <w:sz w:val="32"/>
                <w:szCs w:val="32"/>
              </w:rPr>
              <w:t>－①水はどこから</w:t>
            </w:r>
            <w:r w:rsidR="00A40EB9">
              <w:rPr>
                <w:rFonts w:ascii="ＭＳ ゴシック" w:eastAsia="ＭＳ ゴシック" w:hAnsi="ＭＳ ゴシック" w:cs="ＭＳ ゴシック"/>
                <w:sz w:val="32"/>
                <w:szCs w:val="32"/>
              </w:rPr>
              <w:t xml:space="preserve">　　　　　　　　　　　　　　　</w:t>
            </w:r>
            <w:r w:rsidR="00A40EB9">
              <w:rPr>
                <w:rFonts w:ascii="ＭＳ ゴシック" w:eastAsia="ＭＳ ゴシック" w:hAnsi="ＭＳ ゴシック" w:cs="ＭＳ ゴシック" w:hint="eastAsia"/>
                <w:sz w:val="32"/>
                <w:szCs w:val="32"/>
              </w:rPr>
              <w:t xml:space="preserve"> </w:t>
            </w:r>
            <w:r w:rsidR="00A40EB9">
              <w:rPr>
                <w:rFonts w:ascii="ＭＳ ゴシック" w:eastAsia="ＭＳ ゴシック" w:hAnsi="ＭＳ ゴシック" w:cs="ＭＳ ゴシック"/>
                <w:sz w:val="32"/>
                <w:szCs w:val="32"/>
              </w:rPr>
              <w:t xml:space="preserve">  </w:t>
            </w:r>
            <w:r>
              <w:t>11</w:t>
            </w:r>
            <w:r w:rsidR="00A40EB9">
              <w:t>時間／</w:t>
            </w:r>
            <w:r w:rsidR="00231EF4">
              <w:t>P.</w:t>
            </w:r>
            <w:r w:rsidR="00B7478C">
              <w:t>34</w:t>
            </w:r>
            <w:r w:rsidR="00A40EB9">
              <w:t>～</w:t>
            </w:r>
            <w:r w:rsidR="00B7478C">
              <w:t>49</w:t>
            </w:r>
          </w:p>
        </w:tc>
      </w:tr>
    </w:tbl>
    <w:p w:rsidR="00A40EB9" w:rsidRPr="004B37E2" w:rsidRDefault="00A40EB9" w:rsidP="005F2A82">
      <w:pPr>
        <w:jc w:val="left"/>
        <w:rPr>
          <w:rFonts w:ascii="ＭＳ ゴシック" w:eastAsia="ＭＳ ゴシック" w:hAnsi="ＭＳ ゴシック" w:cs="ＭＳ ゴシック"/>
        </w:rPr>
      </w:pPr>
    </w:p>
    <w:p w:rsidR="002D22CE" w:rsidRDefault="00A40EB9" w:rsidP="005F2A82">
      <w:pPr>
        <w:ind w:left="993" w:hanging="993"/>
        <w:jc w:val="left"/>
        <w:rPr>
          <w:b/>
        </w:rPr>
      </w:pPr>
      <w:r>
        <w:rPr>
          <w:rFonts w:ascii="ＭＳ ゴシック" w:eastAsia="ＭＳ ゴシック" w:hAnsi="ＭＳ ゴシック" w:cs="ＭＳ ゴシック"/>
          <w:b/>
        </w:rPr>
        <w:t>目標</w:t>
      </w:r>
    </w:p>
    <w:p w:rsidR="00A40EB9" w:rsidRPr="004B37E2" w:rsidRDefault="00A40EB9" w:rsidP="002D22CE">
      <w:pPr>
        <w:ind w:leftChars="100" w:left="210" w:firstLineChars="100" w:firstLine="210"/>
        <w:jc w:val="left"/>
        <w:rPr>
          <w:color w:val="FF0000"/>
        </w:rPr>
      </w:pPr>
      <w:r w:rsidRPr="004B37E2">
        <w:rPr>
          <w:rFonts w:hint="eastAsia"/>
        </w:rPr>
        <w:t>飲料水を供給する事業について、供給の仕組みや経路、県内外の人々の協力などに着目して、見学・調査したり地図などの資料で調べたりしてまとめ、飲料水の供給のための事業の様子を捉え、その事業が果たす役割を考え、表現することを通して、飲料水を供給する事業は、安全で安定的に供給できるよう進められていることや、地域の人々の健康な生活の維持と向上に役立っていることを理解できるようにするとともに、主体的に学習問題を追究・解決しようとする態度や、学習したことを基に自分たちに協力できることを考えようとする態度を養う。</w:t>
      </w:r>
    </w:p>
    <w:p w:rsidR="00A40EB9" w:rsidRDefault="00A40EB9" w:rsidP="005F2A82">
      <w:pPr>
        <w:jc w:val="left"/>
        <w:rPr>
          <w:rFonts w:ascii="ＭＳ ゴシック" w:eastAsia="ＭＳ ゴシック" w:hAnsi="ＭＳ ゴシック" w:cs="ＭＳ ゴシック"/>
        </w:rPr>
      </w:pPr>
    </w:p>
    <w:p w:rsidR="00A40EB9" w:rsidRPr="00A641AA" w:rsidRDefault="00A40EB9" w:rsidP="005F2A82">
      <w:pPr>
        <w:ind w:left="1470" w:hanging="1470"/>
        <w:jc w:val="left"/>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A40EB9">
        <w:tc>
          <w:tcPr>
            <w:tcW w:w="3329" w:type="dxa"/>
            <w:shd w:val="clear" w:color="auto" w:fill="auto"/>
            <w:vAlign w:val="center"/>
          </w:tcPr>
          <w:p w:rsidR="00A40EB9" w:rsidRDefault="00A40EB9">
            <w:pPr>
              <w:jc w:val="center"/>
            </w:pPr>
            <w:r>
              <w:t>知識・技能</w:t>
            </w:r>
          </w:p>
        </w:tc>
        <w:tc>
          <w:tcPr>
            <w:tcW w:w="3468" w:type="dxa"/>
            <w:shd w:val="clear" w:color="auto" w:fill="auto"/>
            <w:vAlign w:val="center"/>
          </w:tcPr>
          <w:p w:rsidR="00A40EB9" w:rsidRDefault="00A40EB9">
            <w:pPr>
              <w:jc w:val="center"/>
            </w:pPr>
            <w:r>
              <w:t>思考・判断・表現</w:t>
            </w:r>
          </w:p>
        </w:tc>
        <w:tc>
          <w:tcPr>
            <w:tcW w:w="3289" w:type="dxa"/>
            <w:shd w:val="clear" w:color="auto" w:fill="auto"/>
            <w:vAlign w:val="center"/>
          </w:tcPr>
          <w:p w:rsidR="00A40EB9" w:rsidRDefault="00A40EB9">
            <w:pPr>
              <w:jc w:val="center"/>
            </w:pPr>
            <w:r>
              <w:t>主体的に学習に取り組む態度</w:t>
            </w:r>
          </w:p>
        </w:tc>
      </w:tr>
      <w:tr w:rsidR="00A40EB9">
        <w:trPr>
          <w:trHeight w:val="1437"/>
        </w:trPr>
        <w:tc>
          <w:tcPr>
            <w:tcW w:w="3329" w:type="dxa"/>
            <w:shd w:val="clear" w:color="auto" w:fill="auto"/>
          </w:tcPr>
          <w:p w:rsidR="00A40EB9" w:rsidRDefault="00A40EB9" w:rsidP="002D22CE">
            <w:pPr>
              <w:ind w:left="105" w:hangingChars="50" w:hanging="105"/>
              <w:jc w:val="left"/>
            </w:pPr>
            <w:r>
              <w:t>①</w:t>
            </w:r>
            <w:r>
              <w:rPr>
                <w:rFonts w:hint="eastAsia"/>
              </w:rPr>
              <w:t>供給の仕組みや経路、県内外の人々の協力などについて見学・調査したり地図などの資料で調べたりして、必要な情報を集め、読み取り、飲料水の供給のための事業の様子を理解している。</w:t>
            </w:r>
          </w:p>
        </w:tc>
        <w:tc>
          <w:tcPr>
            <w:tcW w:w="3468" w:type="dxa"/>
            <w:shd w:val="clear" w:color="auto" w:fill="auto"/>
          </w:tcPr>
          <w:p w:rsidR="00A40EB9" w:rsidRDefault="00A40EB9" w:rsidP="002D22CE">
            <w:pPr>
              <w:ind w:left="105" w:hangingChars="50" w:hanging="105"/>
              <w:jc w:val="left"/>
            </w:pPr>
            <w:r>
              <w:t>①</w:t>
            </w:r>
            <w:r>
              <w:rPr>
                <w:rFonts w:hint="eastAsia"/>
              </w:rPr>
              <w:t>供給の仕組みや経路、県内外の人々の協力などに着目して、問いを見いだし、飲料水の供給のための事業の様子について考え表現している。</w:t>
            </w:r>
          </w:p>
        </w:tc>
        <w:tc>
          <w:tcPr>
            <w:tcW w:w="3289" w:type="dxa"/>
            <w:shd w:val="clear" w:color="auto" w:fill="auto"/>
          </w:tcPr>
          <w:p w:rsidR="00A40EB9" w:rsidRDefault="00A40EB9" w:rsidP="002D22CE">
            <w:pPr>
              <w:ind w:left="105" w:hangingChars="50" w:hanging="105"/>
              <w:jc w:val="left"/>
            </w:pPr>
            <w:r>
              <w:t>①</w:t>
            </w:r>
            <w:r>
              <w:rPr>
                <w:rFonts w:hint="eastAsia"/>
              </w:rPr>
              <w:t>飲料水を供給する事業について、予想や学習計画を立てたり、学習をふり返ったりして、主体的に学習問題を追究し、解決しようとしている。</w:t>
            </w:r>
          </w:p>
        </w:tc>
      </w:tr>
      <w:tr w:rsidR="00A40EB9">
        <w:trPr>
          <w:trHeight w:val="1437"/>
        </w:trPr>
        <w:tc>
          <w:tcPr>
            <w:tcW w:w="3329" w:type="dxa"/>
            <w:shd w:val="clear" w:color="auto" w:fill="auto"/>
          </w:tcPr>
          <w:p w:rsidR="00A40EB9" w:rsidRDefault="00A40EB9" w:rsidP="002D22CE">
            <w:pPr>
              <w:ind w:left="105" w:hangingChars="50" w:hanging="105"/>
              <w:jc w:val="left"/>
            </w:pPr>
            <w:r>
              <w:t>②</w:t>
            </w:r>
            <w:r>
              <w:rPr>
                <w:rFonts w:hint="eastAsia"/>
              </w:rPr>
              <w:t>調べたことを白地図や図表、文などにまとめ、飲料水を供給する事業は、安全で安定的に供給できるよう進められていることや、地域の人々の健康な生活の維持と向上に役立っていることを理解している。</w:t>
            </w:r>
          </w:p>
        </w:tc>
        <w:tc>
          <w:tcPr>
            <w:tcW w:w="3468" w:type="dxa"/>
            <w:shd w:val="clear" w:color="auto" w:fill="auto"/>
          </w:tcPr>
          <w:p w:rsidR="00A40EB9" w:rsidRDefault="00A40EB9" w:rsidP="002D22CE">
            <w:pPr>
              <w:ind w:left="105" w:hangingChars="50" w:hanging="105"/>
              <w:jc w:val="left"/>
            </w:pPr>
            <w:r>
              <w:t>②</w:t>
            </w:r>
            <w:r>
              <w:rPr>
                <w:rFonts w:hint="eastAsia"/>
              </w:rPr>
              <w:t>飲料水の供給のための事業に見られる仕組みや人々の協力関係と地域の人々の健康や生活環境を関連付け、飲料水の供給のための事業の果たす役割を考えたり、学習したことを基に、節水や水を汚さないために自分たちが協力できることを考えたり選択・判断したりして表現している。</w:t>
            </w:r>
          </w:p>
        </w:tc>
        <w:tc>
          <w:tcPr>
            <w:tcW w:w="3289" w:type="dxa"/>
            <w:shd w:val="clear" w:color="auto" w:fill="auto"/>
          </w:tcPr>
          <w:p w:rsidR="00A40EB9" w:rsidRDefault="00A40EB9" w:rsidP="002D22CE">
            <w:pPr>
              <w:ind w:left="105" w:hangingChars="50" w:hanging="105"/>
              <w:jc w:val="left"/>
            </w:pPr>
            <w:r>
              <w:t>②</w:t>
            </w:r>
            <w:r>
              <w:rPr>
                <w:rFonts w:hint="eastAsia"/>
              </w:rPr>
              <w:t>学習したことを基に、節水や水を汚さないために自分たちが協力できることを考えようとしている。</w:t>
            </w:r>
          </w:p>
        </w:tc>
      </w:tr>
    </w:tbl>
    <w:p w:rsidR="00A40EB9" w:rsidRDefault="00A40EB9">
      <w:pPr>
        <w:ind w:left="1470" w:hanging="1470"/>
        <w:jc w:val="left"/>
        <w:rPr>
          <w:rFonts w:ascii="ＭＳ ゴシック" w:eastAsia="ＭＳ ゴシック" w:hAnsi="ＭＳ ゴシック" w:cs="ＭＳ ゴシック"/>
          <w:b/>
        </w:rPr>
      </w:pPr>
    </w:p>
    <w:p w:rsidR="005C6E09" w:rsidRDefault="005C6E09">
      <w:pPr>
        <w:widowControl/>
        <w:jc w:val="left"/>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8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1"/>
        <w:gridCol w:w="1876"/>
        <w:gridCol w:w="4141"/>
        <w:gridCol w:w="1979"/>
        <w:gridCol w:w="1980"/>
      </w:tblGrid>
      <w:tr w:rsidR="00A40EB9" w:rsidRPr="006C243D" w:rsidTr="005F2A82">
        <w:trPr>
          <w:trHeight w:val="388"/>
          <w:tblHeader/>
        </w:trPr>
        <w:tc>
          <w:tcPr>
            <w:tcW w:w="511"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639"/>
        </w:trPr>
        <w:tc>
          <w:tcPr>
            <w:tcW w:w="511" w:type="dxa"/>
            <w:vMerge w:val="restart"/>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682816" behindDoc="0" locked="0" layoutInCell="1" allowOverlap="1" wp14:anchorId="6B43D6D2" wp14:editId="24952842">
                      <wp:simplePos x="0" y="0"/>
                      <wp:positionH relativeFrom="column">
                        <wp:posOffset>-7018020</wp:posOffset>
                      </wp:positionH>
                      <wp:positionV relativeFrom="margin">
                        <wp:posOffset>1538605</wp:posOffset>
                      </wp:positionV>
                      <wp:extent cx="3870960" cy="457200"/>
                      <wp:effectExtent l="0" t="0" r="0" b="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3D6D2" id="_x0000_s1048" type="#_x0000_t202" style="position:absolute;left:0;text-align:left;margin-left:-552.6pt;margin-top:121.15pt;width:304.8pt;height:36pt;z-index:25168281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wc/zuiwCAABZ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FF5898"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FF5898">
              <w:rPr>
                <w:rFonts w:ascii="ＭＳ ゴシック" w:eastAsia="ＭＳ ゴシック" w:hAnsi="ＭＳ 明朝" w:hint="eastAsia"/>
                <w:kern w:val="0"/>
                <w:sz w:val="20"/>
              </w:rPr>
              <w:t>わたしたちが使う水の量</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68E0">
              <w:rPr>
                <w:rFonts w:ascii="ＭＳ ゴシック" w:eastAsia="ＭＳ ゴシック" w:hAnsi="ＭＳ 明朝" w:hint="eastAsia"/>
                <w:kern w:val="0"/>
                <w:sz w:val="20"/>
              </w:rPr>
              <w:t>34</w:t>
            </w:r>
            <w:r w:rsidR="00A40EB9"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35</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84864" behindDoc="0" locked="0" layoutInCell="1" allowOverlap="1" wp14:anchorId="09362A19" wp14:editId="7DF9A472">
                      <wp:simplePos x="0" y="0"/>
                      <wp:positionH relativeFrom="column">
                        <wp:posOffset>-12700</wp:posOffset>
                      </wp:positionH>
                      <wp:positionV relativeFrom="paragraph">
                        <wp:posOffset>35560</wp:posOffset>
                      </wp:positionV>
                      <wp:extent cx="1113790" cy="828675"/>
                      <wp:effectExtent l="0" t="0" r="0" b="0"/>
                      <wp:wrapNone/>
                      <wp:docPr id="2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828675"/>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わたしたちは、毎日どのくらいの水を使っているのでしょうか</w:t>
                                  </w:r>
                                  <w:r w:rsidRPr="00895CC5">
                                    <w:rPr>
                                      <w:rFonts w:hAnsi="ＭＳ 明朝" w:hint="eastAsia"/>
                                      <w:sz w:val="20"/>
                                    </w:rPr>
                                    <w:t>。</w:t>
                                  </w:r>
                                </w:p>
                                <w:p w:rsidR="00BE710A" w:rsidRPr="00FF5898" w:rsidRDefault="00BE710A" w:rsidP="005F2A82">
                                  <w:pPr>
                                    <w:jc w:val="right"/>
                                    <w:rPr>
                                      <w:rFonts w:ascii="ＭＳ ゴシック" w:eastAsia="ＭＳ ゴシック" w:hAnsi="ＭＳ ゴシック"/>
                                      <w:sz w:val="20"/>
                                    </w:rPr>
                                  </w:pPr>
                                  <w:r w:rsidRPr="00FF5898">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FF5898">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62A19" id="_x0000_s1049" type="#_x0000_t202" style="position:absolute;margin-left:-1pt;margin-top:2.8pt;width:87.7pt;height:6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わたしたちは、毎日どのくらいの水を使っているのでしょうか</w:t>
                            </w:r>
                            <w:r w:rsidRPr="00895CC5">
                              <w:rPr>
                                <w:rFonts w:hAnsi="ＭＳ 明朝" w:hint="eastAsia"/>
                                <w:sz w:val="20"/>
                              </w:rPr>
                              <w:t>。</w:t>
                            </w:r>
                          </w:p>
                          <w:p w:rsidR="00BE710A" w:rsidRPr="00FF5898" w:rsidRDefault="00BE710A" w:rsidP="005F2A82">
                            <w:pPr>
                              <w:jc w:val="right"/>
                              <w:rPr>
                                <w:rFonts w:ascii="ＭＳ ゴシック" w:eastAsia="ＭＳ ゴシック" w:hAnsi="ＭＳ ゴシック"/>
                                <w:sz w:val="20"/>
                              </w:rPr>
                            </w:pPr>
                            <w:r w:rsidRPr="00FF5898">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FF5898">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6879B6" w:rsidRDefault="00A40EB9" w:rsidP="00895CC5">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日頃の水を使う場面や使う量について話し合う</w:t>
            </w:r>
            <w:r w:rsidRPr="006879B6">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・学校ではプールや手を洗う時に使う。</w:t>
            </w:r>
          </w:p>
          <w:p w:rsidR="00A40EB9" w:rsidRDefault="00A40EB9" w:rsidP="008944E8">
            <w:pPr>
              <w:autoSpaceDE w:val="0"/>
              <w:autoSpaceDN w:val="0"/>
              <w:adjustRightInd w:val="0"/>
              <w:spacing w:line="240" w:lineRule="exact"/>
              <w:ind w:left="210" w:hanging="210"/>
              <w:jc w:val="left"/>
              <w:rPr>
                <w:rFonts w:hAnsi="ＭＳ 明朝"/>
                <w:kern w:val="0"/>
                <w:sz w:val="20"/>
              </w:rPr>
            </w:pPr>
            <w:r w:rsidRPr="008422B0">
              <w:rPr>
                <w:rFonts w:hAnsi="ＭＳ 明朝" w:hint="eastAsia"/>
                <w:kern w:val="0"/>
                <w:sz w:val="20"/>
              </w:rPr>
              <w:t>・</w:t>
            </w:r>
            <w:r>
              <w:rPr>
                <w:rFonts w:hAnsi="ＭＳ 明朝" w:hint="eastAsia"/>
                <w:kern w:val="0"/>
                <w:sz w:val="20"/>
              </w:rPr>
              <w:t>家では料理や洗濯に使う。</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・農家や工場、消火でも使う。</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683840" behindDoc="0" locked="0" layoutInCell="1" allowOverlap="1" wp14:anchorId="0A068A79" wp14:editId="763F5654">
                      <wp:simplePos x="0" y="0"/>
                      <wp:positionH relativeFrom="column">
                        <wp:posOffset>-3175</wp:posOffset>
                      </wp:positionH>
                      <wp:positionV relativeFrom="paragraph">
                        <wp:posOffset>60325</wp:posOffset>
                      </wp:positionV>
                      <wp:extent cx="2502535" cy="784860"/>
                      <wp:effectExtent l="0" t="0" r="12065" b="15240"/>
                      <wp:wrapNone/>
                      <wp:docPr id="2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48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FF5898">
                                    <w:rPr>
                                      <w:rFonts w:hint="eastAsia"/>
                                      <w:sz w:val="20"/>
                                    </w:rPr>
                                    <w:t>水は、生活や産業のさまざまな場面で使われる大切な資源であり、わたしたちは、毎日の生活の中で大量の水を使っている。</w:t>
                                  </w:r>
                                </w:p>
                                <w:p w:rsidR="00BE710A" w:rsidRPr="00FF5898" w:rsidRDefault="00BE710A" w:rsidP="002D22CE">
                                  <w:pPr>
                                    <w:spacing w:line="240" w:lineRule="exact"/>
                                    <w:jc w:val="right"/>
                                    <w:rPr>
                                      <w:sz w:val="20"/>
                                    </w:rPr>
                                  </w:pPr>
                                  <w:r>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68A79" id="Text Box 162" o:spid="_x0000_s1050" type="#_x0000_t202" style="position:absolute;left:0;text-align:left;margin-left:-.25pt;margin-top:4.75pt;width:197.05pt;height:6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">
                      <v:stroke dashstyle="dash"/>
                      <v:textbox inset="5.85pt,.7pt,5.85pt,.7pt">
                        <w:txbxContent>
                          <w:p w:rsidR="00BE710A" w:rsidRDefault="00BE710A" w:rsidP="005F2A82">
                            <w:pPr>
                              <w:spacing w:line="240" w:lineRule="exact"/>
                              <w:rPr>
                                <w:sz w:val="20"/>
                              </w:rPr>
                            </w:pPr>
                            <w:r w:rsidRPr="00FF5898">
                              <w:rPr>
                                <w:rFonts w:hint="eastAsia"/>
                                <w:sz w:val="20"/>
                              </w:rPr>
                              <w:t>水は、生活や産業のさまざまな場面で使われる大切な資源であり、わたしたちは、毎日の生活の中で大量の水を使っている。</w:t>
                            </w:r>
                          </w:p>
                          <w:p w:rsidR="00BE710A" w:rsidRPr="00FF5898" w:rsidRDefault="00BE710A" w:rsidP="002D22CE">
                            <w:pPr>
                              <w:spacing w:line="240" w:lineRule="exact"/>
                              <w:jc w:val="right"/>
                              <w:rPr>
                                <w:sz w:val="20"/>
                              </w:rPr>
                            </w:pPr>
                            <w:r>
                              <w:rPr>
                                <w:rFonts w:hint="eastAsia"/>
                                <w:sz w:val="20"/>
                              </w:rPr>
                              <w:t>①</w:t>
                            </w:r>
                          </w:p>
                        </w:txbxContent>
                      </v:textbox>
                    </v:shape>
                  </w:pict>
                </mc:Fallback>
              </mc:AlternateContent>
            </w:r>
          </w:p>
          <w:p w:rsidR="00A40EB9" w:rsidRDefault="00A40EB9" w:rsidP="008944E8">
            <w:pPr>
              <w:autoSpaceDE w:val="0"/>
              <w:autoSpaceDN w:val="0"/>
              <w:adjustRightInd w:val="0"/>
              <w:spacing w:line="240" w:lineRule="exact"/>
              <w:ind w:left="210" w:hanging="210"/>
              <w:jc w:val="left"/>
              <w:rPr>
                <w:rFonts w:hAnsi="ＭＳ 明朝"/>
                <w:kern w:val="0"/>
                <w:sz w:val="20"/>
              </w:rPr>
            </w:pPr>
          </w:p>
          <w:p w:rsidR="00A40EB9" w:rsidRPr="008422B0" w:rsidRDefault="00A40EB9" w:rsidP="005F2A82">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Default="00A40EB9" w:rsidP="008944E8">
            <w:pPr>
              <w:spacing w:line="240" w:lineRule="exact"/>
              <w:ind w:left="200" w:hangingChars="100" w:hanging="200"/>
              <w:rPr>
                <w:kern w:val="0"/>
                <w:sz w:val="20"/>
              </w:rPr>
            </w:pPr>
            <w:r>
              <w:rPr>
                <w:rFonts w:hint="eastAsia"/>
                <w:kern w:val="0"/>
                <w:sz w:val="20"/>
              </w:rPr>
              <w:t>◆水を使う様々な場面を想定して話し合う。</w:t>
            </w:r>
          </w:p>
          <w:p w:rsidR="00A40EB9" w:rsidRDefault="00A40EB9" w:rsidP="008944E8">
            <w:pPr>
              <w:spacing w:line="240" w:lineRule="exact"/>
              <w:ind w:left="200" w:hangingChars="100" w:hanging="200"/>
              <w:rPr>
                <w:kern w:val="0"/>
                <w:sz w:val="20"/>
              </w:rPr>
            </w:pPr>
            <w:r>
              <w:rPr>
                <w:rFonts w:hint="eastAsia"/>
                <w:kern w:val="0"/>
                <w:sz w:val="20"/>
              </w:rPr>
              <w:t>◆一人当たりだけでなく地域全体の量も確認して大量の水を使用していることをおさえる。</w:t>
            </w:r>
          </w:p>
          <w:p w:rsidR="00A40EB9" w:rsidRPr="006879B6" w:rsidRDefault="00A40EB9" w:rsidP="005F2A82">
            <w:pPr>
              <w:spacing w:line="240" w:lineRule="exact"/>
              <w:ind w:left="200" w:hangingChars="100" w:hanging="200"/>
              <w:rPr>
                <w:kern w:val="0"/>
                <w:sz w:val="20"/>
              </w:rPr>
            </w:pPr>
            <w:r>
              <w:rPr>
                <w:rFonts w:hint="eastAsia"/>
                <w:kern w:val="0"/>
                <w:sz w:val="20"/>
              </w:rPr>
              <w:t>◆学習の導入として、QRコンテンツ「学習のはじめに見てみよう」を活用することもできる。</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ノートの記述内容や発言内容から、「飲料水の使用と供給の現状について理解しているか」を評価する。</w:t>
            </w:r>
          </w:p>
        </w:tc>
      </w:tr>
      <w:tr w:rsidR="00A40EB9" w:rsidRPr="008E1C59" w:rsidTr="005F2A82">
        <w:tblPrEx>
          <w:tblCellMar>
            <w:left w:w="99" w:type="dxa"/>
            <w:right w:w="99" w:type="dxa"/>
          </w:tblCellMar>
        </w:tblPrEx>
        <w:trPr>
          <w:trHeight w:val="2820"/>
        </w:trPr>
        <w:tc>
          <w:tcPr>
            <w:tcW w:w="511" w:type="dxa"/>
            <w:vMerge/>
            <w:tcBorders>
              <w:left w:val="single" w:sz="4" w:space="0" w:color="auto"/>
            </w:tcBorders>
            <w:textDirection w:val="tbRlV"/>
          </w:tcPr>
          <w:p w:rsidR="00A40EB9" w:rsidRPr="0056722F" w:rsidRDefault="00A40EB9"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FF5898"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FF5898">
              <w:rPr>
                <w:rFonts w:ascii="ＭＳ ゴシック" w:eastAsia="ＭＳ ゴシック" w:hAnsi="ＭＳ 明朝" w:hint="eastAsia"/>
                <w:kern w:val="0"/>
                <w:sz w:val="20"/>
              </w:rPr>
              <w:t>じゃ口の水が通る道</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6912" behindDoc="0" locked="0" layoutInCell="1" allowOverlap="1" wp14:anchorId="34CD4E26" wp14:editId="200F51E0">
                      <wp:simplePos x="0" y="0"/>
                      <wp:positionH relativeFrom="column">
                        <wp:posOffset>-12700</wp:posOffset>
                      </wp:positionH>
                      <wp:positionV relativeFrom="paragraph">
                        <wp:posOffset>225425</wp:posOffset>
                      </wp:positionV>
                      <wp:extent cx="1113790" cy="1038225"/>
                      <wp:effectExtent l="0" t="0" r="0" b="0"/>
                      <wp:wrapNone/>
                      <wp:docPr id="24"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水がどこからどのように送られてくるのかを考え、学習問題をつくりましょう。</w:t>
                                  </w:r>
                                </w:p>
                                <w:p w:rsidR="00BE710A" w:rsidRPr="00FF5898" w:rsidRDefault="00BE710A" w:rsidP="005F2A82">
                                  <w:pPr>
                                    <w:jc w:val="right"/>
                                    <w:rPr>
                                      <w:rFonts w:ascii="ＭＳ ゴシック" w:eastAsia="ＭＳ ゴシック" w:hAnsi="ＭＳ ゴシック"/>
                                      <w:sz w:val="20"/>
                                    </w:rPr>
                                  </w:pPr>
                                  <w:r w:rsidRPr="00FF5898">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FF5898">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D4E26" id="Text Box 171" o:spid="_x0000_s1051" type="#_x0000_t202" style="position:absolute;left:0;text-align:left;margin-left:-1pt;margin-top:17.75pt;width:87.7pt;height:8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水がどこからどのように送られてくるのかを考え、学習問題をつくりましょう。</w:t>
                            </w:r>
                          </w:p>
                          <w:p w:rsidR="00BE710A" w:rsidRPr="00FF5898" w:rsidRDefault="00BE710A" w:rsidP="005F2A82">
                            <w:pPr>
                              <w:jc w:val="right"/>
                              <w:rPr>
                                <w:rFonts w:ascii="ＭＳ ゴシック" w:eastAsia="ＭＳ ゴシック" w:hAnsi="ＭＳ ゴシック"/>
                                <w:sz w:val="20"/>
                              </w:rPr>
                            </w:pPr>
                            <w:r w:rsidRPr="00FF5898">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FF5898">
                              <w:rPr>
                                <w:rFonts w:ascii="ＭＳ ゴシック" w:eastAsia="ＭＳ ゴシック" w:hAnsi="ＭＳ ゴシック" w:hint="eastAsia"/>
                                <w:sz w:val="20"/>
                              </w:rPr>
                              <w:t>時間）</w:t>
                            </w:r>
                          </w:p>
                        </w:txbxContent>
                      </v:textbox>
                    </v:shape>
                  </w:pict>
                </mc:Fallback>
              </mc:AlternateConten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36</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37</w:t>
            </w:r>
          </w:p>
        </w:tc>
        <w:tc>
          <w:tcPr>
            <w:tcW w:w="4141" w:type="dxa"/>
            <w:tcBorders>
              <w:top w:val="single" w:sz="4" w:space="0" w:color="auto"/>
              <w:left w:val="nil"/>
              <w:bottom w:val="single" w:sz="4" w:space="0" w:color="auto"/>
            </w:tcBorders>
          </w:tcPr>
          <w:p w:rsidR="00A40EB9" w:rsidRPr="008944E8" w:rsidRDefault="00A40EB9"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じゃ口の水が通る道について話し合い、学習問題をつくる。</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水道管を通っている。水道管はどことつながっているのか。</w:t>
            </w:r>
          </w:p>
          <w:p w:rsidR="00A40EB9" w:rsidRPr="00185650"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・川から水を取っている</w:t>
            </w:r>
          </w:p>
          <w:p w:rsidR="00A40EB9" w:rsidRDefault="00A40EB9" w:rsidP="00185650">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・浄水場</w:t>
            </w:r>
            <w:r w:rsidR="00231EF4">
              <w:rPr>
                <w:rFonts w:hAnsi="ＭＳ 明朝" w:hint="eastAsia"/>
                <w:kern w:val="0"/>
                <w:sz w:val="20"/>
              </w:rPr>
              <w:t>という施設</w:t>
            </w:r>
            <w:r>
              <w:rPr>
                <w:rFonts w:hAnsi="ＭＳ 明朝" w:hint="eastAsia"/>
                <w:kern w:val="0"/>
                <w:sz w:val="20"/>
              </w:rPr>
              <w:t>できれいにしていると聞いたことがある。</w:t>
            </w:r>
          </w:p>
          <w:p w:rsidR="00A40EB9" w:rsidRDefault="00A40EB9" w:rsidP="00185650">
            <w:pPr>
              <w:autoSpaceDE w:val="0"/>
              <w:autoSpaceDN w:val="0"/>
              <w:adjustRightInd w:val="0"/>
              <w:spacing w:line="240" w:lineRule="exact"/>
              <w:ind w:left="210" w:hanging="210"/>
              <w:jc w:val="left"/>
              <w:rPr>
                <w:rFonts w:hAnsi="ＭＳ 明朝"/>
                <w:kern w:val="0"/>
                <w:sz w:val="20"/>
              </w:rPr>
            </w:pPr>
          </w:p>
          <w:p w:rsidR="00A40EB9" w:rsidRDefault="00A40EB9" w:rsidP="00185650">
            <w:pPr>
              <w:autoSpaceDE w:val="0"/>
              <w:autoSpaceDN w:val="0"/>
              <w:adjustRightInd w:val="0"/>
              <w:spacing w:line="240" w:lineRule="exact"/>
              <w:ind w:left="210" w:hanging="21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681792" behindDoc="0" locked="0" layoutInCell="1" allowOverlap="1" wp14:anchorId="69975C45" wp14:editId="1457ACB0">
                      <wp:simplePos x="0" y="0"/>
                      <wp:positionH relativeFrom="column">
                        <wp:posOffset>13335</wp:posOffset>
                      </wp:positionH>
                      <wp:positionV relativeFrom="paragraph">
                        <wp:posOffset>77047</wp:posOffset>
                      </wp:positionV>
                      <wp:extent cx="4866640" cy="481965"/>
                      <wp:effectExtent l="0" t="0" r="10160" b="13335"/>
                      <wp:wrapNone/>
                      <wp:docPr id="2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481965"/>
                              </a:xfrm>
                              <a:prstGeom prst="rect">
                                <a:avLst/>
                              </a:prstGeom>
                              <a:solidFill>
                                <a:srgbClr val="FFFFFF"/>
                              </a:solidFill>
                              <a:ln w="9525">
                                <a:solidFill>
                                  <a:srgbClr val="000000"/>
                                </a:solidFill>
                                <a:miter lim="800000"/>
                                <a:headEnd/>
                                <a:tailEnd/>
                              </a:ln>
                            </wps:spPr>
                            <wps:txbx>
                              <w:txbxContent>
                                <w:p w:rsidR="00BE710A" w:rsidRPr="00F0255D" w:rsidRDefault="00BE710A" w:rsidP="005F2A82">
                                  <w:pPr>
                                    <w:spacing w:line="240" w:lineRule="exact"/>
                                    <w:rPr>
                                      <w:sz w:val="20"/>
                                    </w:rPr>
                                  </w:pPr>
                                  <w:r w:rsidRPr="006879B6">
                                    <w:rPr>
                                      <w:rFonts w:ascii="ＭＳ ゴシック" w:eastAsia="ＭＳ ゴシック" w:hAnsi="ＭＳ ゴシック" w:hint="eastAsia"/>
                                      <w:sz w:val="20"/>
                                    </w:rPr>
                                    <w:t>学習問題</w:t>
                                  </w:r>
                                  <w:r>
                                    <w:rPr>
                                      <w:rFonts w:hint="eastAsia"/>
                                      <w:sz w:val="20"/>
                                    </w:rPr>
                                    <w:t xml:space="preserve">　わたしたちの生活に欠かせないたくさんの水は、どこでどのようにしてきれいになり、送られてくるのでしょうか。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75C45" id="_x0000_s1052" type="#_x0000_t202" style="position:absolute;left:0;text-align:left;margin-left:1.05pt;margin-top:6.05pt;width:383.2pt;height:37.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">
                      <v:textbox inset="5.85pt,.7pt,5.85pt,.7pt">
                        <w:txbxContent>
                          <w:p w:rsidR="00BE710A" w:rsidRPr="00F0255D" w:rsidRDefault="00BE710A" w:rsidP="005F2A82">
                            <w:pPr>
                              <w:spacing w:line="240" w:lineRule="exact"/>
                              <w:rPr>
                                <w:sz w:val="20"/>
                              </w:rPr>
                            </w:pPr>
                            <w:r w:rsidRPr="006879B6">
                              <w:rPr>
                                <w:rFonts w:ascii="ＭＳ ゴシック" w:eastAsia="ＭＳ ゴシック" w:hAnsi="ＭＳ ゴシック" w:hint="eastAsia"/>
                                <w:sz w:val="20"/>
                              </w:rPr>
                              <w:t>学習問題</w:t>
                            </w:r>
                            <w:r>
                              <w:rPr>
                                <w:rFonts w:hint="eastAsia"/>
                                <w:sz w:val="20"/>
                              </w:rPr>
                              <w:t xml:space="preserve">　わたしたちの生活に欠かせないたくさんの水は、どこでどのようにしてきれいになり、送られてくるのでしょうか。</w:t>
                            </w:r>
                          </w:p>
                        </w:txbxContent>
                      </v:textbox>
                    </v:shape>
                  </w:pict>
                </mc:Fallback>
              </mc:AlternateContent>
            </w:r>
          </w:p>
          <w:p w:rsidR="00A40EB9" w:rsidRDefault="00A40EB9" w:rsidP="00185650">
            <w:pPr>
              <w:autoSpaceDE w:val="0"/>
              <w:autoSpaceDN w:val="0"/>
              <w:adjustRightInd w:val="0"/>
              <w:spacing w:line="240" w:lineRule="exact"/>
              <w:ind w:left="210" w:hanging="210"/>
              <w:jc w:val="left"/>
              <w:rPr>
                <w:rFonts w:hAnsi="ＭＳ 明朝"/>
                <w:kern w:val="0"/>
                <w:sz w:val="20"/>
              </w:rPr>
            </w:pPr>
          </w:p>
          <w:p w:rsidR="00A40EB9" w:rsidRPr="00185650" w:rsidRDefault="00A40EB9" w:rsidP="00185650">
            <w:pPr>
              <w:autoSpaceDE w:val="0"/>
              <w:autoSpaceDN w:val="0"/>
              <w:adjustRightInd w:val="0"/>
              <w:spacing w:line="240" w:lineRule="exact"/>
              <w:ind w:left="210" w:hanging="210"/>
              <w:jc w:val="left"/>
              <w:rPr>
                <w:rFonts w:hAnsi="ＭＳ 明朝"/>
                <w:kern w:val="0"/>
                <w:sz w:val="20"/>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5F2A82">
            <w:pPr>
              <w:autoSpaceDE w:val="0"/>
              <w:autoSpaceDN w:val="0"/>
              <w:adjustRightInd w:val="0"/>
              <w:spacing w:line="240" w:lineRule="exact"/>
              <w:ind w:left="210" w:hanging="210"/>
              <w:jc w:val="left"/>
              <w:rPr>
                <w:sz w:val="20"/>
                <w:szCs w:val="22"/>
              </w:rPr>
            </w:pPr>
            <w:r>
              <w:rPr>
                <w:rFonts w:hint="eastAsia"/>
                <w:sz w:val="20"/>
                <w:szCs w:val="22"/>
              </w:rPr>
              <w:t>〇学習問題について予想し、学習計画を立てる。</w:t>
            </w:r>
          </w:p>
          <w:p w:rsidR="00A40EB9" w:rsidRDefault="00A40EB9" w:rsidP="005F2A82">
            <w:pPr>
              <w:autoSpaceDE w:val="0"/>
              <w:autoSpaceDN w:val="0"/>
              <w:adjustRightInd w:val="0"/>
              <w:spacing w:line="240" w:lineRule="exact"/>
              <w:ind w:left="210" w:hanging="210"/>
              <w:jc w:val="left"/>
              <w:rPr>
                <w:sz w:val="20"/>
                <w:szCs w:val="22"/>
              </w:rPr>
            </w:pPr>
            <w:r>
              <w:rPr>
                <w:rFonts w:hint="eastAsia"/>
                <w:sz w:val="20"/>
                <w:szCs w:val="22"/>
              </w:rPr>
              <w:t>・調べること</w:t>
            </w:r>
          </w:p>
          <w:p w:rsidR="00A40EB9" w:rsidRDefault="00A40EB9" w:rsidP="005F2A82">
            <w:pPr>
              <w:autoSpaceDE w:val="0"/>
              <w:autoSpaceDN w:val="0"/>
              <w:adjustRightInd w:val="0"/>
              <w:spacing w:line="240" w:lineRule="exact"/>
              <w:ind w:left="210" w:hanging="210"/>
              <w:jc w:val="left"/>
              <w:rPr>
                <w:sz w:val="20"/>
                <w:szCs w:val="22"/>
              </w:rPr>
            </w:pPr>
            <w:r>
              <w:rPr>
                <w:rFonts w:hint="eastAsia"/>
                <w:sz w:val="20"/>
                <w:szCs w:val="22"/>
              </w:rPr>
              <w:t>・調べ方</w:t>
            </w:r>
          </w:p>
          <w:p w:rsidR="00A40EB9" w:rsidRPr="008944E8" w:rsidRDefault="00A40EB9" w:rsidP="005F2A82">
            <w:pPr>
              <w:autoSpaceDE w:val="0"/>
              <w:autoSpaceDN w:val="0"/>
              <w:adjustRightInd w:val="0"/>
              <w:spacing w:line="240" w:lineRule="exact"/>
              <w:ind w:left="210" w:hanging="210"/>
              <w:jc w:val="left"/>
              <w:rPr>
                <w:sz w:val="20"/>
                <w:szCs w:val="22"/>
              </w:rPr>
            </w:pPr>
            <w:r>
              <w:rPr>
                <w:rFonts w:hint="eastAsia"/>
                <w:sz w:val="20"/>
                <w:szCs w:val="22"/>
              </w:rPr>
              <w:t>・まとめ方</w:t>
            </w:r>
          </w:p>
        </w:tc>
        <w:tc>
          <w:tcPr>
            <w:tcW w:w="1979" w:type="dxa"/>
            <w:tcBorders>
              <w:top w:val="single" w:sz="4" w:space="0" w:color="auto"/>
              <w:bottom w:val="single" w:sz="4" w:space="0" w:color="auto"/>
            </w:tcBorders>
          </w:tcPr>
          <w:p w:rsidR="00A40EB9" w:rsidRPr="008944E8" w:rsidRDefault="00A40EB9" w:rsidP="005F2A82">
            <w:pPr>
              <w:spacing w:line="240" w:lineRule="exact"/>
              <w:ind w:left="200" w:hangingChars="100" w:hanging="200"/>
              <w:rPr>
                <w:kern w:val="0"/>
                <w:sz w:val="20"/>
              </w:rPr>
            </w:pPr>
            <w:r>
              <w:rPr>
                <w:rFonts w:hint="eastAsia"/>
                <w:kern w:val="0"/>
                <w:sz w:val="20"/>
              </w:rPr>
              <w:t>◆学習問題は端的に作成し、予想や計画について、根拠をもって丁寧に話し合うようにしたい。</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Default="00A40EB9" w:rsidP="005F2A82">
            <w:pPr>
              <w:spacing w:line="240" w:lineRule="exact"/>
              <w:rPr>
                <w:kern w:val="0"/>
                <w:sz w:val="20"/>
              </w:rPr>
            </w:pPr>
            <w:r>
              <w:rPr>
                <w:rFonts w:hint="eastAsia"/>
                <w:kern w:val="0"/>
                <w:sz w:val="20"/>
              </w:rPr>
              <w:t>ノートの記述内容や発言内容から、「水の供給の仕組みや経路に着目して、問いを見いだしているか」を評価する。</w:t>
            </w:r>
          </w:p>
          <w:p w:rsidR="00A40EB9" w:rsidRDefault="00A40EB9" w:rsidP="008944E8">
            <w:pPr>
              <w:spacing w:line="240" w:lineRule="exact"/>
              <w:ind w:firstLineChars="100" w:firstLine="200"/>
              <w:rPr>
                <w:kern w:val="0"/>
                <w:sz w:val="20"/>
              </w:rPr>
            </w:pPr>
          </w:p>
          <w:p w:rsidR="00A40EB9" w:rsidRDefault="00A40EB9" w:rsidP="008944E8">
            <w:pPr>
              <w:spacing w:line="240" w:lineRule="exact"/>
              <w:ind w:firstLineChars="100" w:firstLine="200"/>
              <w:rPr>
                <w:kern w:val="0"/>
                <w:sz w:val="20"/>
              </w:rPr>
            </w:pPr>
          </w:p>
          <w:p w:rsidR="00A40EB9" w:rsidRDefault="00A40EB9" w:rsidP="008944E8">
            <w:pPr>
              <w:spacing w:line="240" w:lineRule="exact"/>
              <w:ind w:firstLineChars="100" w:firstLine="200"/>
              <w:rPr>
                <w:kern w:val="0"/>
                <w:sz w:val="20"/>
              </w:rPr>
            </w:pPr>
          </w:p>
          <w:p w:rsidR="00A40EB9" w:rsidRDefault="00A40EB9" w:rsidP="008944E8">
            <w:pPr>
              <w:spacing w:line="240" w:lineRule="exact"/>
              <w:ind w:firstLineChars="100" w:firstLine="200"/>
              <w:rPr>
                <w:kern w:val="0"/>
                <w:sz w:val="20"/>
              </w:rPr>
            </w:pPr>
          </w:p>
          <w:p w:rsidR="00A40EB9" w:rsidRPr="00134BBD" w:rsidRDefault="00A40EB9" w:rsidP="005F2A82">
            <w:pPr>
              <w:spacing w:line="240" w:lineRule="exact"/>
              <w:ind w:right="400"/>
              <w:jc w:val="left"/>
              <w:rPr>
                <w:rFonts w:ascii="ＭＳ ゴシック" w:eastAsia="ＭＳ ゴシック" w:hAnsi="ＭＳ ゴシック"/>
                <w:kern w:val="0"/>
                <w:sz w:val="20"/>
              </w:rPr>
            </w:pPr>
            <w:r w:rsidRPr="00134BBD">
              <w:rPr>
                <w:rFonts w:ascii="ＭＳ ゴシック" w:eastAsia="ＭＳ ゴシック" w:hAnsi="ＭＳ ゴシック" w:hint="eastAsia"/>
                <w:kern w:val="0"/>
                <w:sz w:val="20"/>
              </w:rPr>
              <w:t>[態度①]</w:t>
            </w:r>
          </w:p>
          <w:p w:rsidR="00A40EB9" w:rsidRPr="003922B2" w:rsidRDefault="00A40EB9" w:rsidP="005F2A82">
            <w:pPr>
              <w:spacing w:line="240" w:lineRule="exact"/>
              <w:ind w:firstLineChars="100" w:firstLine="200"/>
              <w:rPr>
                <w:kern w:val="0"/>
                <w:sz w:val="20"/>
              </w:rPr>
            </w:pPr>
            <w:r>
              <w:rPr>
                <w:rFonts w:hint="eastAsia"/>
                <w:kern w:val="0"/>
                <w:sz w:val="20"/>
              </w:rPr>
              <w:t>発言内容や学習計画表の記述内容から、「飲料水を供給する事業について、予想や学習計画を立て、学習問題を解決する</w:t>
            </w:r>
            <w:r w:rsidRPr="00317A28">
              <w:rPr>
                <w:rFonts w:hint="eastAsia"/>
                <w:kern w:val="0"/>
                <w:sz w:val="20"/>
              </w:rPr>
              <w:t>見通しをもっているか</w:t>
            </w:r>
            <w:r>
              <w:rPr>
                <w:rFonts w:hint="eastAsia"/>
                <w:kern w:val="0"/>
                <w:sz w:val="20"/>
              </w:rPr>
              <w:t>」を評価する。</w:t>
            </w:r>
          </w:p>
        </w:tc>
      </w:tr>
      <w:tr w:rsidR="00A40EB9" w:rsidRPr="008E1C59" w:rsidTr="00231EF4">
        <w:tblPrEx>
          <w:tblCellMar>
            <w:left w:w="99" w:type="dxa"/>
            <w:right w:w="99" w:type="dxa"/>
          </w:tblCellMar>
        </w:tblPrEx>
        <w:trPr>
          <w:trHeight w:val="2910"/>
        </w:trPr>
        <w:tc>
          <w:tcPr>
            <w:tcW w:w="511" w:type="dxa"/>
            <w:vMerge w:val="restart"/>
            <w:tcBorders>
              <w:left w:val="single" w:sz="4" w:space="0" w:color="auto"/>
            </w:tcBorders>
            <w:textDirection w:val="tbRlV"/>
            <w:vAlign w:val="center"/>
          </w:tcPr>
          <w:p w:rsidR="00A40EB9" w:rsidRPr="0056722F" w:rsidRDefault="00A40EB9" w:rsidP="00231EF4">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FF5898"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w:t>
            </w:r>
            <w:r w:rsidRPr="00FF5898">
              <w:rPr>
                <w:rFonts w:ascii="ＭＳ ゴシック" w:eastAsia="ＭＳ ゴシック" w:hAnsi="ＭＳ 明朝" w:hint="eastAsia"/>
                <w:kern w:val="0"/>
                <w:sz w:val="20"/>
              </w:rPr>
              <w:t>④</w:t>
            </w:r>
            <w:r>
              <w:rPr>
                <w:rFonts w:ascii="ＭＳ ゴシック" w:eastAsia="ＭＳ ゴシック" w:hAnsi="ＭＳ 明朝" w:hint="eastAsia"/>
                <w:kern w:val="0"/>
                <w:sz w:val="20"/>
              </w:rPr>
              <w:t>きれいな水をつく</w:t>
            </w:r>
            <w:r w:rsidRPr="00FF5898">
              <w:rPr>
                <w:rFonts w:ascii="ＭＳ ゴシック" w:eastAsia="ＭＳ ゴシック" w:hAnsi="ＭＳ 明朝" w:hint="eastAsia"/>
                <w:kern w:val="0"/>
                <w:sz w:val="20"/>
              </w:rPr>
              <w:t>る</w:t>
            </w:r>
          </w:p>
          <w:p w:rsidR="00A40EB9" w:rsidRPr="006879B6" w:rsidRDefault="00231EF4" w:rsidP="005F2A82">
            <w:pPr>
              <w:autoSpaceDE w:val="0"/>
              <w:autoSpaceDN w:val="0"/>
              <w:adjustRightInd w:val="0"/>
              <w:spacing w:line="240" w:lineRule="exact"/>
              <w:ind w:left="360"/>
              <w:jc w:val="right"/>
              <w:rPr>
                <w:rFonts w:ascii="ＭＳ ゴシック" w:eastAsia="ＭＳ ゴシック" w:hAnsi="ＭＳ 明朝"/>
                <w:kern w:val="0"/>
                <w:sz w:val="20"/>
              </w:rPr>
            </w:pPr>
            <w:r>
              <w:rPr>
                <w:rFonts w:ascii="ＭＳ ゴシック" w:eastAsia="ＭＳ ゴシック" w:hAnsi="ＭＳ 明朝"/>
                <w:kern w:val="0"/>
                <w:sz w:val="20"/>
              </w:rPr>
              <w:t>P.</w:t>
            </w:r>
            <w:r w:rsidR="002D68E0">
              <w:rPr>
                <w:rFonts w:ascii="ＭＳ ゴシック" w:eastAsia="ＭＳ ゴシック" w:hAnsi="ＭＳ 明朝" w:hint="eastAsia"/>
                <w:kern w:val="0"/>
                <w:sz w:val="20"/>
              </w:rPr>
              <w:t>38</w:t>
            </w:r>
            <w:r w:rsidR="00A40EB9">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39</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88960" behindDoc="0" locked="0" layoutInCell="1" allowOverlap="1" wp14:anchorId="5BEF4CFA" wp14:editId="3419B743">
                      <wp:simplePos x="0" y="0"/>
                      <wp:positionH relativeFrom="column">
                        <wp:posOffset>-16642</wp:posOffset>
                      </wp:positionH>
                      <wp:positionV relativeFrom="paragraph">
                        <wp:posOffset>25163</wp:posOffset>
                      </wp:positionV>
                      <wp:extent cx="1113790" cy="1022613"/>
                      <wp:effectExtent l="0" t="0" r="10160" b="25400"/>
                      <wp:wrapNone/>
                      <wp:docPr id="2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22613"/>
                              </a:xfrm>
                              <a:prstGeom prst="rect">
                                <a:avLst/>
                              </a:prstGeom>
                              <a:solidFill>
                                <a:srgbClr val="FFFFFF"/>
                              </a:solidFill>
                              <a:ln w="9525">
                                <a:solidFill>
                                  <a:srgbClr val="000000"/>
                                </a:solidFill>
                                <a:miter lim="800000"/>
                                <a:headEnd/>
                                <a:tailEnd/>
                              </a:ln>
                            </wps:spPr>
                            <wps:txbx>
                              <w:txbxContent>
                                <w:p w:rsidR="00BE710A" w:rsidRPr="00E42674" w:rsidRDefault="00BE710A" w:rsidP="00430D45">
                                  <w:pPr>
                                    <w:ind w:firstLineChars="100" w:firstLine="200"/>
                                    <w:rPr>
                                      <w:rFonts w:hAnsi="ＭＳ 明朝"/>
                                      <w:kern w:val="0"/>
                                      <w:sz w:val="20"/>
                                    </w:rPr>
                                  </w:pPr>
                                  <w:r>
                                    <w:rPr>
                                      <w:rFonts w:hAnsi="ＭＳ 明朝" w:hint="eastAsia"/>
                                      <w:kern w:val="0"/>
                                      <w:sz w:val="20"/>
                                    </w:rPr>
                                    <w:t>じょう</w:t>
                                  </w:r>
                                  <w:r>
                                    <w:rPr>
                                      <w:rFonts w:hAnsi="ＭＳ 明朝"/>
                                      <w:kern w:val="0"/>
                                      <w:sz w:val="20"/>
                                    </w:rPr>
                                    <w:t>水場</w:t>
                                  </w:r>
                                  <w:r>
                                    <w:rPr>
                                      <w:rFonts w:hAnsi="ＭＳ 明朝" w:hint="eastAsia"/>
                                      <w:kern w:val="0"/>
                                      <w:sz w:val="20"/>
                                    </w:rPr>
                                    <w:t>では、どのようなことをしているのでしょうか</w:t>
                                  </w:r>
                                  <w:r w:rsidRPr="00E42674">
                                    <w:rPr>
                                      <w:rFonts w:hAnsi="ＭＳ 明朝" w:hint="eastAsia"/>
                                      <w:kern w:val="0"/>
                                      <w:sz w:val="20"/>
                                    </w:rPr>
                                    <w:t>。</w:t>
                                  </w:r>
                                </w:p>
                                <w:p w:rsidR="00BE710A" w:rsidRPr="003922B2" w:rsidRDefault="00BE710A" w:rsidP="005F2A82">
                                  <w:pPr>
                                    <w:jc w:val="right"/>
                                    <w:rPr>
                                      <w:rFonts w:ascii="ＭＳ ゴシック" w:eastAsia="ＭＳ ゴシック" w:hAnsi="ＭＳ ゴシック"/>
                                      <w:sz w:val="20"/>
                                    </w:rPr>
                                  </w:pPr>
                                  <w:r w:rsidRPr="003922B2">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2</w:t>
                                  </w:r>
                                  <w:r w:rsidRPr="003922B2">
                                    <w:rPr>
                                      <w:rFonts w:ascii="ＭＳ ゴシック" w:eastAsia="ＭＳ ゴシック" w:hAnsi="ＭＳ ゴシック"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F4CFA" id="_x0000_s1053" type="#_x0000_t202" style="position:absolute;margin-left:-1.3pt;margin-top:2pt;width:87.7pt;height:8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">
                      <v:textbox inset="5.85pt,.7pt,5.85pt,.7pt">
                        <w:txbxContent>
                          <w:p w:rsidR="00BE710A" w:rsidRPr="00E42674" w:rsidRDefault="00BE710A" w:rsidP="00430D45">
                            <w:pPr>
                              <w:ind w:firstLineChars="100" w:firstLine="200"/>
                              <w:rPr>
                                <w:rFonts w:hAnsi="ＭＳ 明朝"/>
                                <w:kern w:val="0"/>
                                <w:sz w:val="20"/>
                              </w:rPr>
                            </w:pPr>
                            <w:r>
                              <w:rPr>
                                <w:rFonts w:hAnsi="ＭＳ 明朝" w:hint="eastAsia"/>
                                <w:kern w:val="0"/>
                                <w:sz w:val="20"/>
                              </w:rPr>
                              <w:t>じょう</w:t>
                            </w:r>
                            <w:r>
                              <w:rPr>
                                <w:rFonts w:hAnsi="ＭＳ 明朝"/>
                                <w:kern w:val="0"/>
                                <w:sz w:val="20"/>
                              </w:rPr>
                              <w:t>水場</w:t>
                            </w:r>
                            <w:r>
                              <w:rPr>
                                <w:rFonts w:hAnsi="ＭＳ 明朝" w:hint="eastAsia"/>
                                <w:kern w:val="0"/>
                                <w:sz w:val="20"/>
                              </w:rPr>
                              <w:t>では、どのようなことをしているのでしょうか</w:t>
                            </w:r>
                            <w:r w:rsidRPr="00E42674">
                              <w:rPr>
                                <w:rFonts w:hAnsi="ＭＳ 明朝" w:hint="eastAsia"/>
                                <w:kern w:val="0"/>
                                <w:sz w:val="20"/>
                              </w:rPr>
                              <w:t>。</w:t>
                            </w:r>
                          </w:p>
                          <w:p w:rsidR="00BE710A" w:rsidRPr="003922B2" w:rsidRDefault="00BE710A" w:rsidP="005F2A82">
                            <w:pPr>
                              <w:jc w:val="right"/>
                              <w:rPr>
                                <w:rFonts w:ascii="ＭＳ ゴシック" w:eastAsia="ＭＳ ゴシック" w:hAnsi="ＭＳ ゴシック"/>
                                <w:sz w:val="20"/>
                              </w:rPr>
                            </w:pPr>
                            <w:r w:rsidRPr="003922B2">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2</w:t>
                            </w:r>
                            <w:r w:rsidRPr="003922B2">
                              <w:rPr>
                                <w:rFonts w:ascii="ＭＳ ゴシック" w:eastAsia="ＭＳ ゴシック" w:hAnsi="ＭＳ ゴシック" w:hint="eastAsia"/>
                                <w:kern w:val="0"/>
                                <w:sz w:val="20"/>
                              </w:rPr>
                              <w:t>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○浄水場を見学して、その働きについて話し合う。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・浄水場では、急速ろ過と緩速ろ過の二つの方法で水をきれいにしている。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2D22CE">
              <w:rPr>
                <w:rFonts w:hAnsi="ＭＳ 明朝" w:hint="eastAsia"/>
                <w:kern w:val="0"/>
                <w:sz w:val="20"/>
              </w:rPr>
              <w:t>1</w:t>
            </w:r>
            <w:r>
              <w:rPr>
                <w:rFonts w:hAnsi="ＭＳ 明朝" w:hint="eastAsia"/>
                <w:kern w:val="0"/>
                <w:sz w:val="20"/>
              </w:rPr>
              <w:t>日に</w:t>
            </w:r>
            <w:r w:rsidR="002D22CE">
              <w:rPr>
                <w:rFonts w:hAnsi="ＭＳ 明朝" w:hint="eastAsia"/>
                <w:kern w:val="0"/>
                <w:sz w:val="20"/>
              </w:rPr>
              <w:t>1</w:t>
            </w:r>
            <w:r>
              <w:rPr>
                <w:rFonts w:hAnsi="ＭＳ 明朝" w:hint="eastAsia"/>
                <w:kern w:val="0"/>
                <w:sz w:val="20"/>
              </w:rPr>
              <w:t>0万</w:t>
            </w:r>
            <w:r w:rsidR="002D68E0">
              <w:rPr>
                <w:rFonts w:hAnsi="ＭＳ 明朝" w:hint="eastAsia"/>
                <w:kern w:val="0"/>
                <w:sz w:val="20"/>
              </w:rPr>
              <w:t>5</w:t>
            </w:r>
            <w:r>
              <w:rPr>
                <w:rFonts w:hAnsi="ＭＳ 明朝" w:hint="eastAsia"/>
                <w:kern w:val="0"/>
                <w:sz w:val="20"/>
              </w:rPr>
              <w:t>千㎥の水をきれいにする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5888" behindDoc="0" locked="0" layoutInCell="1" allowOverlap="1" wp14:anchorId="06ACEEA2" wp14:editId="223FF06D">
                      <wp:simplePos x="0" y="0"/>
                      <wp:positionH relativeFrom="column">
                        <wp:posOffset>-53128</wp:posOffset>
                      </wp:positionH>
                      <wp:positionV relativeFrom="paragraph">
                        <wp:posOffset>427355</wp:posOffset>
                      </wp:positionV>
                      <wp:extent cx="2502535" cy="618067"/>
                      <wp:effectExtent l="0" t="0" r="12065" b="10795"/>
                      <wp:wrapNone/>
                      <wp:docPr id="27"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18067"/>
                              </a:xfrm>
                              <a:prstGeom prst="rect">
                                <a:avLst/>
                              </a:prstGeom>
                              <a:solidFill>
                                <a:srgbClr val="FFFFFF"/>
                              </a:solidFill>
                              <a:ln w="9525">
                                <a:solidFill>
                                  <a:srgbClr val="000000"/>
                                </a:solidFill>
                                <a:prstDash val="dash"/>
                                <a:miter lim="800000"/>
                                <a:headEnd/>
                                <a:tailEnd/>
                              </a:ln>
                            </wps:spPr>
                            <wps:txbx>
                              <w:txbxContent>
                                <w:p w:rsidR="00BE710A" w:rsidRPr="007830FA" w:rsidRDefault="00BE710A" w:rsidP="005F2A82">
                                  <w:pPr>
                                    <w:spacing w:line="240" w:lineRule="exact"/>
                                    <w:rPr>
                                      <w:sz w:val="20"/>
                                    </w:rPr>
                                  </w:pPr>
                                  <w:r w:rsidRPr="007830FA">
                                    <w:rPr>
                                      <w:rFonts w:hint="eastAsia"/>
                                      <w:sz w:val="20"/>
                                    </w:rPr>
                                    <w:t>浄水場では、いろいろな設備を使って川の水をきれいにし、毎日安全できれいな水をつくっている。</w:t>
                                  </w:r>
                                </w:p>
                                <w:p w:rsidR="00BE710A" w:rsidRPr="007830FA" w:rsidRDefault="00BE710A" w:rsidP="005F2A82">
                                  <w:pPr>
                                    <w:spacing w:line="240" w:lineRule="exact"/>
                                    <w:jc w:val="right"/>
                                    <w:rPr>
                                      <w:sz w:val="20"/>
                                    </w:rPr>
                                  </w:pPr>
                                  <w:r w:rsidRPr="007830FA">
                                    <w:rPr>
                                      <w:rFonts w:hint="eastAsia"/>
                                      <w:sz w:val="20"/>
                                    </w:rPr>
                                    <w:t>③④</w:t>
                                  </w:r>
                                </w:p>
                                <w:p w:rsidR="00BE710A" w:rsidRPr="007830FA" w:rsidRDefault="00BE710A" w:rsidP="005F2A82">
                                  <w:pPr>
                                    <w:spacing w:line="240" w:lineRule="exact"/>
                                    <w:rPr>
                                      <w:sz w:val="20"/>
                                    </w:rPr>
                                  </w:pPr>
                                </w:p>
                                <w:p w:rsidR="00BE710A" w:rsidRPr="007830FA" w:rsidRDefault="00BE710A" w:rsidP="005F2A82">
                                  <w:pPr>
                                    <w:spacing w:line="240" w:lineRule="exact"/>
                                    <w:rPr>
                                      <w:sz w:val="20"/>
                                    </w:rPr>
                                  </w:pPr>
                                </w:p>
                                <w:p w:rsidR="00BE710A" w:rsidRPr="00895CC5" w:rsidRDefault="00BE710A" w:rsidP="005F2A82">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CEEA2" id="_x0000_s1054" type="#_x0000_t202" style="position:absolute;left:0;text-align:left;margin-left:-4.2pt;margin-top:33.65pt;width:197.05pt;height:48.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">
                      <v:stroke dashstyle="dash"/>
                      <v:textbox inset="5.85pt,.7pt,5.85pt,.7pt">
                        <w:txbxContent>
                          <w:p w:rsidR="00BE710A" w:rsidRPr="007830FA" w:rsidRDefault="00BE710A" w:rsidP="005F2A82">
                            <w:pPr>
                              <w:spacing w:line="240" w:lineRule="exact"/>
                              <w:rPr>
                                <w:sz w:val="20"/>
                              </w:rPr>
                            </w:pPr>
                            <w:r w:rsidRPr="007830FA">
                              <w:rPr>
                                <w:rFonts w:hint="eastAsia"/>
                                <w:sz w:val="20"/>
                              </w:rPr>
                              <w:t>浄水場では、いろいろな設備を使って川の水をきれいにし、毎日安全できれいな水をつくっている。</w:t>
                            </w:r>
                          </w:p>
                          <w:p w:rsidR="00BE710A" w:rsidRPr="007830FA" w:rsidRDefault="00BE710A" w:rsidP="005F2A82">
                            <w:pPr>
                              <w:spacing w:line="240" w:lineRule="exact"/>
                              <w:jc w:val="right"/>
                              <w:rPr>
                                <w:sz w:val="20"/>
                              </w:rPr>
                            </w:pPr>
                            <w:r w:rsidRPr="007830FA">
                              <w:rPr>
                                <w:rFonts w:hint="eastAsia"/>
                                <w:sz w:val="20"/>
                              </w:rPr>
                              <w:t>③④</w:t>
                            </w:r>
                          </w:p>
                          <w:p w:rsidR="00BE710A" w:rsidRPr="007830FA" w:rsidRDefault="00BE710A" w:rsidP="005F2A82">
                            <w:pPr>
                              <w:spacing w:line="240" w:lineRule="exact"/>
                              <w:rPr>
                                <w:sz w:val="20"/>
                              </w:rPr>
                            </w:pPr>
                          </w:p>
                          <w:p w:rsidR="00BE710A" w:rsidRPr="007830FA" w:rsidRDefault="00BE710A" w:rsidP="005F2A82">
                            <w:pPr>
                              <w:spacing w:line="240" w:lineRule="exact"/>
                              <w:rPr>
                                <w:sz w:val="20"/>
                              </w:rPr>
                            </w:pPr>
                          </w:p>
                          <w:p w:rsidR="00BE710A" w:rsidRPr="00895CC5" w:rsidRDefault="00BE710A" w:rsidP="005F2A82">
                            <w:pPr>
                              <w:spacing w:line="240" w:lineRule="exact"/>
                              <w:rPr>
                                <w:sz w:val="20"/>
                              </w:rPr>
                            </w:pPr>
                          </w:p>
                        </w:txbxContent>
                      </v:textbox>
                    </v:shape>
                  </w:pict>
                </mc:Fallback>
              </mc:AlternateContent>
            </w:r>
            <w:r>
              <w:rPr>
                <w:rFonts w:hAnsi="ＭＳ 明朝" w:hint="eastAsia"/>
                <w:kern w:val="0"/>
                <w:sz w:val="20"/>
              </w:rPr>
              <w:t>・</w:t>
            </w:r>
            <w:r w:rsidR="002D22CE">
              <w:rPr>
                <w:rFonts w:hAnsi="ＭＳ 明朝" w:hint="eastAsia"/>
                <w:kern w:val="0"/>
                <w:sz w:val="20"/>
              </w:rPr>
              <w:t>2</w:t>
            </w:r>
            <w:r w:rsidR="002D68E0">
              <w:rPr>
                <w:rFonts w:hAnsi="ＭＳ 明朝" w:hint="eastAsia"/>
                <w:kern w:val="0"/>
                <w:sz w:val="20"/>
              </w:rPr>
              <w:t>4</w:t>
            </w:r>
            <w:r>
              <w:rPr>
                <w:rFonts w:hAnsi="ＭＳ 明朝" w:hint="eastAsia"/>
                <w:kern w:val="0"/>
                <w:sz w:val="20"/>
              </w:rPr>
              <w:t>時間体制でコンピューターで管理して、安全できれいな水をつくっている。</w:t>
            </w: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sz w:val="20"/>
              </w:rPr>
            </w:pPr>
            <w:r>
              <w:rPr>
                <w:rFonts w:hint="eastAsia"/>
                <w:sz w:val="20"/>
              </w:rPr>
              <w:t>◆大まかな設備の名前とその役割をおさえる。</w:t>
            </w:r>
          </w:p>
          <w:p w:rsidR="00A40EB9" w:rsidRPr="00F74F45" w:rsidRDefault="00A40EB9" w:rsidP="005F2A82">
            <w:pPr>
              <w:spacing w:line="240" w:lineRule="exact"/>
              <w:ind w:left="200" w:hangingChars="100" w:hanging="200"/>
              <w:rPr>
                <w:sz w:val="20"/>
              </w:rPr>
            </w:pPr>
            <w:r>
              <w:rPr>
                <w:rFonts w:hint="eastAsia"/>
                <w:sz w:val="20"/>
              </w:rPr>
              <w:t>◆たくさんの設備があり、それを管理している人がいることに気づくようにする。</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426F22" w:rsidRDefault="00A40EB9" w:rsidP="005F2A82">
            <w:pPr>
              <w:spacing w:line="240" w:lineRule="exact"/>
              <w:rPr>
                <w:rFonts w:hAnsi="ＭＳ 明朝"/>
                <w:kern w:val="0"/>
                <w:sz w:val="20"/>
              </w:rPr>
            </w:pPr>
            <w:r>
              <w:rPr>
                <w:rFonts w:hAnsi="ＭＳ 明朝" w:hint="eastAsia"/>
                <w:kern w:val="0"/>
                <w:sz w:val="20"/>
              </w:rPr>
              <w:t>ノートの記述内容や発言内容から、「必要な情報を集め、読み取り、浄水場で水をきれいにしくみについて理解しているか」を評価する。</w:t>
            </w:r>
          </w:p>
        </w:tc>
      </w:tr>
      <w:tr w:rsidR="00A40EB9" w:rsidRPr="008E1C59" w:rsidTr="002D22CE">
        <w:tblPrEx>
          <w:tblCellMar>
            <w:left w:w="99" w:type="dxa"/>
            <w:right w:w="99" w:type="dxa"/>
          </w:tblCellMar>
        </w:tblPrEx>
        <w:trPr>
          <w:trHeight w:val="3926"/>
        </w:trPr>
        <w:tc>
          <w:tcPr>
            <w:tcW w:w="511"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474" w:type="dxa"/>
            <w:tcBorders>
              <w:top w:val="single" w:sz="4" w:space="0" w:color="auto"/>
              <w:left w:val="nil"/>
              <w:bottom w:val="single" w:sz="4" w:space="0" w:color="auto"/>
            </w:tcBorders>
          </w:tcPr>
          <w:p w:rsidR="00A40EB9" w:rsidRPr="003922B2" w:rsidRDefault="00A40EB9" w:rsidP="00A86800">
            <w:pPr>
              <w:autoSpaceDE w:val="0"/>
              <w:autoSpaceDN w:val="0"/>
              <w:adjustRightInd w:val="0"/>
              <w:spacing w:line="240" w:lineRule="exact"/>
              <w:ind w:left="200" w:right="130" w:hangingChars="100" w:hanging="200"/>
              <w:rPr>
                <w:rFonts w:ascii="ＭＳ ゴシック" w:eastAsia="ＭＳ ゴシック" w:hAnsi="ＭＳ 明朝"/>
                <w:kern w:val="0"/>
                <w:sz w:val="20"/>
              </w:rPr>
            </w:pPr>
            <w:r>
              <w:rPr>
                <w:rFonts w:ascii="ＭＳ ゴシック" w:eastAsia="ＭＳ ゴシック" w:hAnsi="ＭＳ 明朝" w:hint="eastAsia"/>
                <w:kern w:val="0"/>
                <w:sz w:val="20"/>
              </w:rPr>
              <w:t>⑤</w:t>
            </w:r>
            <w:r w:rsidRPr="003922B2">
              <w:rPr>
                <w:rFonts w:ascii="ＭＳ ゴシック" w:eastAsia="ＭＳ ゴシック" w:hAnsi="ＭＳ 明朝" w:hint="eastAsia"/>
                <w:kern w:val="0"/>
                <w:sz w:val="20"/>
              </w:rPr>
              <w:t>⑥</w:t>
            </w:r>
            <w:r>
              <w:rPr>
                <w:rFonts w:ascii="ＭＳ ゴシック" w:eastAsia="ＭＳ ゴシック" w:hAnsi="ＭＳ 明朝" w:hint="eastAsia"/>
                <w:kern w:val="0"/>
                <w:sz w:val="20"/>
              </w:rPr>
              <w:t>安全できれいな水をつく</w:t>
            </w:r>
            <w:r w:rsidRPr="003922B2">
              <w:rPr>
                <w:rFonts w:ascii="ＭＳ ゴシック" w:eastAsia="ＭＳ ゴシック" w:hAnsi="ＭＳ 明朝" w:hint="eastAsia"/>
                <w:kern w:val="0"/>
                <w:sz w:val="20"/>
              </w:rPr>
              <w:t>るために</w:t>
            </w:r>
          </w:p>
          <w:p w:rsidR="00A40EB9" w:rsidRDefault="00231EF4" w:rsidP="005F2A82">
            <w:pPr>
              <w:autoSpaceDE w:val="0"/>
              <w:autoSpaceDN w:val="0"/>
              <w:adjustRightInd w:val="0"/>
              <w:spacing w:line="240" w:lineRule="exact"/>
              <w:ind w:right="129"/>
              <w:jc w:val="right"/>
              <w:rPr>
                <w:rFonts w:ascii="ＭＳ ゴシック" w:eastAsia="ＭＳ ゴシック" w:hAnsi="ＭＳ 明朝"/>
                <w:kern w:val="0"/>
                <w:sz w:val="20"/>
              </w:rPr>
            </w:pPr>
            <w:r>
              <w:rPr>
                <w:rFonts w:ascii="ＭＳ ゴシック" w:eastAsia="ＭＳ ゴシック" w:hAnsi="ＭＳ 明朝" w:hint="eastAsia"/>
                <w:kern w:val="0"/>
                <w:sz w:val="20"/>
              </w:rPr>
              <w:t>P.</w:t>
            </w:r>
            <w:r w:rsidR="002D68E0">
              <w:rPr>
                <w:rFonts w:ascii="ＭＳ ゴシック" w:eastAsia="ＭＳ ゴシック" w:hAnsi="ＭＳ 明朝" w:hint="eastAsia"/>
                <w:kern w:val="0"/>
                <w:sz w:val="20"/>
              </w:rPr>
              <w:t>4</w:t>
            </w:r>
            <w:r w:rsidR="00A40EB9">
              <w:rPr>
                <w:rFonts w:ascii="ＭＳ ゴシック" w:eastAsia="ＭＳ ゴシック" w:hAnsi="ＭＳ 明朝" w:hint="eastAsia"/>
                <w:kern w:val="0"/>
                <w:sz w:val="20"/>
              </w:rPr>
              <w:t>0～</w:t>
            </w:r>
            <w:r w:rsidR="002D68E0">
              <w:rPr>
                <w:rFonts w:ascii="ＭＳ ゴシック" w:eastAsia="ＭＳ ゴシック" w:hAnsi="ＭＳ 明朝" w:hint="eastAsia"/>
                <w:kern w:val="0"/>
                <w:sz w:val="20"/>
              </w:rPr>
              <w:t>4</w:t>
            </w:r>
            <w:r w:rsidR="002D22CE">
              <w:rPr>
                <w:rFonts w:ascii="ＭＳ ゴシック" w:eastAsia="ＭＳ ゴシック" w:hAnsi="ＭＳ 明朝" w:hint="eastAsia"/>
                <w:kern w:val="0"/>
                <w:sz w:val="20"/>
              </w:rPr>
              <w:t>1</w:t>
            </w:r>
          </w:p>
          <w:p w:rsidR="00A40EB9" w:rsidRPr="00BA26B7" w:rsidRDefault="00A40EB9" w:rsidP="005F2A82">
            <w:pPr>
              <w:autoSpaceDE w:val="0"/>
              <w:autoSpaceDN w:val="0"/>
              <w:adjustRightInd w:val="0"/>
              <w:spacing w:line="240" w:lineRule="exact"/>
              <w:ind w:right="129"/>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8176" behindDoc="0" locked="0" layoutInCell="1" allowOverlap="1" wp14:anchorId="52FF0109" wp14:editId="4E11DD09">
                      <wp:simplePos x="0" y="0"/>
                      <wp:positionH relativeFrom="column">
                        <wp:posOffset>-2540</wp:posOffset>
                      </wp:positionH>
                      <wp:positionV relativeFrom="paragraph">
                        <wp:posOffset>3810</wp:posOffset>
                      </wp:positionV>
                      <wp:extent cx="1113790" cy="1290258"/>
                      <wp:effectExtent l="0" t="0" r="10160" b="24765"/>
                      <wp:wrapNone/>
                      <wp:docPr id="2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90258"/>
                              </a:xfrm>
                              <a:prstGeom prst="rect">
                                <a:avLst/>
                              </a:prstGeom>
                              <a:solidFill>
                                <a:srgbClr val="FFFFFF"/>
                              </a:solidFill>
                              <a:ln w="9525">
                                <a:solidFill>
                                  <a:srgbClr val="000000"/>
                                </a:solidFill>
                                <a:miter lim="800000"/>
                                <a:headEnd/>
                                <a:tailEnd/>
                              </a:ln>
                            </wps:spPr>
                            <wps:txbx>
                              <w:txbxContent>
                                <w:p w:rsidR="00BE710A" w:rsidRPr="00E42674" w:rsidRDefault="00BE710A" w:rsidP="005F2A82">
                                  <w:pPr>
                                    <w:ind w:firstLineChars="100" w:firstLine="200"/>
                                    <w:rPr>
                                      <w:rFonts w:hAnsi="ＭＳ 明朝"/>
                                      <w:kern w:val="0"/>
                                      <w:sz w:val="20"/>
                                    </w:rPr>
                                  </w:pPr>
                                  <w:r>
                                    <w:rPr>
                                      <w:rFonts w:hAnsi="ＭＳ 明朝" w:hint="eastAsia"/>
                                      <w:kern w:val="0"/>
                                      <w:sz w:val="20"/>
                                    </w:rPr>
                                    <w:t>じょう水場では、安全できれいな水をつくるために、どのようなくふうをしているのでしょうか。</w:t>
                                  </w:r>
                                </w:p>
                                <w:p w:rsidR="00BE710A" w:rsidRPr="003922B2" w:rsidRDefault="00BE710A" w:rsidP="005F2A82">
                                  <w:pPr>
                                    <w:jc w:val="right"/>
                                    <w:rPr>
                                      <w:rFonts w:ascii="ＭＳ ゴシック" w:eastAsia="ＭＳ ゴシック" w:hAnsi="ＭＳ ゴシック"/>
                                      <w:sz w:val="20"/>
                                    </w:rPr>
                                  </w:pPr>
                                  <w:r w:rsidRPr="003922B2">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2</w:t>
                                  </w:r>
                                  <w:r w:rsidRPr="003922B2">
                                    <w:rPr>
                                      <w:rFonts w:ascii="ＭＳ ゴシック" w:eastAsia="ＭＳ ゴシック" w:hAnsi="ＭＳ ゴシック"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F0109" id="_x0000_s1055" type="#_x0000_t202" style="position:absolute;left:0;text-align:left;margin-left:-.2pt;margin-top:.3pt;width:87.7pt;height:10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">
                      <v:textbox inset="5.85pt,.7pt,5.85pt,.7pt">
                        <w:txbxContent>
                          <w:p w:rsidR="00BE710A" w:rsidRPr="00E42674" w:rsidRDefault="00BE710A" w:rsidP="005F2A82">
                            <w:pPr>
                              <w:ind w:firstLineChars="100" w:firstLine="200"/>
                              <w:rPr>
                                <w:rFonts w:hAnsi="ＭＳ 明朝"/>
                                <w:kern w:val="0"/>
                                <w:sz w:val="20"/>
                              </w:rPr>
                            </w:pPr>
                            <w:r>
                              <w:rPr>
                                <w:rFonts w:hAnsi="ＭＳ 明朝" w:hint="eastAsia"/>
                                <w:kern w:val="0"/>
                                <w:sz w:val="20"/>
                              </w:rPr>
                              <w:t>じょう水場では、安全できれいな水をつくるために、どのようなくふうをしているのでしょうか。</w:t>
                            </w:r>
                          </w:p>
                          <w:p w:rsidR="00BE710A" w:rsidRPr="003922B2" w:rsidRDefault="00BE710A" w:rsidP="005F2A82">
                            <w:pPr>
                              <w:jc w:val="right"/>
                              <w:rPr>
                                <w:rFonts w:ascii="ＭＳ ゴシック" w:eastAsia="ＭＳ ゴシック" w:hAnsi="ＭＳ ゴシック"/>
                                <w:sz w:val="20"/>
                              </w:rPr>
                            </w:pPr>
                            <w:r w:rsidRPr="003922B2">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2</w:t>
                            </w:r>
                            <w:r w:rsidRPr="003922B2">
                              <w:rPr>
                                <w:rFonts w:ascii="ＭＳ ゴシック" w:eastAsia="ＭＳ ゴシック" w:hAnsi="ＭＳ ゴシック" w:hint="eastAsia"/>
                                <w:kern w:val="0"/>
                                <w:sz w:val="20"/>
                              </w:rPr>
                              <w:t>時間）</w:t>
                            </w:r>
                          </w:p>
                        </w:txbxContent>
                      </v:textbox>
                    </v:shape>
                  </w:pict>
                </mc:Fallback>
              </mc:AlternateContent>
            </w:r>
          </w:p>
        </w:tc>
        <w:tc>
          <w:tcPr>
            <w:tcW w:w="1474"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水質検査をしている吉岡さんの話から、浄水場で働いている人の願いや工夫について話し合う。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・毎日様々な検査をしている。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・微生物がいないかなど、検査はとても細かい。</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・金魚を使った検査や顕微鏡を使った検査をしている。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7936" behindDoc="0" locked="0" layoutInCell="1" allowOverlap="1" wp14:anchorId="69F3170C" wp14:editId="7D8DE910">
                      <wp:simplePos x="0" y="0"/>
                      <wp:positionH relativeFrom="column">
                        <wp:posOffset>-9525</wp:posOffset>
                      </wp:positionH>
                      <wp:positionV relativeFrom="paragraph">
                        <wp:posOffset>310515</wp:posOffset>
                      </wp:positionV>
                      <wp:extent cx="2502535" cy="906780"/>
                      <wp:effectExtent l="0" t="0" r="12065" b="26670"/>
                      <wp:wrapNone/>
                      <wp:docPr id="29"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067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rPr>
                                      <w:sz w:val="20"/>
                                    </w:rPr>
                                  </w:pPr>
                                  <w:r w:rsidRPr="007830FA">
                                    <w:rPr>
                                      <w:rFonts w:hint="eastAsia"/>
                                      <w:sz w:val="20"/>
                                    </w:rPr>
                                    <w:t>浄水場では、安全できれいな水をつくるために、いろいろな工夫をしている。安全できれいな水は、たくさんの人の力によって守</w:t>
                                  </w:r>
                                  <w:r>
                                    <w:rPr>
                                      <w:rFonts w:hint="eastAsia"/>
                                      <w:sz w:val="20"/>
                                    </w:rPr>
                                    <w:t xml:space="preserve">られている。　　　　　　</w:t>
                                  </w:r>
                                </w:p>
                                <w:p w:rsidR="00BE710A" w:rsidRPr="007830FA" w:rsidRDefault="00BE710A" w:rsidP="002D22CE">
                                  <w:pPr>
                                    <w:jc w:val="right"/>
                                    <w:rPr>
                                      <w:sz w:val="20"/>
                                    </w:rPr>
                                  </w:pPr>
                                  <w:r w:rsidRPr="007830FA">
                                    <w:rPr>
                                      <w:rFonts w:hint="eastAsia"/>
                                      <w:sz w:val="20"/>
                                    </w:rPr>
                                    <w:t>⑤⑥</w:t>
                                  </w:r>
                                </w:p>
                                <w:p w:rsidR="00BE710A" w:rsidRPr="00895CC5" w:rsidRDefault="00BE710A" w:rsidP="002B5A71">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3170C" id="_x0000_s1056" type="#_x0000_t202" style="position:absolute;left:0;text-align:left;margin-left:-.75pt;margin-top:24.45pt;width:197.05pt;height:7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">
                      <v:stroke dashstyle="dash"/>
                      <v:textbox inset="5.85pt,.7pt,5.85pt,.7pt">
                        <w:txbxContent>
                          <w:p w:rsidR="00BE710A" w:rsidRDefault="00BE710A" w:rsidP="005F2A82">
                            <w:pPr>
                              <w:rPr>
                                <w:sz w:val="20"/>
                              </w:rPr>
                            </w:pPr>
                            <w:r w:rsidRPr="007830FA">
                              <w:rPr>
                                <w:rFonts w:hint="eastAsia"/>
                                <w:sz w:val="20"/>
                              </w:rPr>
                              <w:t>浄水場では、安全できれいな水をつくるために、いろいろな工夫をしている。安全できれいな水は、たくさんの人の力によって守</w:t>
                            </w:r>
                            <w:r>
                              <w:rPr>
                                <w:rFonts w:hint="eastAsia"/>
                                <w:sz w:val="20"/>
                              </w:rPr>
                              <w:t xml:space="preserve">られている。　　　　　　</w:t>
                            </w:r>
                          </w:p>
                          <w:p w:rsidR="00BE710A" w:rsidRPr="007830FA" w:rsidRDefault="00BE710A" w:rsidP="002D22CE">
                            <w:pPr>
                              <w:jc w:val="right"/>
                              <w:rPr>
                                <w:sz w:val="20"/>
                              </w:rPr>
                            </w:pPr>
                            <w:r w:rsidRPr="007830FA">
                              <w:rPr>
                                <w:rFonts w:hint="eastAsia"/>
                                <w:sz w:val="20"/>
                              </w:rPr>
                              <w:t>⑤⑥</w:t>
                            </w:r>
                          </w:p>
                          <w:p w:rsidR="00BE710A" w:rsidRPr="00895CC5" w:rsidRDefault="00BE710A" w:rsidP="002B5A71">
                            <w:pPr>
                              <w:spacing w:line="240" w:lineRule="exact"/>
                              <w:jc w:val="right"/>
                              <w:rPr>
                                <w:sz w:val="20"/>
                              </w:rPr>
                            </w:pPr>
                          </w:p>
                        </w:txbxContent>
                      </v:textbox>
                    </v:shape>
                  </w:pict>
                </mc:Fallback>
              </mc:AlternateContent>
            </w:r>
            <w:r>
              <w:rPr>
                <w:rFonts w:hAnsi="ＭＳ 明朝" w:hint="eastAsia"/>
                <w:kern w:val="0"/>
                <w:sz w:val="20"/>
              </w:rPr>
              <w:t>・浄水場できれいになった水は、配水池に届き水道管を通って届く。</w:t>
            </w:r>
          </w:p>
        </w:tc>
        <w:tc>
          <w:tcPr>
            <w:tcW w:w="1474" w:type="dxa"/>
            <w:tcBorders>
              <w:top w:val="single" w:sz="4" w:space="0" w:color="auto"/>
              <w:bottom w:val="single" w:sz="4" w:space="0" w:color="auto"/>
            </w:tcBorders>
          </w:tcPr>
          <w:p w:rsidR="00A40EB9" w:rsidRPr="00897D13"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浄水場で機械によって単にきれいにするだけでなく、そこで検査や管理をして働く人の思いについても考えさせる。</w:t>
            </w:r>
          </w:p>
          <w:p w:rsidR="00A40EB9" w:rsidRPr="00897D13" w:rsidRDefault="00A40EB9" w:rsidP="00897D13">
            <w:pPr>
              <w:spacing w:line="240" w:lineRule="exact"/>
              <w:ind w:left="200" w:hangingChars="100" w:hanging="200"/>
              <w:rPr>
                <w:kern w:val="0"/>
                <w:sz w:val="20"/>
              </w:rPr>
            </w:pPr>
          </w:p>
        </w:tc>
        <w:tc>
          <w:tcPr>
            <w:tcW w:w="1474"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w:t>
            </w:r>
            <w:r w:rsidRPr="009D3862">
              <w:rPr>
                <w:rFonts w:hAnsi="ＭＳ 明朝" w:hint="eastAsia"/>
                <w:kern w:val="0"/>
                <w:sz w:val="20"/>
              </w:rPr>
              <w:t>から、</w:t>
            </w:r>
            <w:r>
              <w:rPr>
                <w:rFonts w:hAnsi="ＭＳ 明朝" w:hint="eastAsia"/>
                <w:kern w:val="0"/>
                <w:sz w:val="20"/>
              </w:rPr>
              <w:t>「自分たちがふだん</w:t>
            </w:r>
            <w:r w:rsidRPr="009D3862">
              <w:rPr>
                <w:rFonts w:hAnsi="ＭＳ 明朝" w:hint="eastAsia"/>
                <w:kern w:val="0"/>
                <w:sz w:val="20"/>
              </w:rPr>
              <w:t>飲んでいる水は、</w:t>
            </w:r>
            <w:r>
              <w:rPr>
                <w:rFonts w:hAnsi="ＭＳ 明朝" w:hint="eastAsia"/>
                <w:kern w:val="0"/>
                <w:sz w:val="20"/>
              </w:rPr>
              <w:t>浄水場で働く</w:t>
            </w:r>
            <w:r w:rsidRPr="009D3862">
              <w:rPr>
                <w:rFonts w:hAnsi="ＭＳ 明朝" w:hint="eastAsia"/>
                <w:kern w:val="0"/>
                <w:sz w:val="20"/>
              </w:rPr>
              <w:t>たくさんの人々の</w:t>
            </w:r>
            <w:r>
              <w:rPr>
                <w:rFonts w:hAnsi="ＭＳ 明朝" w:hint="eastAsia"/>
                <w:kern w:val="0"/>
                <w:sz w:val="20"/>
              </w:rPr>
              <w:t>くふうや願いによって守られていることについて</w:t>
            </w:r>
            <w:r w:rsidRPr="009D3862">
              <w:rPr>
                <w:rFonts w:hAnsi="ＭＳ 明朝" w:hint="eastAsia"/>
                <w:kern w:val="0"/>
                <w:sz w:val="20"/>
              </w:rPr>
              <w:t>理解しているか</w:t>
            </w:r>
            <w:r>
              <w:rPr>
                <w:rFonts w:hAnsi="ＭＳ 明朝" w:hint="eastAsia"/>
                <w:kern w:val="0"/>
                <w:sz w:val="20"/>
              </w:rPr>
              <w:t>」を</w:t>
            </w:r>
            <w:r w:rsidRPr="009D3862">
              <w:rPr>
                <w:rFonts w:hAnsi="ＭＳ 明朝" w:hint="eastAsia"/>
                <w:kern w:val="0"/>
                <w:sz w:val="20"/>
              </w:rPr>
              <w:t>評価する</w:t>
            </w:r>
            <w:r>
              <w:rPr>
                <w:rFonts w:ascii="ＭＳ ゴシック" w:eastAsia="ＭＳ ゴシック" w:hAnsi="ＭＳ ゴシック" w:hint="eastAsia"/>
                <w:kern w:val="0"/>
                <w:sz w:val="20"/>
              </w:rPr>
              <w:t>。</w:t>
            </w:r>
          </w:p>
        </w:tc>
      </w:tr>
      <w:tr w:rsidR="00A40EB9" w:rsidRPr="008E1C59" w:rsidTr="005F2A82">
        <w:tblPrEx>
          <w:tblCellMar>
            <w:left w:w="99" w:type="dxa"/>
            <w:right w:w="99" w:type="dxa"/>
          </w:tblCellMar>
        </w:tblPrEx>
        <w:trPr>
          <w:trHeight w:val="3678"/>
        </w:trPr>
        <w:tc>
          <w:tcPr>
            <w:tcW w:w="511"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387043" w:rsidRDefault="00A40EB9" w:rsidP="00A86800">
            <w:pPr>
              <w:tabs>
                <w:tab w:val="left" w:pos="292"/>
                <w:tab w:val="left" w:pos="360"/>
              </w:tabs>
              <w:autoSpaceDE w:val="0"/>
              <w:autoSpaceDN w:val="0"/>
              <w:adjustRightInd w:val="0"/>
              <w:spacing w:line="240" w:lineRule="exact"/>
              <w:ind w:left="200" w:hangingChars="100" w:hanging="200"/>
              <w:rPr>
                <w:rFonts w:ascii="ＭＳ ゴシック" w:eastAsia="ＭＳ ゴシック" w:hAnsi="ＭＳ ゴシック"/>
                <w:kern w:val="0"/>
                <w:sz w:val="20"/>
              </w:rPr>
            </w:pPr>
            <w:r w:rsidRPr="00387043">
              <w:rPr>
                <w:rFonts w:ascii="ＭＳ ゴシック" w:eastAsia="ＭＳ ゴシック" w:hAnsi="ＭＳ ゴシック" w:hint="eastAsia"/>
                <w:kern w:val="0"/>
                <w:sz w:val="20"/>
              </w:rPr>
              <w:t>⑦金沢市の水道のうつり変わり</w:t>
            </w:r>
          </w:p>
          <w:p w:rsidR="00A40EB9" w:rsidRPr="00387043" w:rsidRDefault="00A40EB9" w:rsidP="005F2A82">
            <w:pPr>
              <w:tabs>
                <w:tab w:val="left" w:pos="292"/>
                <w:tab w:val="left" w:pos="360"/>
              </w:tabs>
              <w:autoSpaceDE w:val="0"/>
              <w:autoSpaceDN w:val="0"/>
              <w:adjustRightInd w:val="0"/>
              <w:spacing w:line="240" w:lineRule="exact"/>
              <w:jc w:val="right"/>
              <w:rPr>
                <w:rFonts w:ascii="ＭＳ ゴシック" w:eastAsia="ＭＳ ゴシック" w:hAnsi="ＭＳ ゴシック"/>
                <w:kern w:val="0"/>
                <w:sz w:val="20"/>
              </w:rPr>
            </w:pPr>
            <w:r w:rsidRPr="00387043">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6F3E780A" wp14:editId="5057C5A3">
                      <wp:simplePos x="0" y="0"/>
                      <wp:positionH relativeFrom="column">
                        <wp:posOffset>-44450</wp:posOffset>
                      </wp:positionH>
                      <wp:positionV relativeFrom="paragraph">
                        <wp:posOffset>312089</wp:posOffset>
                      </wp:positionV>
                      <wp:extent cx="1113790" cy="1158875"/>
                      <wp:effectExtent l="0" t="0" r="10160" b="22225"/>
                      <wp:wrapNone/>
                      <wp:docPr id="30"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430D45">
                                  <w:pPr>
                                    <w:ind w:firstLineChars="100" w:firstLine="200"/>
                                    <w:rPr>
                                      <w:rFonts w:hAnsi="ＭＳ 明朝"/>
                                      <w:kern w:val="0"/>
                                      <w:sz w:val="20"/>
                                    </w:rPr>
                                  </w:pPr>
                                  <w:r>
                                    <w:rPr>
                                      <w:rFonts w:hAnsi="ＭＳ 明朝" w:hint="eastAsia"/>
                                      <w:kern w:val="0"/>
                                      <w:sz w:val="20"/>
                                    </w:rPr>
                                    <w:t>じょう水場ができる前は、市内の水はどのように使われていたのでしょうか。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E780A" id="_x0000_s1057" type="#_x0000_t202" style="position:absolute;left:0;text-align:left;margin-left:-3.5pt;margin-top:24.55pt;width:87.7pt;height:9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">
                      <v:textbox inset="5.85pt,.7pt,5.85pt,.7pt">
                        <w:txbxContent>
                          <w:p w:rsidR="00BE710A" w:rsidRDefault="00BE710A" w:rsidP="00430D45">
                            <w:pPr>
                              <w:ind w:firstLineChars="100" w:firstLine="200"/>
                              <w:rPr>
                                <w:rFonts w:hAnsi="ＭＳ 明朝"/>
                                <w:kern w:val="0"/>
                                <w:sz w:val="20"/>
                              </w:rPr>
                            </w:pPr>
                            <w:r>
                              <w:rPr>
                                <w:rFonts w:hAnsi="ＭＳ 明朝" w:hint="eastAsia"/>
                                <w:kern w:val="0"/>
                                <w:sz w:val="20"/>
                              </w:rPr>
                              <w:t>じょう水場ができる前は、市内の水はどのように使われていたのでしょうか。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sidR="00231EF4">
              <w:rPr>
                <w:rFonts w:ascii="ＭＳ ゴシック" w:eastAsia="ＭＳ ゴシック" w:hAnsi="ＭＳ ゴシック"/>
                <w:kern w:val="0"/>
                <w:sz w:val="20"/>
              </w:rPr>
              <w:t>P.</w:t>
            </w:r>
            <w:r w:rsidR="002D68E0">
              <w:rPr>
                <w:rFonts w:ascii="ＭＳ ゴシック" w:eastAsia="ＭＳ ゴシック" w:hAnsi="ＭＳ ゴシック" w:hint="eastAsia"/>
                <w:kern w:val="0"/>
                <w:sz w:val="20"/>
              </w:rPr>
              <w:t>4</w:t>
            </w:r>
            <w:r w:rsidR="002D22CE">
              <w:rPr>
                <w:rFonts w:ascii="ＭＳ ゴシック" w:eastAsia="ＭＳ ゴシック" w:hAnsi="ＭＳ ゴシック" w:hint="eastAsia"/>
                <w:kern w:val="0"/>
                <w:sz w:val="20"/>
              </w:rPr>
              <w:t>2</w:t>
            </w:r>
            <w:r w:rsidRPr="00387043">
              <w:rPr>
                <w:rFonts w:ascii="ＭＳ ゴシック" w:eastAsia="ＭＳ ゴシック" w:hAnsi="ＭＳ ゴシック" w:hint="eastAsia"/>
                <w:kern w:val="0"/>
                <w:sz w:val="20"/>
              </w:rPr>
              <w:t>～</w:t>
            </w:r>
            <w:r w:rsidR="002D68E0">
              <w:rPr>
                <w:rFonts w:ascii="ＭＳ ゴシック" w:eastAsia="ＭＳ ゴシック" w:hAnsi="ＭＳ ゴシック" w:hint="eastAsia"/>
                <w:kern w:val="0"/>
                <w:sz w:val="20"/>
              </w:rPr>
              <w:t>43</w: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200"/>
            </w:pPr>
            <w:r w:rsidRPr="0007072D">
              <w:rPr>
                <w:rFonts w:hAnsi="ＭＳ 明朝" w:hint="eastAsia"/>
                <w:kern w:val="0"/>
                <w:sz w:val="20"/>
              </w:rPr>
              <w:t>○</w:t>
            </w:r>
            <w:r>
              <w:rPr>
                <w:rFonts w:hAnsi="ＭＳ 明朝" w:hint="eastAsia"/>
                <w:kern w:val="0"/>
                <w:sz w:val="20"/>
              </w:rPr>
              <w:t>前時までの学習から、金沢市の水道の移り変わりについて疑問をもち調べる。</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・安全でおいしい水ができる前はどのようにしていたのだろう。</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2D68E0">
              <w:rPr>
                <w:rFonts w:hAnsi="ＭＳ 明朝" w:hint="eastAsia"/>
                <w:kern w:val="0"/>
                <w:sz w:val="20"/>
              </w:rPr>
              <w:t>9</w:t>
            </w:r>
            <w:r>
              <w:rPr>
                <w:rFonts w:hAnsi="ＭＳ 明朝" w:hint="eastAsia"/>
                <w:kern w:val="0"/>
                <w:sz w:val="20"/>
              </w:rPr>
              <w:t>0年ほど前までは、井戸や用水の水をそのまま使っていた。</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・人口が増えるにつれて水が足りなくなった。</w:t>
            </w:r>
          </w:p>
          <w:p w:rsidR="00A40EB9" w:rsidRPr="00347F6F" w:rsidRDefault="002D22CE" w:rsidP="002B5A71">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89984" behindDoc="0" locked="0" layoutInCell="1" allowOverlap="1" wp14:anchorId="11A7E441" wp14:editId="4930BE78">
                      <wp:simplePos x="0" y="0"/>
                      <wp:positionH relativeFrom="column">
                        <wp:posOffset>-26035</wp:posOffset>
                      </wp:positionH>
                      <wp:positionV relativeFrom="paragraph">
                        <wp:posOffset>133985</wp:posOffset>
                      </wp:positionV>
                      <wp:extent cx="2502535" cy="929640"/>
                      <wp:effectExtent l="0" t="0" r="12065" b="22860"/>
                      <wp:wrapNone/>
                      <wp:docPr id="3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29640"/>
                              </a:xfrm>
                              <a:prstGeom prst="rect">
                                <a:avLst/>
                              </a:prstGeom>
                              <a:solidFill>
                                <a:srgbClr val="FFFFFF"/>
                              </a:solidFill>
                              <a:ln w="9525">
                                <a:solidFill>
                                  <a:srgbClr val="000000"/>
                                </a:solidFill>
                                <a:prstDash val="dash"/>
                                <a:miter lim="800000"/>
                                <a:headEnd/>
                                <a:tailEnd/>
                              </a:ln>
                            </wps:spPr>
                            <wps:txbx>
                              <w:txbxContent>
                                <w:p w:rsidR="00BE710A" w:rsidRDefault="00BE710A" w:rsidP="002D22CE">
                                  <w:pPr>
                                    <w:spacing w:line="240" w:lineRule="exact"/>
                                    <w:rPr>
                                      <w:sz w:val="20"/>
                                    </w:rPr>
                                  </w:pPr>
                                  <w:r>
                                    <w:rPr>
                                      <w:rFonts w:hint="eastAsia"/>
                                      <w:sz w:val="20"/>
                                    </w:rPr>
                                    <w:t>浄水場ができる前は、水が足りなくなったり、病気が</w:t>
                                  </w:r>
                                  <w:r>
                                    <w:rPr>
                                      <w:sz w:val="20"/>
                                    </w:rPr>
                                    <w:t>起こったり</w:t>
                                  </w:r>
                                  <w:r>
                                    <w:rPr>
                                      <w:rFonts w:hint="eastAsia"/>
                                      <w:sz w:val="20"/>
                                    </w:rPr>
                                    <w:t>していた。浄水場などの</w:t>
                                  </w:r>
                                  <w:r>
                                    <w:rPr>
                                      <w:sz w:val="20"/>
                                    </w:rPr>
                                    <w:t>水道施設</w:t>
                                  </w:r>
                                  <w:r>
                                    <w:rPr>
                                      <w:rFonts w:hint="eastAsia"/>
                                      <w:sz w:val="20"/>
                                    </w:rPr>
                                    <w:t>ができて、安全できれいな水のおかげで、わたしたちは健康な生活が送れるようになった。</w:t>
                                  </w:r>
                                </w:p>
                                <w:p w:rsidR="00BE710A" w:rsidRPr="00895CC5" w:rsidRDefault="00BE710A" w:rsidP="002D22CE">
                                  <w:pPr>
                                    <w:spacing w:line="240" w:lineRule="exact"/>
                                    <w:ind w:right="-130"/>
                                    <w:jc w:val="right"/>
                                    <w:rPr>
                                      <w:sz w:val="20"/>
                                    </w:rPr>
                                  </w:pP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7E441" id="_x0000_s1058" type="#_x0000_t202" style="position:absolute;left:0;text-align:left;margin-left:-2.05pt;margin-top:10.55pt;width:197.05pt;height:73.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">
                      <v:stroke dashstyle="dash"/>
                      <v:textbox inset="5.85pt,.7pt,5.85pt,.7pt">
                        <w:txbxContent>
                          <w:p w:rsidR="00BE710A" w:rsidRDefault="00BE710A" w:rsidP="002D22CE">
                            <w:pPr>
                              <w:spacing w:line="240" w:lineRule="exact"/>
                              <w:rPr>
                                <w:sz w:val="20"/>
                              </w:rPr>
                            </w:pPr>
                            <w:r>
                              <w:rPr>
                                <w:rFonts w:hint="eastAsia"/>
                                <w:sz w:val="20"/>
                              </w:rPr>
                              <w:t>浄水場ができる前は、水が足りなくなったり、病気が</w:t>
                            </w:r>
                            <w:r>
                              <w:rPr>
                                <w:sz w:val="20"/>
                              </w:rPr>
                              <w:t>起こったり</w:t>
                            </w:r>
                            <w:r>
                              <w:rPr>
                                <w:rFonts w:hint="eastAsia"/>
                                <w:sz w:val="20"/>
                              </w:rPr>
                              <w:t>していた。浄水場などの</w:t>
                            </w:r>
                            <w:r>
                              <w:rPr>
                                <w:sz w:val="20"/>
                              </w:rPr>
                              <w:t>水道施設</w:t>
                            </w:r>
                            <w:r>
                              <w:rPr>
                                <w:rFonts w:hint="eastAsia"/>
                                <w:sz w:val="20"/>
                              </w:rPr>
                              <w:t>ができて、安全できれいな水のおかげで、わたしたちは健康な生活が送れるようになった。</w:t>
                            </w:r>
                          </w:p>
                          <w:p w:rsidR="00BE710A" w:rsidRPr="00895CC5" w:rsidRDefault="00BE710A" w:rsidP="002D22CE">
                            <w:pPr>
                              <w:spacing w:line="240" w:lineRule="exact"/>
                              <w:ind w:right="-130"/>
                              <w:jc w:val="right"/>
                              <w:rPr>
                                <w:sz w:val="20"/>
                              </w:rPr>
                            </w:pPr>
                            <w:r>
                              <w:rPr>
                                <w:rFonts w:hint="eastAsia"/>
                                <w:sz w:val="20"/>
                              </w:rPr>
                              <w:t>⑦</w:t>
                            </w:r>
                          </w:p>
                        </w:txbxContent>
                      </v:textbox>
                    </v:shape>
                  </w:pict>
                </mc:Fallback>
              </mc:AlternateContent>
            </w:r>
            <w:r w:rsidR="00A40EB9">
              <w:rPr>
                <w:rFonts w:hAnsi="ＭＳ 明朝" w:hint="eastAsia"/>
                <w:kern w:val="0"/>
                <w:sz w:val="20"/>
              </w:rPr>
              <w:t>・水質の問題で病気が起こった。</w:t>
            </w: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水質検査の役割から、それがなくなったらどうなるかを予想し、話し合わせる。</w:t>
            </w:r>
          </w:p>
          <w:p w:rsidR="00A40EB9" w:rsidRPr="00897D13" w:rsidRDefault="00A40EB9" w:rsidP="002B5A71">
            <w:pPr>
              <w:spacing w:line="240" w:lineRule="exact"/>
              <w:ind w:left="200" w:hangingChars="100" w:hanging="200"/>
              <w:rPr>
                <w:kern w:val="0"/>
                <w:sz w:val="20"/>
              </w:rPr>
            </w:pPr>
            <w:r>
              <w:rPr>
                <w:rFonts w:hint="eastAsia"/>
                <w:kern w:val="0"/>
                <w:sz w:val="20"/>
              </w:rPr>
              <w:t>◆安全できれいな水は、私たちの生活の向上を支えている。</w:t>
            </w:r>
          </w:p>
          <w:p w:rsidR="00A40EB9" w:rsidRPr="00897D13" w:rsidRDefault="00A40EB9" w:rsidP="002B5A71">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w:t>
            </w:r>
            <w:r w:rsidRPr="00DC188C">
              <w:rPr>
                <w:rFonts w:hAnsi="ＭＳ 明朝" w:hint="eastAsia"/>
                <w:kern w:val="0"/>
                <w:sz w:val="20"/>
              </w:rPr>
              <w:t>から、</w:t>
            </w:r>
            <w:r>
              <w:rPr>
                <w:rFonts w:hAnsi="ＭＳ 明朝" w:hint="eastAsia"/>
                <w:kern w:val="0"/>
                <w:sz w:val="20"/>
              </w:rPr>
              <w:t>「</w:t>
            </w:r>
            <w:r w:rsidRPr="00DC188C">
              <w:rPr>
                <w:rFonts w:hAnsi="ＭＳ 明朝" w:hint="eastAsia"/>
                <w:kern w:val="0"/>
                <w:sz w:val="20"/>
              </w:rPr>
              <w:t>金沢市の水道の歴史的</w:t>
            </w:r>
            <w:r>
              <w:rPr>
                <w:rFonts w:hAnsi="ＭＳ 明朝" w:hint="eastAsia"/>
                <w:kern w:val="0"/>
                <w:sz w:val="20"/>
              </w:rPr>
              <w:t>背景や、上水道の整備が自分たちの健康な生活の向上に役立っていることを理解しているか」</w:t>
            </w:r>
            <w:r w:rsidRPr="00DC188C">
              <w:rPr>
                <w:rFonts w:hAnsi="ＭＳ 明朝" w:hint="eastAsia"/>
                <w:kern w:val="0"/>
                <w:sz w:val="20"/>
              </w:rPr>
              <w:t>を評価す</w:t>
            </w:r>
            <w:r>
              <w:rPr>
                <w:rFonts w:hAnsi="ＭＳ 明朝" w:hint="eastAsia"/>
                <w:kern w:val="0"/>
                <w:sz w:val="20"/>
              </w:rPr>
              <w:t>る。</w:t>
            </w:r>
          </w:p>
        </w:tc>
      </w:tr>
      <w:tr w:rsidR="00A40EB9" w:rsidRPr="008E1C59" w:rsidTr="00636293">
        <w:tblPrEx>
          <w:tblCellMar>
            <w:left w:w="99" w:type="dxa"/>
            <w:right w:w="99" w:type="dxa"/>
          </w:tblCellMar>
        </w:tblPrEx>
        <w:trPr>
          <w:trHeight w:val="3537"/>
        </w:trPr>
        <w:tc>
          <w:tcPr>
            <w:tcW w:w="511"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3C02EE"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⑧</w:t>
            </w:r>
            <w:r w:rsidRPr="003C02EE">
              <w:rPr>
                <w:rFonts w:ascii="ＭＳ ゴシック" w:eastAsia="ＭＳ ゴシック" w:hAnsi="ＭＳ 明朝" w:hint="eastAsia"/>
                <w:kern w:val="0"/>
                <w:sz w:val="20"/>
              </w:rPr>
              <w:t>ダムや水源の森の働きを調べる</w:t>
            </w:r>
          </w:p>
          <w:p w:rsidR="00A40EB9" w:rsidRPr="006879B6" w:rsidRDefault="00A40EB9" w:rsidP="007B22C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31EF4">
              <w:rPr>
                <w:rFonts w:ascii="ＭＳ ゴシック" w:eastAsia="ＭＳ ゴシック" w:hAnsi="ＭＳ 明朝"/>
                <w:kern w:val="0"/>
                <w:sz w:val="20"/>
              </w:rPr>
              <w:t>44</w:t>
            </w:r>
            <w:r>
              <w:rPr>
                <w:rFonts w:ascii="ＭＳ ゴシック" w:eastAsia="ＭＳ ゴシック" w:hAnsi="ＭＳ 明朝" w:hint="eastAsia"/>
                <w:kern w:val="0"/>
                <w:sz w:val="20"/>
              </w:rPr>
              <w:t>～</w:t>
            </w:r>
            <w:r w:rsidR="00231EF4">
              <w:rPr>
                <w:rFonts w:ascii="ＭＳ ゴシック" w:eastAsia="ＭＳ ゴシック" w:hAnsi="ＭＳ 明朝"/>
                <w:kern w:val="0"/>
                <w:sz w:val="20"/>
              </w:rPr>
              <w:t>45</w:t>
            </w:r>
          </w:p>
          <w:p w:rsidR="00A40EB9" w:rsidRDefault="00A40EB9"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3056" behindDoc="0" locked="0" layoutInCell="1" allowOverlap="1" wp14:anchorId="3639D177" wp14:editId="5FBC29C5">
                      <wp:simplePos x="0" y="0"/>
                      <wp:positionH relativeFrom="column">
                        <wp:posOffset>-20320</wp:posOffset>
                      </wp:positionH>
                      <wp:positionV relativeFrom="paragraph">
                        <wp:posOffset>60325</wp:posOffset>
                      </wp:positionV>
                      <wp:extent cx="1113790" cy="1158875"/>
                      <wp:effectExtent l="0" t="0" r="0" b="0"/>
                      <wp:wrapNone/>
                      <wp:docPr id="3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7B22C3">
                                  <w:pPr>
                                    <w:ind w:firstLineChars="100" w:firstLine="200"/>
                                    <w:rPr>
                                      <w:rFonts w:hAnsi="ＭＳ 明朝"/>
                                      <w:kern w:val="0"/>
                                      <w:sz w:val="20"/>
                                    </w:rPr>
                                  </w:pPr>
                                  <w:r>
                                    <w:rPr>
                                      <w:rFonts w:hAnsi="ＭＳ 明朝" w:hint="eastAsia"/>
                                      <w:kern w:val="0"/>
                                      <w:sz w:val="20"/>
                                    </w:rPr>
                                    <w:t>ダムやまわりの森には、どのような働きがあるのでしょうか。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9D177" id="_x0000_s1059" type="#_x0000_t202" style="position:absolute;left:0;text-align:left;margin-left:-1.6pt;margin-top:4.75pt;width:87.7pt;height:9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M1ynrAvAgAAWgQAAA4AAAAAAAAAAAAAAAAALgIA&#10;AGRycy9lMm9Eb2MueG1sUEsBAi0AFAAGAAgAAAAhAMyKcU3fAAAACAEAAA8AAAAAAAAAAAAAAAAA&#10;iQQAAGRycy9kb3ducmV2LnhtbFBLBQYAAAAABAAEAPMAAACVBQAAAAA=&#10;">
                      <v:textbox inset="5.85pt,.7pt,5.85pt,.7pt">
                        <w:txbxContent>
                          <w:p w:rsidR="00BE710A" w:rsidRDefault="00BE710A" w:rsidP="007B22C3">
                            <w:pPr>
                              <w:ind w:firstLineChars="100" w:firstLine="200"/>
                              <w:rPr>
                                <w:rFonts w:hAnsi="ＭＳ 明朝"/>
                                <w:kern w:val="0"/>
                                <w:sz w:val="20"/>
                              </w:rPr>
                            </w:pPr>
                            <w:r>
                              <w:rPr>
                                <w:rFonts w:hAnsi="ＭＳ 明朝" w:hint="eastAsia"/>
                                <w:kern w:val="0"/>
                                <w:sz w:val="20"/>
                              </w:rPr>
                              <w:t>ダムやまわりの森には、どのような働きがあるのでしょうか。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過去の水不足の様子を調べ、現在の水不足が起こらないためのしくみについて調べる。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・過去に水不足になったことがあった。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・水不足にならないよう、県と市が協力して、他の川やダムから水を供給するしくみをつくった。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2032" behindDoc="0" locked="0" layoutInCell="1" allowOverlap="1" wp14:anchorId="31B694AF" wp14:editId="6556651F">
                      <wp:simplePos x="0" y="0"/>
                      <wp:positionH relativeFrom="column">
                        <wp:posOffset>-2328</wp:posOffset>
                      </wp:positionH>
                      <wp:positionV relativeFrom="paragraph">
                        <wp:posOffset>322368</wp:posOffset>
                      </wp:positionV>
                      <wp:extent cx="2502535" cy="821267"/>
                      <wp:effectExtent l="0" t="0" r="12065" b="17145"/>
                      <wp:wrapNone/>
                      <wp:docPr id="33"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21267"/>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0" w:lineRule="atLeast"/>
                                    <w:rPr>
                                      <w:sz w:val="20"/>
                                      <w:szCs w:val="18"/>
                                    </w:rPr>
                                  </w:pPr>
                                  <w:r>
                                    <w:rPr>
                                      <w:rFonts w:hint="eastAsia"/>
                                      <w:sz w:val="20"/>
                                      <w:szCs w:val="18"/>
                                    </w:rPr>
                                    <w:t>ダムは大量の水を貯め、水道で使う川の水の量を調整している。また森林には</w:t>
                                  </w:r>
                                  <w:r w:rsidRPr="00387043">
                                    <w:rPr>
                                      <w:rFonts w:hint="eastAsia"/>
                                      <w:sz w:val="20"/>
                                      <w:szCs w:val="18"/>
                                    </w:rPr>
                                    <w:t>水を蓄える働きがあり、水源の森を守る取り組みが</w:t>
                                  </w:r>
                                  <w:r>
                                    <w:rPr>
                                      <w:rFonts w:hint="eastAsia"/>
                                      <w:sz w:val="20"/>
                                      <w:szCs w:val="18"/>
                                    </w:rPr>
                                    <w:t xml:space="preserve">行われている。　　　　　</w:t>
                                  </w:r>
                                </w:p>
                                <w:p w:rsidR="00BE710A" w:rsidRPr="00501CC1" w:rsidRDefault="00BE710A" w:rsidP="002D22CE">
                                  <w:pPr>
                                    <w:spacing w:line="0" w:lineRule="atLeast"/>
                                    <w:jc w:val="right"/>
                                    <w:rPr>
                                      <w:sz w:val="18"/>
                                      <w:szCs w:val="18"/>
                                    </w:rPr>
                                  </w:pPr>
                                  <w:r>
                                    <w:rPr>
                                      <w:rFonts w:hint="eastAsia"/>
                                      <w:sz w:val="20"/>
                                      <w:szCs w:val="18"/>
                                    </w:rPr>
                                    <w:t>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694AF" id="_x0000_s1060" type="#_x0000_t202" style="position:absolute;left:0;text-align:left;margin-left:-.2pt;margin-top:25.4pt;width:197.05pt;height:64.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">
                      <v:stroke dashstyle="dash"/>
                      <v:textbox inset="5.85pt,.7pt,5.85pt,.7pt">
                        <w:txbxContent>
                          <w:p w:rsidR="00BE710A" w:rsidRDefault="00BE710A" w:rsidP="005F2A82">
                            <w:pPr>
                              <w:spacing w:line="0" w:lineRule="atLeast"/>
                              <w:rPr>
                                <w:sz w:val="20"/>
                                <w:szCs w:val="18"/>
                              </w:rPr>
                            </w:pPr>
                            <w:r>
                              <w:rPr>
                                <w:rFonts w:hint="eastAsia"/>
                                <w:sz w:val="20"/>
                                <w:szCs w:val="18"/>
                              </w:rPr>
                              <w:t>ダムは大量の水を貯め、水道で使う川の水の量を調整している。また森林には</w:t>
                            </w:r>
                            <w:r w:rsidRPr="00387043">
                              <w:rPr>
                                <w:rFonts w:hint="eastAsia"/>
                                <w:sz w:val="20"/>
                                <w:szCs w:val="18"/>
                              </w:rPr>
                              <w:t>水を蓄える働きがあり、水源の森を守る取り組みが</w:t>
                            </w:r>
                            <w:r>
                              <w:rPr>
                                <w:rFonts w:hint="eastAsia"/>
                                <w:sz w:val="20"/>
                                <w:szCs w:val="18"/>
                              </w:rPr>
                              <w:t xml:space="preserve">行われている。　　　　　</w:t>
                            </w:r>
                          </w:p>
                          <w:p w:rsidR="00BE710A" w:rsidRPr="00501CC1" w:rsidRDefault="00BE710A" w:rsidP="002D22CE">
                            <w:pPr>
                              <w:spacing w:line="0" w:lineRule="atLeast"/>
                              <w:jc w:val="right"/>
                              <w:rPr>
                                <w:sz w:val="18"/>
                                <w:szCs w:val="18"/>
                              </w:rPr>
                            </w:pPr>
                            <w:r>
                              <w:rPr>
                                <w:rFonts w:hint="eastAsia"/>
                                <w:sz w:val="20"/>
                                <w:szCs w:val="18"/>
                              </w:rPr>
                              <w:t>⑧</w:t>
                            </w:r>
                          </w:p>
                        </w:txbxContent>
                      </v:textbox>
                    </v:shape>
                  </w:pict>
                </mc:Fallback>
              </mc:AlternateContent>
            </w:r>
            <w:r>
              <w:rPr>
                <w:rFonts w:hAnsi="ＭＳ 明朝" w:hint="eastAsia"/>
                <w:kern w:val="0"/>
                <w:sz w:val="20"/>
              </w:rPr>
              <w:t>・水源の森は、ダムと同じように水を蓄えることができる。</w:t>
            </w:r>
          </w:p>
        </w:tc>
        <w:tc>
          <w:tcPr>
            <w:tcW w:w="1979" w:type="dxa"/>
            <w:tcBorders>
              <w:top w:val="single" w:sz="4" w:space="0" w:color="auto"/>
              <w:bottom w:val="single" w:sz="4" w:space="0" w:color="auto"/>
            </w:tcBorders>
          </w:tcPr>
          <w:p w:rsidR="00A40EB9" w:rsidRDefault="00A40EB9" w:rsidP="008C45E3">
            <w:pPr>
              <w:spacing w:line="240" w:lineRule="exact"/>
              <w:ind w:left="200" w:hangingChars="100" w:hanging="200"/>
              <w:rPr>
                <w:kern w:val="0"/>
                <w:sz w:val="20"/>
              </w:rPr>
            </w:pPr>
            <w:r>
              <w:rPr>
                <w:rFonts w:hint="eastAsia"/>
                <w:kern w:val="0"/>
                <w:sz w:val="20"/>
              </w:rPr>
              <w:t>◆ダムや水源林の働きを資料から十分に予想させ、話し合う。</w:t>
            </w:r>
          </w:p>
          <w:p w:rsidR="00A40EB9" w:rsidRDefault="00A40EB9" w:rsidP="008C45E3">
            <w:pPr>
              <w:spacing w:line="240" w:lineRule="exact"/>
              <w:ind w:left="200" w:hangingChars="100" w:hanging="200"/>
              <w:rPr>
                <w:kern w:val="0"/>
                <w:sz w:val="20"/>
              </w:rPr>
            </w:pPr>
          </w:p>
          <w:p w:rsidR="00A40EB9" w:rsidRDefault="00A40EB9" w:rsidP="008C45E3">
            <w:pPr>
              <w:spacing w:line="240" w:lineRule="exact"/>
              <w:ind w:left="200" w:hangingChars="100" w:hanging="200"/>
              <w:rPr>
                <w:kern w:val="0"/>
                <w:sz w:val="20"/>
              </w:rPr>
            </w:pPr>
            <w:r>
              <w:rPr>
                <w:rFonts w:hint="eastAsia"/>
                <w:kern w:val="0"/>
                <w:sz w:val="20"/>
              </w:rPr>
              <w:t>◆県内外の人と協力していることをとらえさせる。</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Default="00A40EB9" w:rsidP="00636293">
            <w:pPr>
              <w:spacing w:line="240" w:lineRule="exact"/>
              <w:rPr>
                <w:rFonts w:hAnsi="ＭＳ 明朝"/>
                <w:kern w:val="0"/>
                <w:sz w:val="20"/>
              </w:rPr>
            </w:pPr>
            <w:r>
              <w:rPr>
                <w:rFonts w:hAnsi="ＭＳ 明朝" w:hint="eastAsia"/>
                <w:kern w:val="0"/>
                <w:sz w:val="20"/>
              </w:rPr>
              <w:t>ノートの記述内容や発言内容</w:t>
            </w:r>
            <w:r w:rsidRPr="00CD5F52">
              <w:rPr>
                <w:rFonts w:hAnsi="ＭＳ 明朝" w:hint="eastAsia"/>
                <w:kern w:val="0"/>
                <w:sz w:val="20"/>
              </w:rPr>
              <w:t>から、</w:t>
            </w:r>
            <w:r>
              <w:rPr>
                <w:rFonts w:hAnsi="ＭＳ 明朝" w:hint="eastAsia"/>
                <w:kern w:val="0"/>
                <w:sz w:val="20"/>
              </w:rPr>
              <w:t>「必要な情報を集め、読み取り、</w:t>
            </w:r>
            <w:r w:rsidRPr="00CD5F52">
              <w:rPr>
                <w:rFonts w:hAnsi="ＭＳ 明朝" w:hint="eastAsia"/>
                <w:kern w:val="0"/>
                <w:sz w:val="20"/>
              </w:rPr>
              <w:t>ダムや水源林の働き</w:t>
            </w:r>
            <w:r>
              <w:rPr>
                <w:rFonts w:hAnsi="ＭＳ 明朝" w:hint="eastAsia"/>
                <w:kern w:val="0"/>
                <w:sz w:val="20"/>
              </w:rPr>
              <w:t>や</w:t>
            </w:r>
            <w:r w:rsidRPr="00CD5F52">
              <w:rPr>
                <w:rFonts w:hAnsi="ＭＳ 明朝" w:hint="eastAsia"/>
                <w:kern w:val="0"/>
                <w:sz w:val="20"/>
              </w:rPr>
              <w:t>、水を安定して供給するために県内外の人</w:t>
            </w:r>
            <w:r>
              <w:rPr>
                <w:rFonts w:hAnsi="ＭＳ 明朝" w:hint="eastAsia"/>
                <w:kern w:val="0"/>
                <w:sz w:val="20"/>
              </w:rPr>
              <w:t>が協力し合っているこ</w:t>
            </w:r>
            <w:r w:rsidRPr="00CD5F52">
              <w:rPr>
                <w:rFonts w:hAnsi="ＭＳ 明朝" w:hint="eastAsia"/>
                <w:kern w:val="0"/>
                <w:sz w:val="20"/>
              </w:rPr>
              <w:t>と</w:t>
            </w:r>
            <w:r>
              <w:rPr>
                <w:rFonts w:hAnsi="ＭＳ 明朝" w:hint="eastAsia"/>
                <w:kern w:val="0"/>
                <w:sz w:val="20"/>
              </w:rPr>
              <w:t>について理解しているか」</w:t>
            </w:r>
            <w:r w:rsidRPr="00CD5F52">
              <w:rPr>
                <w:rFonts w:hAnsi="ＭＳ 明朝" w:hint="eastAsia"/>
                <w:kern w:val="0"/>
                <w:sz w:val="20"/>
              </w:rPr>
              <w:t>を評価する。</w:t>
            </w:r>
          </w:p>
          <w:p w:rsidR="00A40EB9" w:rsidRDefault="00A40EB9" w:rsidP="005F2A82">
            <w:pPr>
              <w:spacing w:line="240" w:lineRule="exact"/>
              <w:jc w:val="left"/>
              <w:rPr>
                <w:rFonts w:hAnsi="ＭＳ 明朝"/>
                <w:kern w:val="0"/>
                <w:sz w:val="20"/>
              </w:rPr>
            </w:pPr>
          </w:p>
          <w:p w:rsidR="00A40EB9" w:rsidRPr="00CD5F52" w:rsidRDefault="00A40EB9" w:rsidP="005F2A82">
            <w:pPr>
              <w:spacing w:line="240" w:lineRule="exact"/>
              <w:jc w:val="left"/>
              <w:rPr>
                <w:rFonts w:hAnsi="ＭＳ 明朝"/>
                <w:kern w:val="0"/>
                <w:sz w:val="20"/>
              </w:rPr>
            </w:pPr>
          </w:p>
        </w:tc>
      </w:tr>
      <w:tr w:rsidR="00A40EB9" w:rsidRPr="008E1C59" w:rsidTr="005F2A82">
        <w:tblPrEx>
          <w:tblCellMar>
            <w:left w:w="99" w:type="dxa"/>
            <w:right w:w="99" w:type="dxa"/>
          </w:tblCellMar>
        </w:tblPrEx>
        <w:trPr>
          <w:trHeight w:val="2978"/>
        </w:trPr>
        <w:tc>
          <w:tcPr>
            <w:tcW w:w="511" w:type="dxa"/>
            <w:tcBorders>
              <w:top w:val="single" w:sz="4" w:space="0" w:color="auto"/>
              <w:left w:val="single" w:sz="4" w:space="0" w:color="auto"/>
            </w:tcBorders>
            <w:textDirection w:val="tbRlV"/>
            <w:vAlign w:val="center"/>
          </w:tcPr>
          <w:p w:rsidR="00A40EB9" w:rsidRDefault="00A40EB9" w:rsidP="001B03F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rsidR="00A40EB9" w:rsidRPr="006879B6" w:rsidRDefault="00A40EB9"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⑨⑩水の流れをまとめる</w:t>
            </w:r>
          </w:p>
          <w:p w:rsidR="00A40EB9" w:rsidRPr="006879B6" w:rsidRDefault="00A40EB9"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46</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47</w:t>
            </w:r>
          </w:p>
          <w:p w:rsidR="00A40EB9" w:rsidRPr="006879B6" w:rsidRDefault="00A40EB9" w:rsidP="001B03FD">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5104" behindDoc="0" locked="0" layoutInCell="1" allowOverlap="1" wp14:anchorId="54A448B7" wp14:editId="19FCB2E2">
                      <wp:simplePos x="0" y="0"/>
                      <wp:positionH relativeFrom="column">
                        <wp:posOffset>-11231</wp:posOffset>
                      </wp:positionH>
                      <wp:positionV relativeFrom="paragraph">
                        <wp:posOffset>54866</wp:posOffset>
                      </wp:positionV>
                      <wp:extent cx="1113790" cy="1271502"/>
                      <wp:effectExtent l="0" t="0" r="10160" b="24130"/>
                      <wp:wrapNone/>
                      <wp:docPr id="3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71502"/>
                              </a:xfrm>
                              <a:prstGeom prst="rect">
                                <a:avLst/>
                              </a:prstGeom>
                              <a:solidFill>
                                <a:srgbClr val="FFFFFF"/>
                              </a:solidFill>
                              <a:ln w="9525">
                                <a:solidFill>
                                  <a:srgbClr val="000000"/>
                                </a:solidFill>
                                <a:miter lim="800000"/>
                                <a:headEnd/>
                                <a:tailEnd/>
                              </a:ln>
                            </wps:spPr>
                            <wps:txbx>
                              <w:txbxContent>
                                <w:p w:rsidR="00BE710A" w:rsidRDefault="00BE710A" w:rsidP="001B03FD">
                                  <w:pPr>
                                    <w:ind w:firstLineChars="100" w:firstLine="200"/>
                                    <w:rPr>
                                      <w:rFonts w:hAnsi="ＭＳ 明朝"/>
                                      <w:kern w:val="0"/>
                                      <w:sz w:val="20"/>
                                    </w:rPr>
                                  </w:pPr>
                                  <w:r>
                                    <w:rPr>
                                      <w:rFonts w:hAnsi="ＭＳ 明朝" w:hint="eastAsia"/>
                                      <w:kern w:val="0"/>
                                      <w:sz w:val="20"/>
                                    </w:rPr>
                                    <w:t>調べたことをもとに、水はどのようにして送られているのか話し合い、まとめましょう。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448B7" id="_x0000_s1061" type="#_x0000_t202" style="position:absolute;margin-left:-.9pt;margin-top:4.3pt;width:87.7pt;height:100.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">
                      <v:textbox inset="5.85pt,.7pt,5.85pt,.7pt">
                        <w:txbxContent>
                          <w:p w:rsidR="00BE710A" w:rsidRDefault="00BE710A" w:rsidP="001B03FD">
                            <w:pPr>
                              <w:ind w:firstLineChars="100" w:firstLine="200"/>
                              <w:rPr>
                                <w:rFonts w:hAnsi="ＭＳ 明朝"/>
                                <w:kern w:val="0"/>
                                <w:sz w:val="20"/>
                              </w:rPr>
                            </w:pPr>
                            <w:r>
                              <w:rPr>
                                <w:rFonts w:hAnsi="ＭＳ 明朝" w:hint="eastAsia"/>
                                <w:kern w:val="0"/>
                                <w:sz w:val="20"/>
                              </w:rPr>
                              <w:t>調べたことをもとに、水はどのようにして送られているのか話し合い、まとめましょう。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A720DF" w:rsidRDefault="00A40EB9" w:rsidP="005F2A82">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これまでに調べたことを話し合う。</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・浄水場では水をきれいにしていた。</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・昔はきれいな水は当たり前ではなかった。</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A8031D">
              <w:rPr>
                <w:rFonts w:hAnsi="ＭＳ 明朝" w:hint="eastAsia"/>
                <w:kern w:val="0"/>
                <w:sz w:val="20"/>
              </w:rPr>
              <w:t>わたしたちが使える水には限りがあるから、大切に使っていかなければならない</w:t>
            </w:r>
            <w:r>
              <w:rPr>
                <w:rFonts w:hAnsi="ＭＳ 明朝" w:hint="eastAsia"/>
                <w:kern w:val="0"/>
                <w:sz w:val="20"/>
              </w:rPr>
              <w:t>。</w:t>
            </w:r>
          </w:p>
          <w:p w:rsidR="00A40EB9" w:rsidRPr="006879B6"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4080" behindDoc="0" locked="0" layoutInCell="1" allowOverlap="1" wp14:anchorId="50DB7A85" wp14:editId="67123903">
                      <wp:simplePos x="0" y="0"/>
                      <wp:positionH relativeFrom="column">
                        <wp:posOffset>-18415</wp:posOffset>
                      </wp:positionH>
                      <wp:positionV relativeFrom="paragraph">
                        <wp:posOffset>233045</wp:posOffset>
                      </wp:positionV>
                      <wp:extent cx="2502535" cy="975360"/>
                      <wp:effectExtent l="0" t="0" r="12065" b="15240"/>
                      <wp:wrapNone/>
                      <wp:docPr id="3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53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rFonts w:ascii="Roboto" w:hAnsi="Roboto"/>
                                      <w:color w:val="000000"/>
                                      <w:sz w:val="20"/>
                                      <w:shd w:val="clear" w:color="auto" w:fill="FFFFFF"/>
                                    </w:rPr>
                                  </w:pPr>
                                  <w:r w:rsidRPr="00387043">
                                    <w:rPr>
                                      <w:rFonts w:ascii="Roboto" w:hAnsi="Roboto" w:hint="eastAsia"/>
                                      <w:color w:val="000000"/>
                                      <w:sz w:val="20"/>
                                      <w:shd w:val="clear" w:color="auto" w:fill="FFFFFF"/>
                                    </w:rPr>
                                    <w:t>飲料水を供給するための事業は、安全で安定的に供給する仕組みがつくられ、計画的に改善が進められており、地域の人々の健康な生活の維持と向上に役立っている。</w:t>
                                  </w:r>
                                </w:p>
                                <w:p w:rsidR="00BE710A" w:rsidRPr="00387043" w:rsidRDefault="00BE710A" w:rsidP="002D22CE">
                                  <w:pPr>
                                    <w:wordWrap w:val="0"/>
                                    <w:spacing w:line="240" w:lineRule="exact"/>
                                    <w:jc w:val="right"/>
                                    <w:rPr>
                                      <w:rFonts w:ascii="Roboto" w:hAnsi="Roboto"/>
                                      <w:color w:val="000000"/>
                                      <w:sz w:val="20"/>
                                      <w:shd w:val="clear" w:color="auto" w:fill="FFFFFF"/>
                                    </w:rPr>
                                  </w:pPr>
                                  <w:r>
                                    <w:rPr>
                                      <w:rFonts w:ascii="Roboto" w:hAnsi="Roboto" w:hint="eastAsia"/>
                                      <w:color w:val="000000"/>
                                      <w:sz w:val="20"/>
                                      <w:shd w:val="clear" w:color="auto" w:fill="FFFFFF"/>
                                    </w:rPr>
                                    <w:t>⑨⑩</w:t>
                                  </w:r>
                                </w:p>
                                <w:p w:rsidR="00BE710A" w:rsidRPr="00895CC5" w:rsidRDefault="00BE710A" w:rsidP="005F2A82">
                                  <w:pPr>
                                    <w:spacing w:line="240" w:lineRule="exact"/>
                                    <w:jc w:val="lef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B7A85" id="_x0000_s1062" type="#_x0000_t202" style="position:absolute;left:0;text-align:left;margin-left:-1.45pt;margin-top:18.35pt;width:197.05pt;height:76.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">
                      <v:stroke dashstyle="dash"/>
                      <v:textbox inset="5.85pt,.7pt,5.85pt,.7pt">
                        <w:txbxContent>
                          <w:p w:rsidR="00BE710A" w:rsidRDefault="00BE710A" w:rsidP="005F2A82">
                            <w:pPr>
                              <w:spacing w:line="240" w:lineRule="exact"/>
                              <w:jc w:val="left"/>
                              <w:rPr>
                                <w:rFonts w:ascii="Roboto" w:hAnsi="Roboto"/>
                                <w:color w:val="000000"/>
                                <w:sz w:val="20"/>
                                <w:shd w:val="clear" w:color="auto" w:fill="FFFFFF"/>
                              </w:rPr>
                            </w:pPr>
                            <w:r w:rsidRPr="00387043">
                              <w:rPr>
                                <w:rFonts w:ascii="Roboto" w:hAnsi="Roboto" w:hint="eastAsia"/>
                                <w:color w:val="000000"/>
                                <w:sz w:val="20"/>
                                <w:shd w:val="clear" w:color="auto" w:fill="FFFFFF"/>
                              </w:rPr>
                              <w:t>飲料水を供給するための事業は、安全で安定的に供給する仕組みがつくられ、計画的に改善が進められており、地域の人々の健康な生活の維持と向上に役立っている。</w:t>
                            </w:r>
                          </w:p>
                          <w:p w:rsidR="00BE710A" w:rsidRPr="00387043" w:rsidRDefault="00BE710A" w:rsidP="002D22CE">
                            <w:pPr>
                              <w:wordWrap w:val="0"/>
                              <w:spacing w:line="240" w:lineRule="exact"/>
                              <w:jc w:val="right"/>
                              <w:rPr>
                                <w:rFonts w:ascii="Roboto" w:hAnsi="Roboto" w:hint="eastAsia"/>
                                <w:color w:val="000000"/>
                                <w:sz w:val="20"/>
                                <w:shd w:val="clear" w:color="auto" w:fill="FFFFFF"/>
                              </w:rPr>
                            </w:pPr>
                            <w:r>
                              <w:rPr>
                                <w:rFonts w:ascii="Roboto" w:hAnsi="Roboto" w:hint="eastAsia"/>
                                <w:color w:val="000000"/>
                                <w:sz w:val="20"/>
                                <w:shd w:val="clear" w:color="auto" w:fill="FFFFFF"/>
                              </w:rPr>
                              <w:t>⑨⑩</w:t>
                            </w:r>
                          </w:p>
                          <w:p w:rsidR="00BE710A" w:rsidRPr="00895CC5" w:rsidRDefault="00BE710A" w:rsidP="005F2A82">
                            <w:pPr>
                              <w:spacing w:line="240" w:lineRule="exact"/>
                              <w:jc w:val="left"/>
                              <w:rPr>
                                <w:sz w:val="20"/>
                              </w:rPr>
                            </w:pPr>
                          </w:p>
                        </w:txbxContent>
                      </v:textbox>
                    </v:shape>
                  </w:pict>
                </mc:Fallback>
              </mc:AlternateContent>
            </w:r>
            <w:r>
              <w:rPr>
                <w:rFonts w:hAnsi="ＭＳ 明朝" w:hint="eastAsia"/>
                <w:kern w:val="0"/>
                <w:sz w:val="20"/>
              </w:rPr>
              <w:t>○水の経路や施設の働きを図にまとめる。</w:t>
            </w:r>
          </w:p>
        </w:tc>
        <w:tc>
          <w:tcPr>
            <w:tcW w:w="1979" w:type="dxa"/>
            <w:tcBorders>
              <w:top w:val="single" w:sz="4" w:space="0" w:color="auto"/>
              <w:bottom w:val="single" w:sz="4" w:space="0" w:color="auto"/>
            </w:tcBorders>
          </w:tcPr>
          <w:p w:rsidR="00A40EB9" w:rsidRDefault="00A40EB9" w:rsidP="00CC1503">
            <w:pPr>
              <w:spacing w:line="240" w:lineRule="exact"/>
              <w:ind w:left="200" w:hangingChars="100" w:hanging="200"/>
              <w:rPr>
                <w:kern w:val="0"/>
                <w:sz w:val="20"/>
              </w:rPr>
            </w:pPr>
            <w:r>
              <w:rPr>
                <w:rFonts w:hint="eastAsia"/>
                <w:kern w:val="0"/>
                <w:sz w:val="20"/>
              </w:rPr>
              <w:t>◆それぞれの施設の役割と経路を結び付けて考えるようにする。</w:t>
            </w:r>
          </w:p>
          <w:p w:rsidR="00A40EB9" w:rsidRPr="000A1B4E" w:rsidRDefault="00A40EB9" w:rsidP="00CC1503">
            <w:pPr>
              <w:spacing w:line="240" w:lineRule="exact"/>
              <w:ind w:left="200" w:hangingChars="100" w:hanging="200"/>
              <w:rPr>
                <w:kern w:val="0"/>
                <w:sz w:val="20"/>
              </w:rPr>
            </w:pPr>
            <w:r>
              <w:rPr>
                <w:rFonts w:hint="eastAsia"/>
                <w:kern w:val="0"/>
                <w:sz w:val="20"/>
              </w:rPr>
              <w:t>◆水が届くまでに、人々の願いや思いがあることにも着目するようにする。</w:t>
            </w:r>
          </w:p>
        </w:tc>
        <w:tc>
          <w:tcPr>
            <w:tcW w:w="1980" w:type="dxa"/>
            <w:tcBorders>
              <w:top w:val="single" w:sz="4" w:space="0" w:color="auto"/>
              <w:bottom w:val="single" w:sz="4" w:space="0" w:color="auto"/>
              <w:right w:val="single" w:sz="4" w:space="0" w:color="auto"/>
            </w:tcBorders>
          </w:tcPr>
          <w:p w:rsidR="00A40EB9" w:rsidRPr="00BA26B7"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BA26B7">
              <w:rPr>
                <w:rFonts w:ascii="ＭＳ ゴシック" w:eastAsia="ＭＳ ゴシック" w:hAnsi="ＭＳ ゴシック" w:hint="eastAsia"/>
                <w:kern w:val="0"/>
                <w:sz w:val="20"/>
                <w:shd w:val="pct15" w:color="auto" w:fill="FFFFFF"/>
              </w:rPr>
              <w:t xml:space="preserve"> [知技②]</w:t>
            </w:r>
          </w:p>
          <w:p w:rsidR="00A40EB9" w:rsidRDefault="00A40EB9" w:rsidP="00636293">
            <w:pPr>
              <w:spacing w:line="240" w:lineRule="exact"/>
              <w:rPr>
                <w:rFonts w:hAnsi="ＭＳ 明朝"/>
                <w:kern w:val="0"/>
                <w:sz w:val="20"/>
              </w:rPr>
            </w:pPr>
            <w:r>
              <w:rPr>
                <w:rFonts w:hAnsi="ＭＳ 明朝" w:hint="eastAsia"/>
                <w:kern w:val="0"/>
                <w:sz w:val="20"/>
              </w:rPr>
              <w:t>図</w:t>
            </w:r>
            <w:r w:rsidRPr="00CD5F52">
              <w:rPr>
                <w:rFonts w:hAnsi="ＭＳ 明朝" w:hint="eastAsia"/>
                <w:kern w:val="0"/>
                <w:sz w:val="20"/>
              </w:rPr>
              <w:t>の記述</w:t>
            </w:r>
            <w:r>
              <w:rPr>
                <w:rFonts w:hAnsi="ＭＳ 明朝" w:hint="eastAsia"/>
                <w:kern w:val="0"/>
                <w:sz w:val="20"/>
              </w:rPr>
              <w:t>内容</w:t>
            </w:r>
            <w:r w:rsidRPr="00CD5F52">
              <w:rPr>
                <w:rFonts w:hAnsi="ＭＳ 明朝" w:hint="eastAsia"/>
                <w:kern w:val="0"/>
                <w:sz w:val="20"/>
              </w:rPr>
              <w:t>から、</w:t>
            </w:r>
            <w:r>
              <w:rPr>
                <w:rFonts w:hAnsi="ＭＳ 明朝" w:hint="eastAsia"/>
                <w:kern w:val="0"/>
                <w:sz w:val="20"/>
              </w:rPr>
              <w:t>「調べたことをまとめて、水道事業は水を安全で安定的に供給できるよう進められていることや、地域の人々の健康な生活の維持と向上に役立っていることを理解しているか」</w:t>
            </w:r>
            <w:r w:rsidRPr="00CD5F52">
              <w:rPr>
                <w:rFonts w:hAnsi="ＭＳ 明朝" w:hint="eastAsia"/>
                <w:kern w:val="0"/>
                <w:sz w:val="20"/>
              </w:rPr>
              <w:t>を評価する。</w:t>
            </w:r>
          </w:p>
          <w:p w:rsidR="00A40EB9" w:rsidRPr="00BA26B7" w:rsidRDefault="00A40EB9" w:rsidP="005F2A82">
            <w:pPr>
              <w:spacing w:line="240" w:lineRule="exact"/>
              <w:rPr>
                <w:rFonts w:hAnsi="ＭＳ 明朝"/>
                <w:kern w:val="0"/>
                <w:sz w:val="20"/>
              </w:rPr>
            </w:pPr>
          </w:p>
        </w:tc>
      </w:tr>
      <w:tr w:rsidR="00A40EB9" w:rsidRPr="006C243D" w:rsidTr="00C82812">
        <w:trPr>
          <w:trHeight w:val="5201"/>
        </w:trPr>
        <w:tc>
          <w:tcPr>
            <w:tcW w:w="511" w:type="dxa"/>
            <w:tcBorders>
              <w:left w:val="single" w:sz="4" w:space="0" w:color="000000"/>
              <w:right w:val="single" w:sz="4" w:space="0" w:color="000000"/>
            </w:tcBorders>
            <w:shd w:val="clear" w:color="auto" w:fill="auto"/>
            <w:textDirection w:val="tbRlV"/>
            <w:vAlign w:val="center"/>
          </w:tcPr>
          <w:p w:rsidR="00A40EB9" w:rsidRDefault="00A40EB9" w:rsidP="001B03FD">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lastRenderedPageBreak/>
              <w:t>いかす</w:t>
            </w:r>
          </w:p>
        </w:tc>
        <w:tc>
          <w:tcPr>
            <w:tcW w:w="1876" w:type="dxa"/>
            <w:tcBorders>
              <w:top w:val="single" w:sz="4" w:space="0" w:color="auto"/>
              <w:left w:val="single" w:sz="4" w:space="0" w:color="000000"/>
              <w:bottom w:val="single" w:sz="4" w:space="0" w:color="auto"/>
              <w:right w:val="single" w:sz="4" w:space="0" w:color="000000"/>
            </w:tcBorders>
          </w:tcPr>
          <w:p w:rsidR="00A40EB9" w:rsidRPr="006879B6" w:rsidRDefault="00A40EB9" w:rsidP="001B03F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⑪大切な水のために</w:t>
            </w:r>
          </w:p>
          <w:p w:rsidR="00A40EB9" w:rsidRDefault="00A40EB9" w:rsidP="001B03FD">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697152" behindDoc="0" locked="0" layoutInCell="1" allowOverlap="1" wp14:anchorId="5F805D28" wp14:editId="73779A64">
                      <wp:simplePos x="0" y="0"/>
                      <wp:positionH relativeFrom="column">
                        <wp:posOffset>11218</wp:posOffset>
                      </wp:positionH>
                      <wp:positionV relativeFrom="paragraph">
                        <wp:posOffset>215265</wp:posOffset>
                      </wp:positionV>
                      <wp:extent cx="1113790" cy="1168400"/>
                      <wp:effectExtent l="0" t="0" r="10160" b="12700"/>
                      <wp:wrapNone/>
                      <wp:docPr id="36"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8400"/>
                              </a:xfrm>
                              <a:prstGeom prst="rect">
                                <a:avLst/>
                              </a:prstGeom>
                              <a:solidFill>
                                <a:srgbClr val="FFFFFF"/>
                              </a:solidFill>
                              <a:ln w="9525">
                                <a:solidFill>
                                  <a:srgbClr val="000000"/>
                                </a:solidFill>
                                <a:miter lim="800000"/>
                                <a:headEnd/>
                                <a:tailEnd/>
                              </a:ln>
                            </wps:spPr>
                            <wps:txbx>
                              <w:txbxContent>
                                <w:p w:rsidR="00BE710A" w:rsidRDefault="00BE710A" w:rsidP="001B03FD">
                                  <w:pPr>
                                    <w:ind w:firstLineChars="100" w:firstLine="200"/>
                                    <w:rPr>
                                      <w:rFonts w:hAnsi="ＭＳ 明朝"/>
                                      <w:kern w:val="0"/>
                                      <w:sz w:val="20"/>
                                    </w:rPr>
                                  </w:pPr>
                                  <w:r>
                                    <w:rPr>
                                      <w:rFonts w:hAnsi="ＭＳ 明朝" w:hint="eastAsia"/>
                                      <w:kern w:val="0"/>
                                      <w:sz w:val="20"/>
                                    </w:rPr>
                                    <w:t>かぎりある水を使い続けるために、自分たちにできることを考えてみましょう。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05D28" id="Text Box 197" o:spid="_x0000_s1063" type="#_x0000_t202" style="position:absolute;left:0;text-align:left;margin-left:.9pt;margin-top:16.95pt;width:87.7pt;height:9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">
                      <v:textbox inset="5.85pt,.7pt,5.85pt,.7pt">
                        <w:txbxContent>
                          <w:p w:rsidR="00BE710A" w:rsidRDefault="00BE710A" w:rsidP="001B03FD">
                            <w:pPr>
                              <w:ind w:firstLineChars="100" w:firstLine="200"/>
                              <w:rPr>
                                <w:rFonts w:hAnsi="ＭＳ 明朝"/>
                                <w:kern w:val="0"/>
                                <w:sz w:val="20"/>
                              </w:rPr>
                            </w:pPr>
                            <w:r>
                              <w:rPr>
                                <w:rFonts w:hAnsi="ＭＳ 明朝" w:hint="eastAsia"/>
                                <w:kern w:val="0"/>
                                <w:sz w:val="20"/>
                              </w:rPr>
                              <w:t>かぎりある水を使い続けるために、自分たちにできることを考えてみましょう。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sidR="00A8031D">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48</w:t>
            </w:r>
            <w:r w:rsidR="00A8031D"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49</w:t>
            </w:r>
          </w:p>
        </w:tc>
        <w:tc>
          <w:tcPr>
            <w:tcW w:w="4141" w:type="dxa"/>
            <w:tcBorders>
              <w:top w:val="single" w:sz="4" w:space="0" w:color="auto"/>
              <w:left w:val="single" w:sz="4" w:space="0" w:color="000000"/>
              <w:bottom w:val="single" w:sz="4" w:space="0" w:color="auto"/>
              <w:right w:val="single" w:sz="4" w:space="0" w:color="000000"/>
            </w:tcBorders>
          </w:tcPr>
          <w:p w:rsidR="00A40EB9" w:rsidRDefault="00A40EB9" w:rsidP="005F2A82">
            <w:pPr>
              <w:autoSpaceDE w:val="0"/>
              <w:autoSpaceDN w:val="0"/>
              <w:adjustRightInd w:val="0"/>
              <w:spacing w:line="280" w:lineRule="exact"/>
              <w:ind w:left="200" w:hangingChars="100" w:hanging="200"/>
              <w:rPr>
                <w:rFonts w:hAnsi="ＭＳ 明朝"/>
                <w:kern w:val="0"/>
                <w:sz w:val="20"/>
              </w:rPr>
            </w:pPr>
            <w:r w:rsidRPr="00B3765D">
              <w:rPr>
                <w:rFonts w:hAnsi="ＭＳ 明朝" w:hint="eastAsia"/>
                <w:kern w:val="0"/>
                <w:sz w:val="20"/>
              </w:rPr>
              <w:t>○</w:t>
            </w:r>
            <w:r>
              <w:rPr>
                <w:rFonts w:hAnsi="ＭＳ 明朝" w:hint="eastAsia"/>
                <w:kern w:val="0"/>
                <w:sz w:val="20"/>
              </w:rPr>
              <w:t>学習してきたことを生かして、大切な水の使い方について話し合い、自分にできることを考える。</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・節水をする。</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・水を再利用する。</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〇地域の環境を守る活動に参加する。</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・学校のそばのビオトープは、浄水場と同じ犀川の水を使っている。</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・ビオトープの環境にも、きれいな水が大切だ。</w:t>
            </w:r>
          </w:p>
          <w:p w:rsidR="00A40EB9" w:rsidRPr="00D362BD"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・安全できれいな水をいつまでも使い続けられるよう、節水など自分にできることをしていきたい。</w:t>
            </w:r>
          </w:p>
          <w:p w:rsidR="00A40EB9" w:rsidRPr="00B3765D" w:rsidRDefault="00C82812" w:rsidP="00B3765D">
            <w:pPr>
              <w:autoSpaceDE w:val="0"/>
              <w:autoSpaceDN w:val="0"/>
              <w:adjustRightInd w:val="0"/>
              <w:spacing w:line="28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696128" behindDoc="0" locked="0" layoutInCell="1" allowOverlap="1" wp14:anchorId="650D364A" wp14:editId="573896B8">
                      <wp:simplePos x="0" y="0"/>
                      <wp:positionH relativeFrom="column">
                        <wp:posOffset>42545</wp:posOffset>
                      </wp:positionH>
                      <wp:positionV relativeFrom="paragraph">
                        <wp:posOffset>-1905</wp:posOffset>
                      </wp:positionV>
                      <wp:extent cx="2502535" cy="949960"/>
                      <wp:effectExtent l="0" t="0" r="12065" b="21590"/>
                      <wp:wrapNone/>
                      <wp:docPr id="37"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49960"/>
                              </a:xfrm>
                              <a:prstGeom prst="rect">
                                <a:avLst/>
                              </a:prstGeom>
                              <a:solidFill>
                                <a:srgbClr val="FFFFFF"/>
                              </a:solidFill>
                              <a:ln w="9525">
                                <a:solidFill>
                                  <a:srgbClr val="000000"/>
                                </a:solidFill>
                                <a:prstDash val="dash"/>
                                <a:miter lim="800000"/>
                                <a:headEnd/>
                                <a:tailEnd/>
                              </a:ln>
                            </wps:spPr>
                            <wps:txbx>
                              <w:txbxContent>
                                <w:p w:rsidR="00BE710A" w:rsidRPr="00BA26B7" w:rsidRDefault="00BE710A" w:rsidP="005F2A82">
                                  <w:pPr>
                                    <w:spacing w:line="240" w:lineRule="exact"/>
                                    <w:jc w:val="left"/>
                                    <w:rPr>
                                      <w:rFonts w:ascii="Roboto" w:hAnsi="Roboto"/>
                                      <w:color w:val="000000"/>
                                      <w:sz w:val="20"/>
                                      <w:shd w:val="clear" w:color="auto" w:fill="FFFFFF"/>
                                    </w:rPr>
                                  </w:pPr>
                                  <w:r w:rsidRPr="00BA26B7">
                                    <w:rPr>
                                      <w:rFonts w:ascii="Roboto" w:hAnsi="Roboto" w:hint="eastAsia"/>
                                      <w:color w:val="000000"/>
                                      <w:sz w:val="20"/>
                                      <w:shd w:val="clear" w:color="auto" w:fill="FFFFFF"/>
                                    </w:rPr>
                                    <w:t>生活に欠かせない安全で</w:t>
                                  </w:r>
                                  <w:r w:rsidR="00C82812">
                                    <w:rPr>
                                      <w:rFonts w:ascii="Roboto" w:hAnsi="Roboto" w:hint="eastAsia"/>
                                      <w:color w:val="000000"/>
                                      <w:sz w:val="20"/>
                                      <w:shd w:val="clear" w:color="auto" w:fill="FFFFFF"/>
                                    </w:rPr>
                                    <w:t>きれいな水をいつまでも使い続けるためには、節水したり</w:t>
                                  </w:r>
                                  <w:r w:rsidR="00C82812">
                                    <w:rPr>
                                      <w:rFonts w:ascii="Roboto" w:hAnsi="Roboto"/>
                                      <w:color w:val="000000"/>
                                      <w:sz w:val="20"/>
                                      <w:shd w:val="clear" w:color="auto" w:fill="FFFFFF"/>
                                    </w:rPr>
                                    <w:t>水を大切に使</w:t>
                                  </w:r>
                                  <w:r w:rsidR="00C82812">
                                    <w:rPr>
                                      <w:rFonts w:ascii="Roboto" w:hAnsi="Roboto" w:hint="eastAsia"/>
                                      <w:color w:val="000000"/>
                                      <w:sz w:val="20"/>
                                      <w:shd w:val="clear" w:color="auto" w:fill="FFFFFF"/>
                                    </w:rPr>
                                    <w:t>ったり</w:t>
                                  </w:r>
                                  <w:r w:rsidR="00C82812">
                                    <w:rPr>
                                      <w:rFonts w:ascii="Roboto" w:hAnsi="Roboto"/>
                                      <w:color w:val="000000"/>
                                      <w:sz w:val="20"/>
                                      <w:shd w:val="clear" w:color="auto" w:fill="FFFFFF"/>
                                    </w:rPr>
                                    <w:t>するなど</w:t>
                                  </w:r>
                                  <w:r w:rsidR="00C82812">
                                    <w:rPr>
                                      <w:rFonts w:ascii="Roboto" w:hAnsi="Roboto" w:hint="eastAsia"/>
                                      <w:color w:val="000000"/>
                                      <w:sz w:val="20"/>
                                      <w:shd w:val="clear" w:color="auto" w:fill="FFFFFF"/>
                                    </w:rPr>
                                    <w:t>、身のまわり</w:t>
                                  </w:r>
                                  <w:r w:rsidR="00C82812">
                                    <w:rPr>
                                      <w:rFonts w:ascii="Roboto" w:hAnsi="Roboto"/>
                                      <w:color w:val="000000"/>
                                      <w:sz w:val="20"/>
                                      <w:shd w:val="clear" w:color="auto" w:fill="FFFFFF"/>
                                    </w:rPr>
                                    <w:t>の環境のために自分たち</w:t>
                                  </w:r>
                                  <w:r w:rsidR="00C82812">
                                    <w:rPr>
                                      <w:rFonts w:ascii="Roboto" w:hAnsi="Roboto" w:hint="eastAsia"/>
                                      <w:color w:val="000000"/>
                                      <w:sz w:val="20"/>
                                      <w:shd w:val="clear" w:color="auto" w:fill="FFFFFF"/>
                                    </w:rPr>
                                    <w:t>が</w:t>
                                  </w:r>
                                  <w:r w:rsidR="00C82812">
                                    <w:rPr>
                                      <w:rFonts w:ascii="Roboto" w:hAnsi="Roboto"/>
                                      <w:color w:val="000000"/>
                                      <w:sz w:val="20"/>
                                      <w:shd w:val="clear" w:color="auto" w:fill="FFFFFF"/>
                                    </w:rPr>
                                    <w:t>できることを</w:t>
                                  </w:r>
                                  <w:r w:rsidR="00C82812">
                                    <w:rPr>
                                      <w:rFonts w:ascii="Roboto" w:hAnsi="Roboto" w:hint="eastAsia"/>
                                      <w:color w:val="000000"/>
                                      <w:sz w:val="20"/>
                                      <w:shd w:val="clear" w:color="auto" w:fill="FFFFFF"/>
                                    </w:rPr>
                                    <w:t>考える</w:t>
                                  </w:r>
                                  <w:r w:rsidR="00C82812">
                                    <w:rPr>
                                      <w:rFonts w:ascii="Roboto" w:hAnsi="Roboto"/>
                                      <w:color w:val="000000"/>
                                      <w:sz w:val="20"/>
                                      <w:shd w:val="clear" w:color="auto" w:fill="FFFFFF"/>
                                    </w:rPr>
                                    <w:t>ことが大切である</w:t>
                                  </w:r>
                                  <w:r w:rsidR="00C82812">
                                    <w:rPr>
                                      <w:rFonts w:ascii="Roboto" w:hAnsi="Roboto" w:hint="eastAsia"/>
                                      <w:color w:val="000000"/>
                                      <w:sz w:val="20"/>
                                      <w:shd w:val="clear" w:color="auto" w:fill="FFFFFF"/>
                                    </w:rPr>
                                    <w:t>。</w:t>
                                  </w:r>
                                </w:p>
                                <w:p w:rsidR="00BE710A" w:rsidRPr="00BA26B7" w:rsidRDefault="00BE710A" w:rsidP="005F2A82">
                                  <w:pPr>
                                    <w:spacing w:line="240" w:lineRule="exact"/>
                                    <w:jc w:val="right"/>
                                    <w:rPr>
                                      <w:rFonts w:ascii="Roboto" w:hAnsi="Roboto"/>
                                      <w:color w:val="000000"/>
                                      <w:sz w:val="20"/>
                                      <w:shd w:val="clear" w:color="auto" w:fill="FFFFFF"/>
                                    </w:rPr>
                                  </w:pPr>
                                  <w:r>
                                    <w:rPr>
                                      <w:rFonts w:ascii="Roboto" w:hAnsi="Roboto" w:hint="eastAsia"/>
                                      <w:color w:val="000000"/>
                                      <w:sz w:val="20"/>
                                      <w:shd w:val="clear" w:color="auto" w:fill="FFFFFF"/>
                                    </w:rPr>
                                    <w:t xml:space="preserve">　⑪</w:t>
                                  </w:r>
                                </w:p>
                                <w:p w:rsidR="00BE710A" w:rsidRPr="00895CC5" w:rsidRDefault="00BE710A" w:rsidP="005F2A82">
                                  <w:pPr>
                                    <w:spacing w:line="240" w:lineRule="exact"/>
                                    <w:jc w:val="lef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D364A" id="Text Box 196" o:spid="_x0000_s1064" type="#_x0000_t202" style="position:absolute;left:0;text-align:left;margin-left:3.35pt;margin-top:-.15pt;width:197.05pt;height:74.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">
                      <v:stroke dashstyle="dash"/>
                      <v:textbox inset="5.85pt,.7pt,5.85pt,.7pt">
                        <w:txbxContent>
                          <w:p w:rsidR="00BE710A" w:rsidRPr="00BA26B7" w:rsidRDefault="00BE710A" w:rsidP="005F2A82">
                            <w:pPr>
                              <w:spacing w:line="240" w:lineRule="exact"/>
                              <w:jc w:val="left"/>
                              <w:rPr>
                                <w:rFonts w:ascii="Roboto" w:hAnsi="Roboto" w:hint="eastAsia"/>
                                <w:color w:val="000000"/>
                                <w:sz w:val="20"/>
                                <w:shd w:val="clear" w:color="auto" w:fill="FFFFFF"/>
                              </w:rPr>
                            </w:pPr>
                            <w:r w:rsidRPr="00BA26B7">
                              <w:rPr>
                                <w:rFonts w:ascii="Roboto" w:hAnsi="Roboto" w:hint="eastAsia"/>
                                <w:color w:val="000000"/>
                                <w:sz w:val="20"/>
                                <w:shd w:val="clear" w:color="auto" w:fill="FFFFFF"/>
                              </w:rPr>
                              <w:t>生活に欠かせない安全で</w:t>
                            </w:r>
                            <w:r w:rsidR="00C82812">
                              <w:rPr>
                                <w:rFonts w:ascii="Roboto" w:hAnsi="Roboto" w:hint="eastAsia"/>
                                <w:color w:val="000000"/>
                                <w:sz w:val="20"/>
                                <w:shd w:val="clear" w:color="auto" w:fill="FFFFFF"/>
                              </w:rPr>
                              <w:t>きれいな水をいつまでも使い続けるためには、節水したり</w:t>
                            </w:r>
                            <w:r w:rsidR="00C82812">
                              <w:rPr>
                                <w:rFonts w:ascii="Roboto" w:hAnsi="Roboto"/>
                                <w:color w:val="000000"/>
                                <w:sz w:val="20"/>
                                <w:shd w:val="clear" w:color="auto" w:fill="FFFFFF"/>
                              </w:rPr>
                              <w:t>水を大切に使</w:t>
                            </w:r>
                            <w:r w:rsidR="00C82812">
                              <w:rPr>
                                <w:rFonts w:ascii="Roboto" w:hAnsi="Roboto" w:hint="eastAsia"/>
                                <w:color w:val="000000"/>
                                <w:sz w:val="20"/>
                                <w:shd w:val="clear" w:color="auto" w:fill="FFFFFF"/>
                              </w:rPr>
                              <w:t>ったり</w:t>
                            </w:r>
                            <w:r w:rsidR="00C82812">
                              <w:rPr>
                                <w:rFonts w:ascii="Roboto" w:hAnsi="Roboto"/>
                                <w:color w:val="000000"/>
                                <w:sz w:val="20"/>
                                <w:shd w:val="clear" w:color="auto" w:fill="FFFFFF"/>
                              </w:rPr>
                              <w:t>するなど</w:t>
                            </w:r>
                            <w:r w:rsidR="00C82812">
                              <w:rPr>
                                <w:rFonts w:ascii="Roboto" w:hAnsi="Roboto" w:hint="eastAsia"/>
                                <w:color w:val="000000"/>
                                <w:sz w:val="20"/>
                                <w:shd w:val="clear" w:color="auto" w:fill="FFFFFF"/>
                              </w:rPr>
                              <w:t>、身のまわり</w:t>
                            </w:r>
                            <w:r w:rsidR="00C82812">
                              <w:rPr>
                                <w:rFonts w:ascii="Roboto" w:hAnsi="Roboto"/>
                                <w:color w:val="000000"/>
                                <w:sz w:val="20"/>
                                <w:shd w:val="clear" w:color="auto" w:fill="FFFFFF"/>
                              </w:rPr>
                              <w:t>の環境のために自分たち</w:t>
                            </w:r>
                            <w:r w:rsidR="00C82812">
                              <w:rPr>
                                <w:rFonts w:ascii="Roboto" w:hAnsi="Roboto" w:hint="eastAsia"/>
                                <w:color w:val="000000"/>
                                <w:sz w:val="20"/>
                                <w:shd w:val="clear" w:color="auto" w:fill="FFFFFF"/>
                              </w:rPr>
                              <w:t>が</w:t>
                            </w:r>
                            <w:r w:rsidR="00C82812">
                              <w:rPr>
                                <w:rFonts w:ascii="Roboto" w:hAnsi="Roboto"/>
                                <w:color w:val="000000"/>
                                <w:sz w:val="20"/>
                                <w:shd w:val="clear" w:color="auto" w:fill="FFFFFF"/>
                              </w:rPr>
                              <w:t>できることを</w:t>
                            </w:r>
                            <w:r w:rsidR="00C82812">
                              <w:rPr>
                                <w:rFonts w:ascii="Roboto" w:hAnsi="Roboto" w:hint="eastAsia"/>
                                <w:color w:val="000000"/>
                                <w:sz w:val="20"/>
                                <w:shd w:val="clear" w:color="auto" w:fill="FFFFFF"/>
                              </w:rPr>
                              <w:t>考える</w:t>
                            </w:r>
                            <w:r w:rsidR="00C82812">
                              <w:rPr>
                                <w:rFonts w:ascii="Roboto" w:hAnsi="Roboto"/>
                                <w:color w:val="000000"/>
                                <w:sz w:val="20"/>
                                <w:shd w:val="clear" w:color="auto" w:fill="FFFFFF"/>
                              </w:rPr>
                              <w:t>ことが大切である</w:t>
                            </w:r>
                            <w:r w:rsidR="00C82812">
                              <w:rPr>
                                <w:rFonts w:ascii="Roboto" w:hAnsi="Roboto" w:hint="eastAsia"/>
                                <w:color w:val="000000"/>
                                <w:sz w:val="20"/>
                                <w:shd w:val="clear" w:color="auto" w:fill="FFFFFF"/>
                              </w:rPr>
                              <w:t>。</w:t>
                            </w:r>
                          </w:p>
                          <w:p w:rsidR="00BE710A" w:rsidRPr="00BA26B7" w:rsidRDefault="00BE710A" w:rsidP="005F2A82">
                            <w:pPr>
                              <w:spacing w:line="240" w:lineRule="exact"/>
                              <w:jc w:val="right"/>
                              <w:rPr>
                                <w:rFonts w:ascii="Roboto" w:hAnsi="Roboto"/>
                                <w:color w:val="000000"/>
                                <w:sz w:val="20"/>
                                <w:shd w:val="clear" w:color="auto" w:fill="FFFFFF"/>
                              </w:rPr>
                            </w:pPr>
                            <w:r>
                              <w:rPr>
                                <w:rFonts w:ascii="Roboto" w:hAnsi="Roboto" w:hint="eastAsia"/>
                                <w:color w:val="000000"/>
                                <w:sz w:val="20"/>
                                <w:shd w:val="clear" w:color="auto" w:fill="FFFFFF"/>
                              </w:rPr>
                              <w:t xml:space="preserve">　⑪</w:t>
                            </w:r>
                          </w:p>
                          <w:p w:rsidR="00BE710A" w:rsidRPr="00895CC5" w:rsidRDefault="00BE710A" w:rsidP="005F2A82">
                            <w:pPr>
                              <w:spacing w:line="240" w:lineRule="exact"/>
                              <w:jc w:val="left"/>
                              <w:rPr>
                                <w:sz w:val="20"/>
                              </w:rPr>
                            </w:pPr>
                          </w:p>
                        </w:txbxContent>
                      </v:textbox>
                    </v:shape>
                  </w:pict>
                </mc:Fallback>
              </mc:AlternateContent>
            </w:r>
          </w:p>
        </w:tc>
        <w:tc>
          <w:tcPr>
            <w:tcW w:w="1979" w:type="dxa"/>
            <w:tcBorders>
              <w:top w:val="single" w:sz="4" w:space="0" w:color="auto"/>
              <w:left w:val="single" w:sz="4" w:space="0" w:color="000000"/>
              <w:bottom w:val="single" w:sz="4" w:space="0" w:color="auto"/>
              <w:right w:val="single" w:sz="4" w:space="0" w:color="000000"/>
            </w:tcBorders>
          </w:tcPr>
          <w:p w:rsidR="00A40EB9" w:rsidRDefault="00A40EB9" w:rsidP="00B3765D">
            <w:pPr>
              <w:spacing w:line="280" w:lineRule="exact"/>
              <w:ind w:left="200" w:hangingChars="100" w:hanging="200"/>
              <w:rPr>
                <w:kern w:val="0"/>
                <w:sz w:val="20"/>
              </w:rPr>
            </w:pPr>
            <w:r>
              <w:rPr>
                <w:rFonts w:hint="eastAsia"/>
                <w:kern w:val="0"/>
                <w:sz w:val="20"/>
              </w:rPr>
              <w:t>◆水をきれいにするしくみだけでなく、環境についても目を向けられるようにする。</w:t>
            </w:r>
          </w:p>
          <w:p w:rsidR="00A40EB9" w:rsidRPr="00B3765D" w:rsidRDefault="00A40EB9" w:rsidP="00B3765D">
            <w:pPr>
              <w:spacing w:line="280" w:lineRule="exact"/>
              <w:ind w:left="200" w:hangingChars="100" w:hanging="200"/>
              <w:rPr>
                <w:kern w:val="0"/>
                <w:sz w:val="20"/>
              </w:rPr>
            </w:pPr>
            <w:r>
              <w:rPr>
                <w:rFonts w:hint="eastAsia"/>
                <w:kern w:val="0"/>
                <w:sz w:val="20"/>
              </w:rPr>
              <w:t>◆限りある水を大切に使うことで自分たちにもできることがあることを考えさせる。</w:t>
            </w:r>
          </w:p>
        </w:tc>
        <w:tc>
          <w:tcPr>
            <w:tcW w:w="1980" w:type="dxa"/>
            <w:tcBorders>
              <w:top w:val="single" w:sz="4" w:space="0" w:color="auto"/>
              <w:left w:val="single" w:sz="4" w:space="0" w:color="000000"/>
              <w:bottom w:val="single" w:sz="4" w:space="0" w:color="auto"/>
              <w:right w:val="single" w:sz="4" w:space="0" w:color="000000"/>
            </w:tcBorders>
          </w:tcPr>
          <w:p w:rsidR="00A40EB9" w:rsidRPr="00387043" w:rsidRDefault="00A40EB9" w:rsidP="004C7E98">
            <w:pPr>
              <w:spacing w:line="240" w:lineRule="exact"/>
              <w:ind w:right="400"/>
              <w:jc w:val="left"/>
              <w:rPr>
                <w:rFonts w:ascii="ＭＳ ゴシック" w:eastAsia="ＭＳ ゴシック" w:hAnsi="ＭＳ ゴシック"/>
                <w:kern w:val="0"/>
                <w:sz w:val="20"/>
                <w:shd w:val="pct15" w:color="auto" w:fill="FFFFFF"/>
              </w:rPr>
            </w:pPr>
            <w:r w:rsidRPr="00387043">
              <w:rPr>
                <w:rFonts w:ascii="ＭＳ ゴシック" w:eastAsia="ＭＳ ゴシック" w:hAnsi="ＭＳ ゴシック" w:hint="eastAsia"/>
                <w:kern w:val="0"/>
                <w:sz w:val="20"/>
                <w:shd w:val="pct15" w:color="auto" w:fill="FFFFFF"/>
              </w:rPr>
              <w:t>[態度②]</w:t>
            </w:r>
          </w:p>
          <w:p w:rsidR="00A40EB9" w:rsidRDefault="00A40EB9" w:rsidP="005F2A82">
            <w:pPr>
              <w:spacing w:line="240" w:lineRule="exact"/>
              <w:ind w:leftChars="-1" w:left="-1" w:hanging="1"/>
              <w:rPr>
                <w:rFonts w:ascii="ＭＳ ゴシック" w:eastAsia="ＭＳ ゴシック" w:hAnsi="ＭＳ ゴシック"/>
                <w:kern w:val="0"/>
                <w:sz w:val="20"/>
              </w:rPr>
            </w:pPr>
            <w:r>
              <w:rPr>
                <w:rFonts w:hAnsi="ＭＳ 明朝" w:hint="eastAsia"/>
                <w:kern w:val="0"/>
                <w:sz w:val="20"/>
              </w:rPr>
              <w:t>ノートの記述内容や発言内容</w:t>
            </w:r>
            <w:r w:rsidRPr="00567911">
              <w:rPr>
                <w:rFonts w:hAnsi="ＭＳ 明朝" w:hint="eastAsia"/>
                <w:kern w:val="0"/>
                <w:sz w:val="20"/>
              </w:rPr>
              <w:t>から、</w:t>
            </w:r>
            <w:r>
              <w:rPr>
                <w:rFonts w:hAnsi="ＭＳ 明朝" w:hint="eastAsia"/>
                <w:kern w:val="0"/>
                <w:sz w:val="20"/>
              </w:rPr>
              <w:t>「学習したことをもとに、</w:t>
            </w:r>
            <w:r w:rsidRPr="00567911">
              <w:rPr>
                <w:rFonts w:hAnsi="ＭＳ 明朝" w:hint="eastAsia"/>
                <w:kern w:val="0"/>
                <w:sz w:val="20"/>
              </w:rPr>
              <w:t>水を大切に使うために今の自分</w:t>
            </w:r>
            <w:r>
              <w:rPr>
                <w:rFonts w:hAnsi="ＭＳ 明朝" w:hint="eastAsia"/>
                <w:kern w:val="0"/>
                <w:sz w:val="20"/>
              </w:rPr>
              <w:t>にできることを考えようとしているか」</w:t>
            </w:r>
            <w:r w:rsidRPr="00567911">
              <w:rPr>
                <w:rFonts w:hAnsi="ＭＳ 明朝" w:hint="eastAsia"/>
                <w:kern w:val="0"/>
                <w:sz w:val="20"/>
              </w:rPr>
              <w:t>を評価する</w:t>
            </w:r>
            <w:r>
              <w:rPr>
                <w:rFonts w:ascii="ＭＳ ゴシック" w:eastAsia="ＭＳ ゴシック" w:hAnsi="ＭＳ ゴシック" w:hint="eastAsia"/>
                <w:kern w:val="0"/>
                <w:sz w:val="20"/>
              </w:rPr>
              <w:t>。</w:t>
            </w:r>
          </w:p>
          <w:p w:rsidR="00A40EB9" w:rsidRPr="00387043"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387043">
              <w:rPr>
                <w:rFonts w:ascii="ＭＳ ゴシック" w:eastAsia="ＭＳ ゴシック" w:hAnsi="ＭＳ ゴシック" w:hint="eastAsia"/>
                <w:kern w:val="0"/>
                <w:sz w:val="20"/>
                <w:shd w:val="pct15" w:color="auto" w:fill="FFFFFF"/>
              </w:rPr>
              <w:t>[思判表②]</w:t>
            </w:r>
          </w:p>
          <w:p w:rsidR="00A40EB9" w:rsidRPr="00BA26B7" w:rsidRDefault="00A40EB9" w:rsidP="005F2A82">
            <w:pPr>
              <w:spacing w:line="240" w:lineRule="exact"/>
              <w:rPr>
                <w:rFonts w:hAnsi="ＭＳ 明朝"/>
                <w:kern w:val="0"/>
                <w:sz w:val="20"/>
              </w:rPr>
            </w:pPr>
            <w:r>
              <w:rPr>
                <w:rFonts w:hAnsi="ＭＳ 明朝" w:hint="eastAsia"/>
                <w:kern w:val="0"/>
                <w:sz w:val="20"/>
              </w:rPr>
              <w:t>ノートの記述内容や発言内容から、「学習したことをもとに</w:t>
            </w:r>
            <w:r w:rsidRPr="000F2247">
              <w:rPr>
                <w:rFonts w:hAnsi="ＭＳ 明朝" w:hint="eastAsia"/>
                <w:kern w:val="0"/>
                <w:sz w:val="20"/>
              </w:rPr>
              <w:t>、</w:t>
            </w:r>
            <w:r>
              <w:rPr>
                <w:rFonts w:hAnsi="ＭＳ 明朝" w:hint="eastAsia"/>
                <w:kern w:val="0"/>
                <w:sz w:val="20"/>
              </w:rPr>
              <w:t>節水や水を大切に使うなど、身のまわりの環境のために自分たちが協力できることを考えたり選択・判断したりして表現しているか」を評価する。</w:t>
            </w:r>
          </w:p>
        </w:tc>
      </w:tr>
    </w:tbl>
    <w:p w:rsidR="00A40EB9" w:rsidRPr="006C243D"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22CE" w:rsidP="005F2A82">
            <w:pPr>
              <w:spacing w:line="360" w:lineRule="exact"/>
            </w:pPr>
            <w:r>
              <w:rPr>
                <w:rFonts w:ascii="ＭＳ ゴシック" w:eastAsia="ＭＳ ゴシック" w:hAnsi="ＭＳ 明朝" w:hint="eastAsia"/>
                <w:kern w:val="0"/>
                <w:sz w:val="32"/>
              </w:rPr>
              <w:t>2</w:t>
            </w:r>
            <w:r w:rsidR="00A40EB9">
              <w:rPr>
                <w:rFonts w:ascii="ＭＳ ゴシック" w:eastAsia="ＭＳ ゴシック" w:hAnsi="ＭＳ 明朝" w:hint="eastAsia"/>
                <w:kern w:val="0"/>
                <w:sz w:val="32"/>
              </w:rPr>
              <w:t xml:space="preserve">－②　ごみのしょりと利用　　　　　　　　　　　　</w:t>
            </w:r>
            <w:r>
              <w:rPr>
                <w:rFonts w:ascii="ＭＳ ゴシック" w:eastAsia="ＭＳ ゴシック" w:hAnsi="ＭＳ 明朝" w:hint="eastAsia"/>
                <w:kern w:val="0"/>
                <w:sz w:val="32"/>
              </w:rPr>
              <w:t xml:space="preserve">　</w:t>
            </w:r>
            <w:r>
              <w:rPr>
                <w:rFonts w:hint="eastAsia"/>
              </w:rPr>
              <w:t>12</w:t>
            </w:r>
            <w:r w:rsidR="00A40EB9">
              <w:rPr>
                <w:rFonts w:hint="eastAsia"/>
              </w:rPr>
              <w:t>時間／</w:t>
            </w:r>
            <w:r w:rsidR="00782165">
              <w:rPr>
                <w:rFonts w:hint="eastAsia"/>
              </w:rPr>
              <w:t>P</w:t>
            </w:r>
            <w:r w:rsidR="00A40EB9">
              <w:rPr>
                <w:rFonts w:hint="eastAsia"/>
              </w:rPr>
              <w:t>.</w:t>
            </w:r>
            <w:r w:rsidR="002D68E0">
              <w:rPr>
                <w:rFonts w:hint="eastAsia"/>
              </w:rPr>
              <w:t>54</w:t>
            </w:r>
            <w:r w:rsidR="00A40EB9">
              <w:rPr>
                <w:rFonts w:hint="eastAsia"/>
              </w:rPr>
              <w:t>～</w:t>
            </w:r>
            <w:r w:rsidR="002D68E0">
              <w:rPr>
                <w:rFonts w:hint="eastAsia"/>
              </w:rPr>
              <w:t>69</w:t>
            </w:r>
          </w:p>
        </w:tc>
      </w:tr>
    </w:tbl>
    <w:p w:rsidR="00A40EB9" w:rsidRPr="0045246F" w:rsidRDefault="00A40EB9" w:rsidP="005F2A82">
      <w:pPr>
        <w:autoSpaceDE w:val="0"/>
        <w:autoSpaceDN w:val="0"/>
        <w:adjustRightInd w:val="0"/>
        <w:jc w:val="left"/>
        <w:rPr>
          <w:rFonts w:ascii="ＭＳ ゴシック" w:eastAsia="ＭＳ ゴシック" w:hAnsi="ＭＳ 明朝"/>
          <w:kern w:val="0"/>
        </w:rPr>
      </w:pPr>
    </w:p>
    <w:p w:rsidR="002D22CE" w:rsidRDefault="00A40EB9" w:rsidP="002D22CE">
      <w:pPr>
        <w:autoSpaceDE w:val="0"/>
        <w:autoSpaceDN w:val="0"/>
        <w:adjustRightInd w:val="0"/>
        <w:jc w:val="left"/>
        <w:rPr>
          <w:rFonts w:ascii="ＭＳ ゴシック" w:eastAsia="ＭＳ ゴシック" w:hAnsi="ＭＳ 明朝"/>
          <w:b/>
          <w:kern w:val="0"/>
        </w:rPr>
      </w:pPr>
      <w:r w:rsidRPr="00EA6393">
        <w:rPr>
          <w:rFonts w:ascii="ＭＳ ゴシック" w:eastAsia="ＭＳ ゴシック" w:hAnsi="ＭＳ 明朝" w:hint="eastAsia"/>
          <w:b/>
          <w:kern w:val="0"/>
        </w:rPr>
        <w:t>目標</w:t>
      </w:r>
    </w:p>
    <w:p w:rsidR="00A40EB9" w:rsidRDefault="00A40EB9" w:rsidP="002D22CE">
      <w:pPr>
        <w:autoSpaceDE w:val="0"/>
        <w:autoSpaceDN w:val="0"/>
        <w:adjustRightInd w:val="0"/>
        <w:ind w:leftChars="100" w:left="210" w:firstLineChars="100" w:firstLine="210"/>
        <w:jc w:val="left"/>
        <w:rPr>
          <w:rFonts w:hAnsi="ＭＳ 明朝"/>
          <w:kern w:val="0"/>
        </w:rPr>
      </w:pPr>
      <w:r w:rsidRPr="0094126E">
        <w:rPr>
          <w:rFonts w:hAnsi="ＭＳ 明朝" w:hint="eastAsia"/>
          <w:kern w:val="0"/>
        </w:rPr>
        <w:t>廃棄物を処理する事業について</w:t>
      </w:r>
      <w:r>
        <w:rPr>
          <w:rFonts w:hAnsi="ＭＳ 明朝" w:hint="eastAsia"/>
          <w:kern w:val="0"/>
        </w:rPr>
        <w:t>、</w:t>
      </w:r>
      <w:r w:rsidRPr="0094126E">
        <w:rPr>
          <w:rFonts w:hAnsi="ＭＳ 明朝" w:hint="eastAsia"/>
          <w:kern w:val="0"/>
        </w:rPr>
        <w:t>処理の仕組みや再利用</w:t>
      </w:r>
      <w:r>
        <w:rPr>
          <w:rFonts w:hAnsi="ＭＳ 明朝" w:hint="eastAsia"/>
          <w:kern w:val="0"/>
        </w:rPr>
        <w:t>、</w:t>
      </w:r>
      <w:r w:rsidRPr="0094126E">
        <w:rPr>
          <w:rFonts w:hAnsi="ＭＳ 明朝" w:hint="eastAsia"/>
          <w:kern w:val="0"/>
        </w:rPr>
        <w:t>県内外の人々の協力などに着目して</w:t>
      </w:r>
      <w:r>
        <w:rPr>
          <w:rFonts w:hAnsi="ＭＳ 明朝" w:hint="eastAsia"/>
          <w:kern w:val="0"/>
        </w:rPr>
        <w:t>、</w:t>
      </w:r>
      <w:r w:rsidRPr="0094126E">
        <w:rPr>
          <w:rFonts w:hAnsi="ＭＳ 明朝" w:hint="eastAsia"/>
          <w:kern w:val="0"/>
        </w:rPr>
        <w:t>見学・調査したり地図などの資料で調べたりしてまとめ</w:t>
      </w:r>
      <w:r>
        <w:rPr>
          <w:rFonts w:hAnsi="ＭＳ 明朝" w:hint="eastAsia"/>
          <w:kern w:val="0"/>
        </w:rPr>
        <w:t>、</w:t>
      </w:r>
      <w:r w:rsidRPr="0094126E">
        <w:rPr>
          <w:rFonts w:hAnsi="ＭＳ 明朝" w:hint="eastAsia"/>
          <w:kern w:val="0"/>
        </w:rPr>
        <w:t>廃棄物の処理のための事業の様子を捉え</w:t>
      </w:r>
      <w:r>
        <w:rPr>
          <w:rFonts w:hAnsi="ＭＳ 明朝" w:hint="eastAsia"/>
          <w:kern w:val="0"/>
        </w:rPr>
        <w:t>、</w:t>
      </w:r>
      <w:r w:rsidRPr="0094126E">
        <w:rPr>
          <w:rFonts w:hAnsi="ＭＳ 明朝" w:hint="eastAsia"/>
          <w:kern w:val="0"/>
        </w:rPr>
        <w:t>その事業の果たす役割を考え</w:t>
      </w:r>
      <w:r>
        <w:rPr>
          <w:rFonts w:hAnsi="ＭＳ 明朝" w:hint="eastAsia"/>
          <w:kern w:val="0"/>
        </w:rPr>
        <w:t>、</w:t>
      </w:r>
      <w:r w:rsidRPr="0094126E">
        <w:rPr>
          <w:rFonts w:hAnsi="ＭＳ 明朝" w:hint="eastAsia"/>
          <w:kern w:val="0"/>
        </w:rPr>
        <w:t>表現することを通して</w:t>
      </w:r>
      <w:r>
        <w:rPr>
          <w:rFonts w:hAnsi="ＭＳ 明朝" w:hint="eastAsia"/>
          <w:kern w:val="0"/>
        </w:rPr>
        <w:t>、</w:t>
      </w:r>
      <w:r w:rsidRPr="0094126E">
        <w:rPr>
          <w:rFonts w:hAnsi="ＭＳ 明朝" w:hint="eastAsia"/>
          <w:kern w:val="0"/>
        </w:rPr>
        <w:t>廃棄物を処理する事業は</w:t>
      </w:r>
      <w:r>
        <w:rPr>
          <w:rFonts w:hAnsi="ＭＳ 明朝" w:hint="eastAsia"/>
          <w:kern w:val="0"/>
        </w:rPr>
        <w:t>、</w:t>
      </w:r>
      <w:r w:rsidRPr="0094126E">
        <w:rPr>
          <w:rFonts w:hAnsi="ＭＳ 明朝" w:hint="eastAsia"/>
          <w:kern w:val="0"/>
        </w:rPr>
        <w:t>衛生的な処理や資源の有効利用ができるよう進められていることや</w:t>
      </w:r>
      <w:r>
        <w:rPr>
          <w:rFonts w:hAnsi="ＭＳ 明朝" w:hint="eastAsia"/>
          <w:kern w:val="0"/>
        </w:rPr>
        <w:t>、</w:t>
      </w:r>
      <w:r w:rsidRPr="0094126E">
        <w:rPr>
          <w:rFonts w:hAnsi="ＭＳ 明朝" w:hint="eastAsia"/>
          <w:kern w:val="0"/>
        </w:rPr>
        <w:t>生活環境の維持と向上に役立っていることを理解できるようにするとともに</w:t>
      </w:r>
      <w:r>
        <w:rPr>
          <w:rFonts w:hAnsi="ＭＳ 明朝" w:hint="eastAsia"/>
          <w:kern w:val="0"/>
        </w:rPr>
        <w:t>、</w:t>
      </w:r>
      <w:r w:rsidRPr="0094126E">
        <w:rPr>
          <w:rFonts w:hAnsi="ＭＳ 明朝" w:hint="eastAsia"/>
          <w:kern w:val="0"/>
        </w:rPr>
        <w:t>主体的に学習問題を追究・解決しようとする態度や</w:t>
      </w:r>
      <w:r>
        <w:rPr>
          <w:rFonts w:hAnsi="ＭＳ 明朝" w:hint="eastAsia"/>
          <w:kern w:val="0"/>
        </w:rPr>
        <w:t>、</w:t>
      </w:r>
      <w:r w:rsidRPr="0094126E">
        <w:rPr>
          <w:rFonts w:hAnsi="ＭＳ 明朝" w:hint="eastAsia"/>
          <w:kern w:val="0"/>
        </w:rPr>
        <w:t>学習したことを基にごみの減量のために自分たちが協力できることを考えようとする態度を養う。</w:t>
      </w:r>
    </w:p>
    <w:p w:rsidR="002D22CE" w:rsidRPr="002D22CE" w:rsidRDefault="002D22CE" w:rsidP="002D22CE">
      <w:pPr>
        <w:autoSpaceDE w:val="0"/>
        <w:autoSpaceDN w:val="0"/>
        <w:adjustRightInd w:val="0"/>
        <w:ind w:leftChars="100" w:left="210" w:firstLineChars="100" w:firstLine="210"/>
        <w:jc w:val="left"/>
        <w:rPr>
          <w:rFonts w:ascii="ＭＳ ゴシック" w:eastAsia="ＭＳ ゴシック" w:hAnsi="ＭＳ 明朝"/>
          <w:kern w:val="0"/>
        </w:rPr>
      </w:pPr>
    </w:p>
    <w:p w:rsidR="00A40EB9" w:rsidRDefault="00A40EB9" w:rsidP="005F2A82">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3464"/>
        <w:gridCol w:w="3294"/>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232CA9" w:rsidRDefault="00A40EB9" w:rsidP="005F2A82">
            <w:pPr>
              <w:ind w:left="204" w:hangingChars="97" w:hanging="204"/>
            </w:pPr>
            <w:r w:rsidRPr="00232CA9">
              <w:rPr>
                <w:rFonts w:hint="eastAsia"/>
              </w:rPr>
              <w:t>①</w:t>
            </w:r>
            <w:r w:rsidRPr="003D407D">
              <w:rPr>
                <w:rFonts w:hint="eastAsia"/>
              </w:rPr>
              <w:t>処理の仕組みや再利用</w:t>
            </w:r>
            <w:r>
              <w:rPr>
                <w:rFonts w:hint="eastAsia"/>
              </w:rPr>
              <w:t>、</w:t>
            </w:r>
            <w:r w:rsidRPr="003D407D">
              <w:rPr>
                <w:rFonts w:hint="eastAsia"/>
              </w:rPr>
              <w:t>県内外の人々の協力などについて見学・調査したり地図などの資料で調べたりして</w:t>
            </w:r>
            <w:r>
              <w:rPr>
                <w:rFonts w:hint="eastAsia"/>
              </w:rPr>
              <w:t>、</w:t>
            </w:r>
            <w:r w:rsidRPr="003D407D">
              <w:rPr>
                <w:rFonts w:hint="eastAsia"/>
              </w:rPr>
              <w:t>必要な情報を集め</w:t>
            </w:r>
            <w:r>
              <w:rPr>
                <w:rFonts w:hint="eastAsia"/>
              </w:rPr>
              <w:t>、</w:t>
            </w:r>
            <w:r w:rsidRPr="003D407D">
              <w:rPr>
                <w:rFonts w:hint="eastAsia"/>
              </w:rPr>
              <w:t>読み取り</w:t>
            </w:r>
            <w:r>
              <w:rPr>
                <w:rFonts w:hint="eastAsia"/>
              </w:rPr>
              <w:t>、</w:t>
            </w:r>
            <w:r w:rsidRPr="003D407D">
              <w:rPr>
                <w:rFonts w:hint="eastAsia"/>
              </w:rPr>
              <w:t>廃棄物の処理のための事業の様子を理解している。</w:t>
            </w:r>
          </w:p>
        </w:tc>
        <w:tc>
          <w:tcPr>
            <w:tcW w:w="3544" w:type="dxa"/>
            <w:shd w:val="clear" w:color="auto" w:fill="auto"/>
          </w:tcPr>
          <w:p w:rsidR="00A40EB9" w:rsidRPr="00232CA9" w:rsidRDefault="00A40EB9" w:rsidP="005F2A82">
            <w:pPr>
              <w:autoSpaceDE w:val="0"/>
              <w:autoSpaceDN w:val="0"/>
              <w:adjustRightInd w:val="0"/>
              <w:ind w:leftChars="-3" w:left="133" w:hangingChars="66" w:hanging="139"/>
              <w:jc w:val="left"/>
              <w:rPr>
                <w:rFonts w:hAnsi="ＭＳ 明朝"/>
                <w:kern w:val="0"/>
              </w:rPr>
            </w:pPr>
            <w:r w:rsidRPr="00232CA9">
              <w:rPr>
                <w:rFonts w:hAnsi="ＭＳ 明朝" w:hint="eastAsia"/>
                <w:kern w:val="0"/>
              </w:rPr>
              <w:t>①</w:t>
            </w:r>
            <w:r w:rsidRPr="0094126E">
              <w:rPr>
                <w:rFonts w:hAnsi="ＭＳ 明朝" w:hint="eastAsia"/>
                <w:kern w:val="0"/>
              </w:rPr>
              <w:t>処理の仕組みや再利用</w:t>
            </w:r>
            <w:r>
              <w:rPr>
                <w:rFonts w:hAnsi="ＭＳ 明朝" w:hint="eastAsia"/>
                <w:kern w:val="0"/>
              </w:rPr>
              <w:t>、</w:t>
            </w:r>
            <w:r w:rsidRPr="0094126E">
              <w:rPr>
                <w:rFonts w:hAnsi="ＭＳ 明朝" w:hint="eastAsia"/>
                <w:kern w:val="0"/>
              </w:rPr>
              <w:t>県内外の人々の協力などに着目して</w:t>
            </w:r>
            <w:r>
              <w:rPr>
                <w:rFonts w:hAnsi="ＭＳ 明朝" w:hint="eastAsia"/>
                <w:kern w:val="0"/>
              </w:rPr>
              <w:t>、</w:t>
            </w:r>
            <w:r w:rsidRPr="0094126E">
              <w:rPr>
                <w:rFonts w:hAnsi="ＭＳ 明朝" w:hint="eastAsia"/>
                <w:kern w:val="0"/>
              </w:rPr>
              <w:t>問いを見出し</w:t>
            </w:r>
            <w:r>
              <w:rPr>
                <w:rFonts w:hAnsi="ＭＳ 明朝" w:hint="eastAsia"/>
                <w:kern w:val="0"/>
              </w:rPr>
              <w:t>、</w:t>
            </w:r>
            <w:r w:rsidRPr="0094126E">
              <w:rPr>
                <w:rFonts w:hAnsi="ＭＳ 明朝" w:hint="eastAsia"/>
                <w:kern w:val="0"/>
              </w:rPr>
              <w:t>廃棄物の処理のための事業の様子について考え表現している。</w:t>
            </w:r>
          </w:p>
        </w:tc>
        <w:tc>
          <w:tcPr>
            <w:tcW w:w="3366" w:type="dxa"/>
            <w:shd w:val="clear" w:color="auto" w:fill="auto"/>
          </w:tcPr>
          <w:p w:rsidR="00A40EB9" w:rsidRPr="00232CA9" w:rsidRDefault="00A40EB9" w:rsidP="005F2A82">
            <w:pPr>
              <w:autoSpaceDE w:val="0"/>
              <w:autoSpaceDN w:val="0"/>
              <w:adjustRightInd w:val="0"/>
              <w:ind w:left="216" w:hangingChars="103" w:hanging="216"/>
              <w:jc w:val="left"/>
              <w:rPr>
                <w:rFonts w:hAnsi="ＭＳ 明朝"/>
                <w:kern w:val="0"/>
              </w:rPr>
            </w:pPr>
            <w:r w:rsidRPr="00232CA9">
              <w:rPr>
                <w:rFonts w:hAnsi="ＭＳ 明朝" w:hint="eastAsia"/>
                <w:kern w:val="0"/>
              </w:rPr>
              <w:t>①</w:t>
            </w:r>
            <w:r w:rsidRPr="0094126E">
              <w:rPr>
                <w:rFonts w:hAnsi="ＭＳ 明朝" w:hint="eastAsia"/>
                <w:kern w:val="0"/>
              </w:rPr>
              <w:t>廃棄物を処理する事業について</w:t>
            </w:r>
            <w:r>
              <w:rPr>
                <w:rFonts w:hAnsi="ＭＳ 明朝" w:hint="eastAsia"/>
                <w:kern w:val="0"/>
              </w:rPr>
              <w:t>、</w:t>
            </w:r>
            <w:r w:rsidRPr="0094126E">
              <w:rPr>
                <w:rFonts w:hAnsi="ＭＳ 明朝" w:hint="eastAsia"/>
                <w:kern w:val="0"/>
              </w:rPr>
              <w:t>予想や学習計画を立てたり</w:t>
            </w:r>
            <w:r>
              <w:rPr>
                <w:rFonts w:hAnsi="ＭＳ 明朝" w:hint="eastAsia"/>
                <w:kern w:val="0"/>
              </w:rPr>
              <w:t>、学習をふり返ったり</w:t>
            </w:r>
            <w:r w:rsidRPr="0094126E">
              <w:rPr>
                <w:rFonts w:hAnsi="ＭＳ 明朝" w:hint="eastAsia"/>
                <w:kern w:val="0"/>
              </w:rPr>
              <w:t>見直したりして</w:t>
            </w:r>
            <w:r>
              <w:rPr>
                <w:rFonts w:hAnsi="ＭＳ 明朝" w:hint="eastAsia"/>
                <w:kern w:val="0"/>
              </w:rPr>
              <w:t>、</w:t>
            </w:r>
            <w:r w:rsidRPr="0094126E">
              <w:rPr>
                <w:rFonts w:hAnsi="ＭＳ 明朝" w:hint="eastAsia"/>
                <w:kern w:val="0"/>
              </w:rPr>
              <w:t>主体的に学習問題を追究し</w:t>
            </w:r>
            <w:r>
              <w:rPr>
                <w:rFonts w:hAnsi="ＭＳ 明朝" w:hint="eastAsia"/>
                <w:kern w:val="0"/>
              </w:rPr>
              <w:t>、</w:t>
            </w:r>
            <w:r w:rsidRPr="0094126E">
              <w:rPr>
                <w:rFonts w:hAnsi="ＭＳ 明朝" w:hint="eastAsia"/>
                <w:kern w:val="0"/>
              </w:rPr>
              <w:t>解決しようとしている。</w:t>
            </w:r>
          </w:p>
        </w:tc>
      </w:tr>
      <w:tr w:rsidR="00A40EB9" w:rsidRPr="00232CA9" w:rsidTr="005F2A82">
        <w:trPr>
          <w:trHeight w:val="1437"/>
        </w:trPr>
        <w:tc>
          <w:tcPr>
            <w:tcW w:w="3402" w:type="dxa"/>
            <w:shd w:val="clear" w:color="auto" w:fill="auto"/>
          </w:tcPr>
          <w:p w:rsidR="00A40EB9" w:rsidRPr="00232CA9" w:rsidRDefault="00A40EB9" w:rsidP="005F2A82">
            <w:pPr>
              <w:ind w:left="204" w:hangingChars="97" w:hanging="204"/>
            </w:pPr>
            <w:r w:rsidRPr="00232CA9">
              <w:rPr>
                <w:rFonts w:hint="eastAsia"/>
              </w:rPr>
              <w:t>②</w:t>
            </w:r>
            <w:r>
              <w:rPr>
                <w:rFonts w:hint="eastAsia"/>
              </w:rPr>
              <w:t>調べたことを白地図や図表、文などにまとめ、廃棄物を処理する事業は、衛生的な処理や資源の有効利用ができるよう進められていることや、生活環境の維持と向上に役立っていることを理解している。</w:t>
            </w:r>
          </w:p>
        </w:tc>
        <w:tc>
          <w:tcPr>
            <w:tcW w:w="3544" w:type="dxa"/>
            <w:shd w:val="clear" w:color="auto" w:fill="auto"/>
          </w:tcPr>
          <w:p w:rsidR="00A40EB9" w:rsidRPr="00232CA9" w:rsidRDefault="00A40EB9" w:rsidP="005F2A82">
            <w:pPr>
              <w:autoSpaceDE w:val="0"/>
              <w:autoSpaceDN w:val="0"/>
              <w:adjustRightInd w:val="0"/>
              <w:ind w:left="132" w:hangingChars="63" w:hanging="132"/>
              <w:jc w:val="left"/>
              <w:rPr>
                <w:rFonts w:hAnsi="ＭＳ 明朝"/>
                <w:kern w:val="0"/>
              </w:rPr>
            </w:pPr>
            <w:r w:rsidRPr="00232CA9">
              <w:rPr>
                <w:rFonts w:hAnsi="ＭＳ 明朝" w:hint="eastAsia"/>
                <w:kern w:val="0"/>
              </w:rPr>
              <w:t>②</w:t>
            </w:r>
            <w:r w:rsidRPr="0094126E">
              <w:rPr>
                <w:rFonts w:hAnsi="ＭＳ 明朝" w:hint="eastAsia"/>
                <w:kern w:val="0"/>
              </w:rPr>
              <w:t>廃棄物を処理する仕組みや人々の協力関係と地域の良好な生活環境を関連付け</w:t>
            </w:r>
            <w:r>
              <w:rPr>
                <w:rFonts w:hAnsi="ＭＳ 明朝" w:hint="eastAsia"/>
                <w:kern w:val="0"/>
              </w:rPr>
              <w:t>、</w:t>
            </w:r>
            <w:r w:rsidRPr="0094126E">
              <w:rPr>
                <w:rFonts w:hAnsi="ＭＳ 明朝" w:hint="eastAsia"/>
                <w:kern w:val="0"/>
              </w:rPr>
              <w:t>廃棄物の処理のための事業の果たす役割を考えたり</w:t>
            </w:r>
            <w:r>
              <w:rPr>
                <w:rFonts w:hAnsi="ＭＳ 明朝" w:hint="eastAsia"/>
                <w:kern w:val="0"/>
              </w:rPr>
              <w:t>、</w:t>
            </w:r>
            <w:r w:rsidRPr="0094126E">
              <w:rPr>
                <w:rFonts w:hAnsi="ＭＳ 明朝" w:hint="eastAsia"/>
                <w:kern w:val="0"/>
              </w:rPr>
              <w:t>学習したことを基に</w:t>
            </w:r>
            <w:r>
              <w:rPr>
                <w:rFonts w:hAnsi="ＭＳ 明朝" w:hint="eastAsia"/>
                <w:kern w:val="0"/>
              </w:rPr>
              <w:t>、</w:t>
            </w:r>
            <w:r w:rsidRPr="0094126E">
              <w:rPr>
                <w:rFonts w:hAnsi="ＭＳ 明朝" w:hint="eastAsia"/>
                <w:kern w:val="0"/>
              </w:rPr>
              <w:t>ごみを減らすために</w:t>
            </w:r>
            <w:r>
              <w:rPr>
                <w:rFonts w:hAnsi="ＭＳ 明朝" w:hint="eastAsia"/>
                <w:kern w:val="0"/>
              </w:rPr>
              <w:t>、</w:t>
            </w:r>
            <w:r w:rsidRPr="0094126E">
              <w:rPr>
                <w:rFonts w:hAnsi="ＭＳ 明朝" w:hint="eastAsia"/>
                <w:kern w:val="0"/>
              </w:rPr>
              <w:t>自分たちが協力できることを考えたり選択・判断したりして表現している。</w:t>
            </w:r>
          </w:p>
        </w:tc>
        <w:tc>
          <w:tcPr>
            <w:tcW w:w="3366" w:type="dxa"/>
            <w:shd w:val="clear" w:color="auto" w:fill="auto"/>
          </w:tcPr>
          <w:p w:rsidR="00A40EB9" w:rsidRPr="00232CA9" w:rsidRDefault="00A40EB9" w:rsidP="005F2A82">
            <w:pPr>
              <w:autoSpaceDE w:val="0"/>
              <w:autoSpaceDN w:val="0"/>
              <w:adjustRightInd w:val="0"/>
              <w:ind w:leftChars="1" w:left="216" w:hangingChars="102" w:hanging="214"/>
              <w:jc w:val="left"/>
              <w:rPr>
                <w:rFonts w:hAnsi="ＭＳ 明朝"/>
                <w:kern w:val="0"/>
              </w:rPr>
            </w:pPr>
            <w:r w:rsidRPr="00232CA9">
              <w:rPr>
                <w:rFonts w:hAnsi="ＭＳ 明朝" w:hint="eastAsia"/>
                <w:kern w:val="0"/>
              </w:rPr>
              <w:t>②</w:t>
            </w:r>
            <w:r w:rsidRPr="0094126E">
              <w:rPr>
                <w:rFonts w:hAnsi="ＭＳ 明朝" w:hint="eastAsia"/>
                <w:kern w:val="0"/>
              </w:rPr>
              <w:t>学習したことを基にごみを減らすために</w:t>
            </w:r>
            <w:r>
              <w:rPr>
                <w:rFonts w:hAnsi="ＭＳ 明朝" w:hint="eastAsia"/>
                <w:kern w:val="0"/>
              </w:rPr>
              <w:t>、</w:t>
            </w:r>
            <w:r w:rsidRPr="0094126E">
              <w:rPr>
                <w:rFonts w:hAnsi="ＭＳ 明朝" w:hint="eastAsia"/>
                <w:kern w:val="0"/>
              </w:rPr>
              <w:t>自分たちが協力できることを考えようとしている。</w:t>
            </w:r>
          </w:p>
        </w:tc>
      </w:tr>
    </w:tbl>
    <w:p w:rsidR="005C6E09" w:rsidRDefault="005C6E09" w:rsidP="005A3D83">
      <w:pPr>
        <w:autoSpaceDE w:val="0"/>
        <w:autoSpaceDN w:val="0"/>
        <w:adjustRightInd w:val="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vMerge w:val="restart"/>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01248" behindDoc="0" locked="0" layoutInCell="1" allowOverlap="1" wp14:anchorId="2CF303DD" wp14:editId="01E7F940">
                      <wp:simplePos x="0" y="0"/>
                      <wp:positionH relativeFrom="column">
                        <wp:posOffset>-7018020</wp:posOffset>
                      </wp:positionH>
                      <wp:positionV relativeFrom="margin">
                        <wp:posOffset>1538605</wp:posOffset>
                      </wp:positionV>
                      <wp:extent cx="3870960" cy="457200"/>
                      <wp:effectExtent l="0" t="0" r="0" b="0"/>
                      <wp:wrapNone/>
                      <wp:docPr id="3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303DD" id="_x0000_s1065" type="#_x0000_t202" style="position:absolute;left:0;text-align:left;margin-left:-552.6pt;margin-top:121.15pt;width:304.8pt;height:36pt;z-index:25170124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CZ16rrKwIAAFkEAAAOAAAAAAAAAAAAAAAA&#10;AC4CAABkcnMvZTJvRG9jLnhtbFBLAQItABQABgAIAAAAIQCk5MN/5wAAAA4BAAAPAAAAAAAAAAAA&#10;AAAAAIUEAABkcnMvZG93bnJldi54bWxQSwUGAAAAAAQABADzAAAAmQU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6879B6" w:rsidRDefault="00A40EB9"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①ごみの種類と分別</w:t>
            </w:r>
            <w:r w:rsidRPr="006879B6">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68E0">
              <w:rPr>
                <w:rFonts w:ascii="ＭＳ ゴシック" w:eastAsia="ＭＳ ゴシック" w:hAnsi="ＭＳ 明朝" w:hint="eastAsia"/>
                <w:kern w:val="0"/>
                <w:sz w:val="20"/>
              </w:rPr>
              <w:t>54</w:t>
            </w:r>
            <w:r w:rsidR="00A40EB9"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55</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03296" behindDoc="0" locked="0" layoutInCell="1" allowOverlap="1" wp14:anchorId="3B51B610" wp14:editId="2B3FB60F">
                      <wp:simplePos x="0" y="0"/>
                      <wp:positionH relativeFrom="column">
                        <wp:posOffset>-15240</wp:posOffset>
                      </wp:positionH>
                      <wp:positionV relativeFrom="paragraph">
                        <wp:posOffset>37465</wp:posOffset>
                      </wp:positionV>
                      <wp:extent cx="1113790" cy="1104900"/>
                      <wp:effectExtent l="0" t="0" r="10160" b="19050"/>
                      <wp:wrapNone/>
                      <wp:docPr id="3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0490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家では</w:t>
                                  </w:r>
                                  <w:r>
                                    <w:rPr>
                                      <w:rFonts w:hAnsi="ＭＳ 明朝"/>
                                      <w:sz w:val="20"/>
                                    </w:rPr>
                                    <w:t>、</w:t>
                                  </w:r>
                                  <w:r>
                                    <w:rPr>
                                      <w:rFonts w:hAnsi="ＭＳ 明朝" w:hint="eastAsia"/>
                                      <w:sz w:val="20"/>
                                    </w:rPr>
                                    <w:t>ごみを</w:t>
                                  </w:r>
                                  <w:r>
                                    <w:rPr>
                                      <w:rFonts w:hAnsi="ＭＳ 明朝"/>
                                      <w:sz w:val="20"/>
                                    </w:rPr>
                                    <w:t>どのように出し、出されたごみはどのようにしゅう集</w:t>
                                  </w:r>
                                  <w:r>
                                    <w:rPr>
                                      <w:rFonts w:hAnsi="ＭＳ 明朝" w:hint="eastAsia"/>
                                      <w:sz w:val="20"/>
                                    </w:rPr>
                                    <w:t>されるのでしょうか</w:t>
                                  </w:r>
                                  <w:r>
                                    <w:rPr>
                                      <w:rFonts w:hAnsi="ＭＳ 明朝"/>
                                      <w:sz w:val="20"/>
                                    </w:rPr>
                                    <w:t>。</w:t>
                                  </w:r>
                                </w:p>
                                <w:p w:rsidR="00BE710A" w:rsidRPr="0086558F" w:rsidRDefault="00BE710A" w:rsidP="005F2A82">
                                  <w:pPr>
                                    <w:spacing w:line="240" w:lineRule="exact"/>
                                    <w:ind w:firstLineChars="100" w:firstLine="200"/>
                                    <w:jc w:val="right"/>
                                    <w:rPr>
                                      <w:rFonts w:ascii="ＭＳ ゴシック" w:eastAsia="ＭＳ ゴシック" w:hAnsi="ＭＳ ゴシック"/>
                                      <w:sz w:val="20"/>
                                    </w:rPr>
                                  </w:pPr>
                                  <w:r>
                                    <w:rPr>
                                      <w:rFonts w:hint="eastAsia"/>
                                      <w:sz w:val="20"/>
                                    </w:rPr>
                                    <w:t>（</w:t>
                                  </w:r>
                                  <w:r>
                                    <w:rPr>
                                      <w:rFonts w:ascii="ＭＳ ゴシック" w:eastAsia="ＭＳ ゴシック" w:hAnsi="ＭＳ ゴシック" w:hint="eastAsia"/>
                                      <w:sz w:val="20"/>
                                    </w:rPr>
                                    <w:t>1</w:t>
                                  </w:r>
                                  <w:r w:rsidRPr="0086558F">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1B610" id="_x0000_s1066" type="#_x0000_t202" style="position:absolute;margin-left:-1.2pt;margin-top:2.95pt;width:87.7pt;height:8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家では</w:t>
                            </w:r>
                            <w:r>
                              <w:rPr>
                                <w:rFonts w:hAnsi="ＭＳ 明朝"/>
                                <w:sz w:val="20"/>
                              </w:rPr>
                              <w:t>、</w:t>
                            </w:r>
                            <w:r>
                              <w:rPr>
                                <w:rFonts w:hAnsi="ＭＳ 明朝" w:hint="eastAsia"/>
                                <w:sz w:val="20"/>
                              </w:rPr>
                              <w:t>ごみを</w:t>
                            </w:r>
                            <w:r>
                              <w:rPr>
                                <w:rFonts w:hAnsi="ＭＳ 明朝"/>
                                <w:sz w:val="20"/>
                              </w:rPr>
                              <w:t>どのように出し、出されたごみはどのようにしゅう集</w:t>
                            </w:r>
                            <w:r>
                              <w:rPr>
                                <w:rFonts w:hAnsi="ＭＳ 明朝" w:hint="eastAsia"/>
                                <w:sz w:val="20"/>
                              </w:rPr>
                              <w:t>されるのでしょうか</w:t>
                            </w:r>
                            <w:r>
                              <w:rPr>
                                <w:rFonts w:hAnsi="ＭＳ 明朝"/>
                                <w:sz w:val="20"/>
                              </w:rPr>
                              <w:t>。</w:t>
                            </w:r>
                          </w:p>
                          <w:p w:rsidR="00BE710A" w:rsidRPr="0086558F" w:rsidRDefault="00BE710A" w:rsidP="005F2A82">
                            <w:pPr>
                              <w:spacing w:line="240" w:lineRule="exact"/>
                              <w:ind w:firstLineChars="100" w:firstLine="200"/>
                              <w:jc w:val="right"/>
                              <w:rPr>
                                <w:rFonts w:ascii="ＭＳ ゴシック" w:eastAsia="ＭＳ ゴシック" w:hAnsi="ＭＳ ゴシック"/>
                                <w:sz w:val="20"/>
                              </w:rPr>
                            </w:pPr>
                            <w:r>
                              <w:rPr>
                                <w:rFonts w:hint="eastAsia"/>
                                <w:sz w:val="20"/>
                              </w:rPr>
                              <w:t>（</w:t>
                            </w:r>
                            <w:r>
                              <w:rPr>
                                <w:rFonts w:ascii="ＭＳ ゴシック" w:eastAsia="ＭＳ ゴシック" w:hAnsi="ＭＳ ゴシック" w:hint="eastAsia"/>
                                <w:sz w:val="20"/>
                              </w:rPr>
                              <w:t>1</w:t>
                            </w:r>
                            <w:r w:rsidRPr="0086558F">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Pr="00BE6494">
              <w:rPr>
                <w:rFonts w:hAnsi="ＭＳ 明朝" w:hint="eastAsia"/>
                <w:kern w:val="0"/>
                <w:sz w:val="20"/>
              </w:rPr>
              <w:t>家庭のごみの出し方を話し合う。</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・ごみを種類ごとに分けて出している。</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・種類によって出す日が違う。</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〇種類別のごみの量のグラフからわ</w:t>
            </w:r>
            <w:r w:rsidRPr="00BE6494">
              <w:rPr>
                <w:rFonts w:hAnsi="ＭＳ 明朝" w:hint="eastAsia"/>
                <w:kern w:val="0"/>
                <w:sz w:val="20"/>
              </w:rPr>
              <w:t>かることを話し合う。</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・燃えるごみが一番多い。</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・ごみの分別は大変だけど</w:t>
            </w:r>
            <w:r>
              <w:rPr>
                <w:rFonts w:hAnsi="ＭＳ 明朝" w:hint="eastAsia"/>
                <w:kern w:val="0"/>
                <w:sz w:val="20"/>
              </w:rPr>
              <w:t>、</w:t>
            </w:r>
            <w:r w:rsidRPr="00BE6494">
              <w:rPr>
                <w:rFonts w:hAnsi="ＭＳ 明朝" w:hint="eastAsia"/>
                <w:kern w:val="0"/>
                <w:sz w:val="20"/>
              </w:rPr>
              <w:t>とても大切なことだと思う。</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〇ごみステーションの看板を調べ、ごみ</w:t>
            </w:r>
            <w:r w:rsidRPr="00BE6494">
              <w:rPr>
                <w:rFonts w:hAnsi="ＭＳ 明朝" w:hint="eastAsia"/>
                <w:kern w:val="0"/>
                <w:sz w:val="20"/>
              </w:rPr>
              <w:t>を出すときのきまりを話し合う。</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・看板には</w:t>
            </w:r>
            <w:r>
              <w:rPr>
                <w:rFonts w:hAnsi="ＭＳ 明朝" w:hint="eastAsia"/>
                <w:kern w:val="0"/>
                <w:sz w:val="20"/>
              </w:rPr>
              <w:t>、</w:t>
            </w:r>
            <w:r w:rsidRPr="00BE6494">
              <w:rPr>
                <w:rFonts w:hAnsi="ＭＳ 明朝" w:hint="eastAsia"/>
                <w:kern w:val="0"/>
                <w:sz w:val="20"/>
              </w:rPr>
              <w:t>ごみを出すときに注意することが書いてある。</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・種類ごとに出す曜日が決まっている。</w:t>
            </w:r>
          </w:p>
          <w:p w:rsidR="00A40EB9" w:rsidRDefault="002D22CE" w:rsidP="005F2A82">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02272" behindDoc="0" locked="0" layoutInCell="1" allowOverlap="1" wp14:anchorId="23A833A4" wp14:editId="3DB48379">
                      <wp:simplePos x="0" y="0"/>
                      <wp:positionH relativeFrom="column">
                        <wp:posOffset>20320</wp:posOffset>
                      </wp:positionH>
                      <wp:positionV relativeFrom="paragraph">
                        <wp:posOffset>159385</wp:posOffset>
                      </wp:positionV>
                      <wp:extent cx="2502535" cy="472440"/>
                      <wp:effectExtent l="0" t="0" r="12065" b="22860"/>
                      <wp:wrapNone/>
                      <wp:docPr id="4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724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BE6494">
                                    <w:rPr>
                                      <w:rFonts w:hint="eastAsia"/>
                                      <w:sz w:val="20"/>
                                    </w:rPr>
                                    <w:t>ごみは、決められた日に分別して出されている。</w:t>
                                  </w:r>
                                </w:p>
                                <w:p w:rsidR="00BE710A" w:rsidRPr="00895CC5" w:rsidRDefault="00BE710A" w:rsidP="002D22CE">
                                  <w:pPr>
                                    <w:spacing w:line="240" w:lineRule="exact"/>
                                    <w:jc w:val="right"/>
                                    <w:rPr>
                                      <w:sz w:val="20"/>
                                    </w:rPr>
                                  </w:pPr>
                                  <w:r w:rsidRPr="00895CC5">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833A4" id="_x0000_s1067" type="#_x0000_t202" style="position:absolute;left:0;text-align:left;margin-left:1.6pt;margin-top:12.55pt;width:197.05pt;height:37.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">
                      <v:stroke dashstyle="dash"/>
                      <v:textbox inset="5.85pt,.7pt,5.85pt,.7pt">
                        <w:txbxContent>
                          <w:p w:rsidR="00BE710A" w:rsidRDefault="00BE710A" w:rsidP="005F2A82">
                            <w:pPr>
                              <w:spacing w:line="240" w:lineRule="exact"/>
                              <w:rPr>
                                <w:sz w:val="20"/>
                              </w:rPr>
                            </w:pPr>
                            <w:r w:rsidRPr="00BE6494">
                              <w:rPr>
                                <w:rFonts w:hint="eastAsia"/>
                                <w:sz w:val="20"/>
                              </w:rPr>
                              <w:t>ごみは、決められた日に分別して出されている。</w:t>
                            </w:r>
                          </w:p>
                          <w:p w:rsidR="00BE710A" w:rsidRPr="00895CC5" w:rsidRDefault="00BE710A" w:rsidP="002D22CE">
                            <w:pPr>
                              <w:spacing w:line="240" w:lineRule="exact"/>
                              <w:jc w:val="right"/>
                              <w:rPr>
                                <w:sz w:val="20"/>
                              </w:rPr>
                            </w:pPr>
                            <w:r w:rsidRPr="00895CC5">
                              <w:rPr>
                                <w:rFonts w:hint="eastAsia"/>
                                <w:sz w:val="20"/>
                              </w:rPr>
                              <w:t>①</w:t>
                            </w:r>
                          </w:p>
                        </w:txbxContent>
                      </v:textbox>
                    </v:shape>
                  </w:pict>
                </mc:Fallback>
              </mc:AlternateContent>
            </w:r>
            <w:r w:rsidR="00A40EB9" w:rsidRPr="00BE6494">
              <w:rPr>
                <w:rFonts w:hAnsi="ＭＳ 明朝" w:hint="eastAsia"/>
                <w:kern w:val="0"/>
                <w:sz w:val="20"/>
              </w:rPr>
              <w:t>・ごみの出し方には細かいきまりがある。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8944E8">
            <w:pPr>
              <w:autoSpaceDE w:val="0"/>
              <w:autoSpaceDN w:val="0"/>
              <w:adjustRightInd w:val="0"/>
              <w:spacing w:line="240" w:lineRule="exact"/>
              <w:ind w:left="210" w:hanging="210"/>
              <w:jc w:val="left"/>
              <w:rPr>
                <w:rFonts w:hAnsi="ＭＳ 明朝"/>
                <w:kern w:val="0"/>
                <w:sz w:val="20"/>
              </w:rPr>
            </w:pPr>
          </w:p>
          <w:p w:rsidR="00A40EB9" w:rsidRDefault="00A40EB9" w:rsidP="005F2A82">
            <w:pPr>
              <w:autoSpaceDE w:val="0"/>
              <w:autoSpaceDN w:val="0"/>
              <w:adjustRightInd w:val="0"/>
              <w:spacing w:line="240" w:lineRule="exact"/>
              <w:jc w:val="left"/>
              <w:rPr>
                <w:rFonts w:hAnsi="ＭＳ 明朝"/>
                <w:kern w:val="0"/>
                <w:sz w:val="20"/>
              </w:rPr>
            </w:pPr>
          </w:p>
          <w:p w:rsidR="00A40EB9" w:rsidRPr="008422B0" w:rsidRDefault="00A40EB9" w:rsidP="005F2A82">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Pr="00BE6494" w:rsidRDefault="00A40EB9" w:rsidP="005F2A82">
            <w:pPr>
              <w:spacing w:line="240" w:lineRule="exact"/>
              <w:ind w:left="200" w:hangingChars="100" w:hanging="200"/>
              <w:rPr>
                <w:kern w:val="0"/>
                <w:sz w:val="20"/>
              </w:rPr>
            </w:pPr>
            <w:r w:rsidRPr="00BE6494">
              <w:rPr>
                <w:rFonts w:hint="eastAsia"/>
                <w:kern w:val="0"/>
                <w:sz w:val="20"/>
              </w:rPr>
              <w:t>◆ごみの分別に気づかせるとともに</w:t>
            </w:r>
            <w:r>
              <w:rPr>
                <w:rFonts w:hint="eastAsia"/>
                <w:kern w:val="0"/>
                <w:sz w:val="20"/>
              </w:rPr>
              <w:t>、</w:t>
            </w:r>
            <w:r w:rsidRPr="00BE6494">
              <w:rPr>
                <w:rFonts w:hint="eastAsia"/>
                <w:kern w:val="0"/>
                <w:sz w:val="20"/>
              </w:rPr>
              <w:t>なぜ種類別に出すのかに疑問を持たせる。</w:t>
            </w:r>
          </w:p>
          <w:p w:rsidR="00A40EB9" w:rsidRPr="00BE6494" w:rsidRDefault="00A40EB9" w:rsidP="005F2A82">
            <w:pPr>
              <w:spacing w:line="240" w:lineRule="exact"/>
              <w:ind w:left="200" w:hangingChars="100" w:hanging="200"/>
              <w:rPr>
                <w:kern w:val="0"/>
                <w:sz w:val="20"/>
              </w:rPr>
            </w:pPr>
          </w:p>
          <w:p w:rsidR="00A40EB9" w:rsidRPr="00BE6494" w:rsidRDefault="00A40EB9" w:rsidP="005F2A82">
            <w:pPr>
              <w:spacing w:line="240" w:lineRule="exact"/>
              <w:ind w:left="200" w:hangingChars="100" w:hanging="200"/>
              <w:rPr>
                <w:kern w:val="0"/>
                <w:sz w:val="20"/>
              </w:rPr>
            </w:pPr>
            <w:r w:rsidRPr="00BE6494">
              <w:rPr>
                <w:rFonts w:hint="eastAsia"/>
                <w:kern w:val="0"/>
                <w:sz w:val="20"/>
              </w:rPr>
              <w:t>◆燃えるごみを中心に</w:t>
            </w:r>
            <w:r>
              <w:rPr>
                <w:rFonts w:hint="eastAsia"/>
                <w:kern w:val="0"/>
                <w:sz w:val="20"/>
              </w:rPr>
              <w:t>、</w:t>
            </w:r>
            <w:r w:rsidRPr="00BE6494">
              <w:rPr>
                <w:rFonts w:hint="eastAsia"/>
                <w:kern w:val="0"/>
                <w:sz w:val="20"/>
              </w:rPr>
              <w:t>出されるごみの量が多いことから</w:t>
            </w:r>
            <w:r>
              <w:rPr>
                <w:rFonts w:hint="eastAsia"/>
                <w:kern w:val="0"/>
                <w:sz w:val="20"/>
              </w:rPr>
              <w:t>、</w:t>
            </w:r>
            <w:r w:rsidRPr="00BE6494">
              <w:rPr>
                <w:rFonts w:hint="eastAsia"/>
                <w:kern w:val="0"/>
                <w:sz w:val="20"/>
              </w:rPr>
              <w:t>分別が必要であることに気づかせる。</w:t>
            </w:r>
          </w:p>
          <w:p w:rsidR="00A40EB9" w:rsidRPr="00BE6494" w:rsidRDefault="00A40EB9" w:rsidP="005F2A82">
            <w:pPr>
              <w:spacing w:line="240" w:lineRule="exact"/>
              <w:ind w:left="200" w:hangingChars="100" w:hanging="200"/>
              <w:rPr>
                <w:kern w:val="0"/>
                <w:sz w:val="20"/>
              </w:rPr>
            </w:pPr>
          </w:p>
          <w:p w:rsidR="00A40EB9" w:rsidRPr="006879B6" w:rsidRDefault="00A40EB9" w:rsidP="005F2A82">
            <w:pPr>
              <w:spacing w:line="240" w:lineRule="exact"/>
              <w:ind w:left="200" w:hangingChars="100" w:hanging="200"/>
              <w:rPr>
                <w:kern w:val="0"/>
                <w:sz w:val="20"/>
              </w:rPr>
            </w:pPr>
            <w:r w:rsidRPr="00BE6494">
              <w:rPr>
                <w:rFonts w:hint="eastAsia"/>
                <w:kern w:val="0"/>
                <w:sz w:val="20"/>
              </w:rPr>
              <w:t>◆ごみステーションの看板に書かれているきまりを読み取らせる。</w:t>
            </w:r>
          </w:p>
        </w:tc>
        <w:tc>
          <w:tcPr>
            <w:tcW w:w="1980" w:type="dxa"/>
            <w:tcBorders>
              <w:top w:val="single" w:sz="4" w:space="0" w:color="auto"/>
              <w:bottom w:val="single" w:sz="4" w:space="0" w:color="auto"/>
              <w:right w:val="single" w:sz="4" w:space="0" w:color="auto"/>
            </w:tcBorders>
          </w:tcPr>
          <w:p w:rsidR="00A40EB9" w:rsidRPr="00BE649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BE6494">
              <w:rPr>
                <w:rFonts w:ascii="ＭＳ ゴシック" w:eastAsia="ＭＳ ゴシック" w:hAnsi="ＭＳ ゴシック" w:hint="eastAsia"/>
                <w:kern w:val="0"/>
                <w:sz w:val="20"/>
              </w:rPr>
              <w:t>［知技①］</w:t>
            </w:r>
          </w:p>
          <w:p w:rsidR="00A40EB9" w:rsidRPr="00BE6494" w:rsidRDefault="00A40EB9" w:rsidP="005F2A82">
            <w:pPr>
              <w:spacing w:line="240" w:lineRule="exact"/>
              <w:ind w:rightChars="-21" w:right="-44"/>
              <w:jc w:val="left"/>
              <w:rPr>
                <w:rFonts w:hAnsi="ＭＳ 明朝"/>
                <w:kern w:val="0"/>
                <w:sz w:val="20"/>
              </w:rPr>
            </w:pPr>
            <w:r>
              <w:rPr>
                <w:rFonts w:hAnsi="ＭＳ 明朝" w:hint="eastAsia"/>
                <w:kern w:val="0"/>
                <w:sz w:val="20"/>
              </w:rPr>
              <w:t>ノートの記述内容や発言</w:t>
            </w:r>
            <w:r w:rsidRPr="00BE6494">
              <w:rPr>
                <w:rFonts w:hAnsi="ＭＳ 明朝" w:hint="eastAsia"/>
                <w:kern w:val="0"/>
                <w:sz w:val="20"/>
              </w:rPr>
              <w:t>内容から</w:t>
            </w:r>
            <w:r>
              <w:rPr>
                <w:rFonts w:hAnsi="ＭＳ 明朝" w:hint="eastAsia"/>
                <w:kern w:val="0"/>
                <w:sz w:val="20"/>
              </w:rPr>
              <w:t>、</w:t>
            </w:r>
            <w:r w:rsidRPr="00BE6494">
              <w:rPr>
                <w:rFonts w:hAnsi="ＭＳ 明朝" w:hint="eastAsia"/>
                <w:kern w:val="0"/>
                <w:sz w:val="20"/>
              </w:rPr>
              <w:t>家庭から出されるごみに着目し</w:t>
            </w:r>
            <w:r>
              <w:rPr>
                <w:rFonts w:hAnsi="ＭＳ 明朝" w:hint="eastAsia"/>
                <w:kern w:val="0"/>
                <w:sz w:val="20"/>
              </w:rPr>
              <w:t>、「ごみは決め</w:t>
            </w:r>
            <w:r w:rsidRPr="00BE6494">
              <w:rPr>
                <w:rFonts w:hAnsi="ＭＳ 明朝" w:hint="eastAsia"/>
                <w:kern w:val="0"/>
                <w:sz w:val="20"/>
              </w:rPr>
              <w:t>られた日に分別して集められていることを理解しているか」を評価する。</w:t>
            </w: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Pr="008422B0" w:rsidRDefault="00A40EB9" w:rsidP="005F2A82">
            <w:pPr>
              <w:spacing w:line="240" w:lineRule="exact"/>
              <w:ind w:rightChars="-89" w:right="-187" w:firstLineChars="100" w:firstLine="200"/>
              <w:jc w:val="left"/>
              <w:rPr>
                <w:kern w:val="0"/>
                <w:sz w:val="20"/>
              </w:rPr>
            </w:pPr>
          </w:p>
        </w:tc>
      </w:tr>
      <w:tr w:rsidR="00A40EB9" w:rsidRPr="008E1C59" w:rsidTr="005F2A82">
        <w:tblPrEx>
          <w:tblCellMar>
            <w:left w:w="99" w:type="dxa"/>
            <w:right w:w="99" w:type="dxa"/>
          </w:tblCellMar>
        </w:tblPrEx>
        <w:trPr>
          <w:trHeight w:val="3821"/>
        </w:trPr>
        <w:tc>
          <w:tcPr>
            <w:tcW w:w="426" w:type="dxa"/>
            <w:vMerge/>
            <w:tcBorders>
              <w:left w:val="single" w:sz="4" w:space="0" w:color="auto"/>
            </w:tcBorders>
            <w:textDirection w:val="tbRlV"/>
            <w:vAlign w:val="center"/>
          </w:tcPr>
          <w:p w:rsidR="00A40EB9" w:rsidRDefault="00A40EB9" w:rsidP="00CA6059">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lang w:eastAsia="zh-TW"/>
              </w:rPr>
            </w:pPr>
            <w:r>
              <w:rPr>
                <w:rFonts w:ascii="ＭＳ ゴシック" w:eastAsia="ＭＳ ゴシック" w:hAnsi="ＭＳ 明朝" w:hint="eastAsia"/>
                <w:kern w:val="0"/>
                <w:sz w:val="20"/>
              </w:rPr>
              <w:t>②ごみのゆくえ</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lang w:eastAsia="zh-TW"/>
              </w:rPr>
            </w:pPr>
            <w:r>
              <w:rPr>
                <w:rFonts w:ascii="ＭＳ ゴシック" w:eastAsia="ＭＳ ゴシック" w:hAnsi="ＭＳ 明朝" w:hint="eastAsia"/>
                <w:noProof/>
                <w:kern w:val="0"/>
                <w:sz w:val="20"/>
              </w:rPr>
              <mc:AlternateContent>
                <mc:Choice Requires="wps">
                  <w:drawing>
                    <wp:anchor distT="0" distB="0" distL="114300" distR="114300" simplePos="0" relativeHeight="251704320" behindDoc="0" locked="0" layoutInCell="1" allowOverlap="1" wp14:anchorId="1A06EA9F" wp14:editId="78E320CF">
                      <wp:simplePos x="0" y="0"/>
                      <wp:positionH relativeFrom="column">
                        <wp:posOffset>-30480</wp:posOffset>
                      </wp:positionH>
                      <wp:positionV relativeFrom="paragraph">
                        <wp:posOffset>153035</wp:posOffset>
                      </wp:positionV>
                      <wp:extent cx="1113790" cy="1211580"/>
                      <wp:effectExtent l="0" t="0" r="10160" b="26670"/>
                      <wp:wrapNone/>
                      <wp:docPr id="4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11580"/>
                              </a:xfrm>
                              <a:prstGeom prst="rect">
                                <a:avLst/>
                              </a:prstGeom>
                              <a:solidFill>
                                <a:srgbClr val="FFFFFF"/>
                              </a:solidFill>
                              <a:ln w="9525">
                                <a:solidFill>
                                  <a:srgbClr val="000000"/>
                                </a:solidFill>
                                <a:miter lim="800000"/>
                                <a:headEnd/>
                                <a:tailEnd/>
                              </a:ln>
                            </wps:spPr>
                            <wps:txbx>
                              <w:txbxContent>
                                <w:p w:rsidR="00BE710A" w:rsidRDefault="00BE710A" w:rsidP="00430D45">
                                  <w:pPr>
                                    <w:ind w:firstLineChars="100" w:firstLine="200"/>
                                    <w:rPr>
                                      <w:rFonts w:hAnsi="ＭＳ 明朝"/>
                                      <w:kern w:val="0"/>
                                      <w:sz w:val="20"/>
                                    </w:rPr>
                                  </w:pPr>
                                  <w:r>
                                    <w:rPr>
                                      <w:rFonts w:hAnsi="ＭＳ 明朝" w:hint="eastAsia"/>
                                      <w:kern w:val="0"/>
                                      <w:sz w:val="20"/>
                                    </w:rPr>
                                    <w:t>わたしたちが出し</w:t>
                                  </w:r>
                                  <w:r>
                                    <w:rPr>
                                      <w:rFonts w:hAnsi="ＭＳ 明朝"/>
                                      <w:kern w:val="0"/>
                                      <w:sz w:val="20"/>
                                    </w:rPr>
                                    <w:t>たごみのゆくえを話し合い、学習問題をつくりましょう。</w:t>
                                  </w:r>
                                </w:p>
                                <w:p w:rsidR="00BE710A" w:rsidRPr="00E70CB0" w:rsidRDefault="00BE710A" w:rsidP="005F2A82">
                                  <w:pPr>
                                    <w:jc w:val="right"/>
                                    <w:rPr>
                                      <w:rFonts w:ascii="ＭＳ ゴシック" w:eastAsia="ＭＳ ゴシック"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6EA9F" id="_x0000_s1068" type="#_x0000_t202" style="position:absolute;left:0;text-align:left;margin-left:-2.4pt;margin-top:12.05pt;width:87.7pt;height:9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">
                      <v:textbox inset="5.85pt,.7pt,5.85pt,.7pt">
                        <w:txbxContent>
                          <w:p w:rsidR="00BE710A" w:rsidRDefault="00BE710A" w:rsidP="00430D45">
                            <w:pPr>
                              <w:ind w:firstLineChars="100" w:firstLine="200"/>
                              <w:rPr>
                                <w:rFonts w:hAnsi="ＭＳ 明朝"/>
                                <w:kern w:val="0"/>
                                <w:sz w:val="20"/>
                              </w:rPr>
                            </w:pPr>
                            <w:r>
                              <w:rPr>
                                <w:rFonts w:hAnsi="ＭＳ 明朝" w:hint="eastAsia"/>
                                <w:kern w:val="0"/>
                                <w:sz w:val="20"/>
                              </w:rPr>
                              <w:t>わたしたちが出し</w:t>
                            </w:r>
                            <w:r>
                              <w:rPr>
                                <w:rFonts w:hAnsi="ＭＳ 明朝"/>
                                <w:kern w:val="0"/>
                                <w:sz w:val="20"/>
                              </w:rPr>
                              <w:t>たごみのゆくえを話し合い、学習問題をつくりましょう。</w:t>
                            </w:r>
                          </w:p>
                          <w:p w:rsidR="00BE710A" w:rsidRPr="00E70CB0" w:rsidRDefault="00BE710A" w:rsidP="005F2A82">
                            <w:pPr>
                              <w:jc w:val="right"/>
                              <w:rPr>
                                <w:rFonts w:ascii="ＭＳ ゴシック" w:eastAsia="ＭＳ ゴシック" w:hAnsi="ＭＳ 明朝"/>
                                <w:kern w:val="0"/>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r>
              <w:rPr>
                <w:rFonts w:ascii="ＭＳ ゴシック" w:eastAsia="ＭＳ ゴシック" w:hAnsi="ＭＳ 明朝" w:hint="eastAsia"/>
                <w:kern w:val="0"/>
                <w:sz w:val="20"/>
                <w:lang w:eastAsia="zh-TW"/>
              </w:rPr>
              <w:t xml:space="preserve">　</w:t>
            </w:r>
            <w:r w:rsidR="00231EF4">
              <w:rPr>
                <w:rFonts w:ascii="ＭＳ ゴシック" w:eastAsia="ＭＳ ゴシック" w:hAnsi="ＭＳ 明朝"/>
                <w:kern w:val="0"/>
                <w:sz w:val="20"/>
                <w:lang w:eastAsia="zh-TW"/>
              </w:rPr>
              <w:t>P.</w:t>
            </w:r>
            <w:r w:rsidR="002D68E0">
              <w:rPr>
                <w:rFonts w:ascii="ＭＳ ゴシック" w:eastAsia="ＭＳ ゴシック" w:hAnsi="ＭＳ 明朝" w:hint="eastAsia"/>
                <w:kern w:val="0"/>
                <w:sz w:val="20"/>
              </w:rPr>
              <w:t>56</w:t>
            </w:r>
            <w:r w:rsidRPr="006879B6">
              <w:rPr>
                <w:rFonts w:ascii="ＭＳ ゴシック" w:eastAsia="ＭＳ ゴシック" w:hAnsi="ＭＳ 明朝" w:hint="eastAsia"/>
                <w:kern w:val="0"/>
                <w:sz w:val="20"/>
                <w:lang w:eastAsia="zh-TW"/>
              </w:rPr>
              <w:t>～</w:t>
            </w:r>
            <w:r w:rsidR="002D68E0">
              <w:rPr>
                <w:rFonts w:ascii="ＭＳ ゴシック" w:eastAsia="ＭＳ ゴシック" w:hAnsi="ＭＳ 明朝" w:hint="eastAsia"/>
                <w:kern w:val="0"/>
                <w:sz w:val="20"/>
              </w:rPr>
              <w:t>57</w:t>
            </w:r>
          </w:p>
          <w:p w:rsidR="00A40EB9" w:rsidRPr="00E70CB0"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4" w:space="0" w:color="auto"/>
              <w:left w:val="nil"/>
              <w:bottom w:val="single" w:sz="4" w:space="0" w:color="auto"/>
            </w:tcBorders>
          </w:tcPr>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Pr="00BE6494">
              <w:rPr>
                <w:rFonts w:hAnsi="ＭＳ 明朝" w:hint="eastAsia"/>
                <w:kern w:val="0"/>
                <w:sz w:val="20"/>
              </w:rPr>
              <w:t>ごみ収集の様子を見た経験を発表し</w:t>
            </w:r>
            <w:r>
              <w:rPr>
                <w:rFonts w:hAnsi="ＭＳ 明朝" w:hint="eastAsia"/>
                <w:kern w:val="0"/>
                <w:sz w:val="20"/>
              </w:rPr>
              <w:t>、</w:t>
            </w:r>
            <w:r w:rsidR="00231EF4">
              <w:rPr>
                <w:rFonts w:hAnsi="ＭＳ 明朝"/>
                <w:kern w:val="0"/>
                <w:sz w:val="20"/>
                <w:lang w:eastAsia="zh-TW"/>
              </w:rPr>
              <w:t>P.</w:t>
            </w:r>
            <w:r w:rsidRPr="00DF26EF">
              <w:rPr>
                <w:rFonts w:hAnsi="ＭＳ 明朝" w:hint="eastAsia"/>
                <w:kern w:val="0"/>
                <w:sz w:val="20"/>
              </w:rPr>
              <w:t xml:space="preserve"> </w:t>
            </w:r>
            <w:r w:rsidR="002D68E0">
              <w:rPr>
                <w:rFonts w:hAnsi="ＭＳ 明朝" w:hint="eastAsia"/>
                <w:kern w:val="0"/>
                <w:sz w:val="20"/>
              </w:rPr>
              <w:t>56</w:t>
            </w:r>
            <w:r w:rsidR="00782165">
              <w:rPr>
                <w:rFonts w:hAnsi="ＭＳ 明朝" w:hint="eastAsia"/>
                <w:kern w:val="0"/>
                <w:sz w:val="20"/>
              </w:rPr>
              <w:t>～</w:t>
            </w:r>
            <w:r w:rsidR="002D68E0">
              <w:rPr>
                <w:rFonts w:hAnsi="ＭＳ 明朝" w:hint="eastAsia"/>
                <w:kern w:val="0"/>
                <w:sz w:val="20"/>
              </w:rPr>
              <w:t>57</w:t>
            </w:r>
            <w:r w:rsidRPr="00BE6494">
              <w:rPr>
                <w:rFonts w:hAnsi="ＭＳ 明朝" w:hint="eastAsia"/>
                <w:kern w:val="0"/>
                <w:sz w:val="20"/>
              </w:rPr>
              <w:t>の写真から</w:t>
            </w:r>
            <w:r>
              <w:rPr>
                <w:rFonts w:hAnsi="ＭＳ 明朝" w:hint="eastAsia"/>
                <w:kern w:val="0"/>
                <w:sz w:val="20"/>
              </w:rPr>
              <w:t>、</w:t>
            </w:r>
            <w:r w:rsidRPr="00BE6494">
              <w:rPr>
                <w:rFonts w:hAnsi="ＭＳ 明朝" w:hint="eastAsia"/>
                <w:kern w:val="0"/>
                <w:sz w:val="20"/>
              </w:rPr>
              <w:t>集められたごみのゆくえを調べる。</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・ごみは後ろが大きく開く</w:t>
            </w:r>
            <w:r w:rsidRPr="00BE6494">
              <w:rPr>
                <w:rFonts w:hAnsi="ＭＳ 明朝" w:hint="eastAsia"/>
                <w:kern w:val="0"/>
                <w:sz w:val="20"/>
              </w:rPr>
              <w:t>収集車で集められている。</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・ごみは清掃工場やリサイクルセンターに収集車やトラックで運ばれていく。</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Pr="00BE6494">
              <w:rPr>
                <w:rFonts w:hAnsi="ＭＳ 明朝" w:hint="eastAsia"/>
                <w:kern w:val="0"/>
                <w:sz w:val="20"/>
              </w:rPr>
              <w:t>ごみの処理について疑問に思うことを話し合い</w:t>
            </w:r>
            <w:r>
              <w:rPr>
                <w:rFonts w:hAnsi="ＭＳ 明朝" w:hint="eastAsia"/>
                <w:kern w:val="0"/>
                <w:sz w:val="20"/>
              </w:rPr>
              <w:t>、</w:t>
            </w:r>
            <w:r w:rsidRPr="00BE6494">
              <w:rPr>
                <w:rFonts w:hAnsi="ＭＳ 明朝" w:hint="eastAsia"/>
                <w:kern w:val="0"/>
                <w:sz w:val="20"/>
              </w:rPr>
              <w:t>学習問題をつくる。</w:t>
            </w:r>
          </w:p>
          <w:p w:rsidR="00A40EB9" w:rsidRPr="00BE6494" w:rsidRDefault="00A40EB9" w:rsidP="005F2A82">
            <w:pPr>
              <w:autoSpaceDE w:val="0"/>
              <w:autoSpaceDN w:val="0"/>
              <w:adjustRightInd w:val="0"/>
              <w:spacing w:line="240" w:lineRule="exact"/>
              <w:ind w:left="200" w:hangingChars="100" w:hanging="200"/>
              <w:jc w:val="left"/>
              <w:rPr>
                <w:rFonts w:hAnsi="ＭＳ 明朝"/>
                <w:kern w:val="0"/>
                <w:sz w:val="20"/>
              </w:rPr>
            </w:pPr>
            <w:r w:rsidRPr="00BE6494">
              <w:rPr>
                <w:rFonts w:hAnsi="ＭＳ 明朝" w:hint="eastAsia"/>
                <w:kern w:val="0"/>
                <w:sz w:val="20"/>
              </w:rPr>
              <w:t>・清掃工場やリサイクルセンターに運ばれたごみは</w:t>
            </w:r>
            <w:r>
              <w:rPr>
                <w:rFonts w:hAnsi="ＭＳ 明朝" w:hint="eastAsia"/>
                <w:kern w:val="0"/>
                <w:sz w:val="20"/>
              </w:rPr>
              <w:t>、</w:t>
            </w:r>
            <w:r w:rsidRPr="00BE6494">
              <w:rPr>
                <w:rFonts w:hAnsi="ＭＳ 明朝" w:hint="eastAsia"/>
                <w:kern w:val="0"/>
                <w:sz w:val="20"/>
              </w:rPr>
              <w:t>どのように処理されるのだろうか。</w:t>
            </w:r>
          </w:p>
          <w:p w:rsidR="00A40EB9" w:rsidRDefault="00A40EB9" w:rsidP="005F2A82">
            <w:pPr>
              <w:autoSpaceDE w:val="0"/>
              <w:autoSpaceDN w:val="0"/>
              <w:adjustRightInd w:val="0"/>
              <w:spacing w:line="240" w:lineRule="exact"/>
              <w:ind w:left="200" w:hangingChars="100" w:hanging="200"/>
              <w:rPr>
                <w:rFonts w:hAnsi="ＭＳ 明朝"/>
                <w:kern w:val="0"/>
                <w:sz w:val="20"/>
              </w:rPr>
            </w:pPr>
            <w:r w:rsidRPr="00BE6494">
              <w:rPr>
                <w:rFonts w:hAnsi="ＭＳ 明朝" w:hint="eastAsia"/>
                <w:kern w:val="0"/>
                <w:sz w:val="20"/>
              </w:rPr>
              <w:t>・処理の方法は種類ごとに違うのだろうか。</w:t>
            </w:r>
          </w:p>
          <w:p w:rsidR="00A40EB9" w:rsidRDefault="00A40EB9" w:rsidP="005F2A82">
            <w:pPr>
              <w:autoSpaceDE w:val="0"/>
              <w:autoSpaceDN w:val="0"/>
              <w:adjustRightInd w:val="0"/>
              <w:spacing w:line="240" w:lineRule="exact"/>
              <w:ind w:left="200" w:hangingChars="100" w:hanging="200"/>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00224" behindDoc="0" locked="0" layoutInCell="1" allowOverlap="1" wp14:anchorId="5586792C" wp14:editId="20163DFA">
                      <wp:simplePos x="0" y="0"/>
                      <wp:positionH relativeFrom="column">
                        <wp:posOffset>-5715</wp:posOffset>
                      </wp:positionH>
                      <wp:positionV relativeFrom="paragraph">
                        <wp:posOffset>20320</wp:posOffset>
                      </wp:positionV>
                      <wp:extent cx="4866640" cy="387350"/>
                      <wp:effectExtent l="0" t="0" r="0" b="0"/>
                      <wp:wrapNone/>
                      <wp:docPr id="4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7617C">
                                    <w:rPr>
                                      <w:rFonts w:hint="eastAsia"/>
                                      <w:sz w:val="20"/>
                                    </w:rPr>
                                    <w:t>分別して出され</w:t>
                                  </w:r>
                                  <w:r>
                                    <w:rPr>
                                      <w:rFonts w:hint="eastAsia"/>
                                      <w:sz w:val="20"/>
                                    </w:rPr>
                                    <w:t>、</w:t>
                                  </w:r>
                                  <w:r w:rsidRPr="0097617C">
                                    <w:rPr>
                                      <w:rFonts w:hint="eastAsia"/>
                                      <w:sz w:val="20"/>
                                    </w:rPr>
                                    <w:t>しゅう集されたごみは</w:t>
                                  </w:r>
                                  <w:r>
                                    <w:rPr>
                                      <w:rFonts w:hint="eastAsia"/>
                                      <w:sz w:val="20"/>
                                    </w:rPr>
                                    <w:t>、</w:t>
                                  </w:r>
                                  <w:r w:rsidRPr="0097617C">
                                    <w:rPr>
                                      <w:rFonts w:hint="eastAsia"/>
                                      <w:sz w:val="20"/>
                                    </w:rPr>
                                    <w:t>どのようにしてしょりされるのでしょうか。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6792C" id="_x0000_s1069" type="#_x0000_t202" style="position:absolute;left:0;text-align:left;margin-left:-.45pt;margin-top:1.6pt;width:383.2pt;height:3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">
                      <v:textbox inset="5.85pt,.7pt,5.85pt,.7pt">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97617C">
                              <w:rPr>
                                <w:rFonts w:hint="eastAsia"/>
                                <w:sz w:val="20"/>
                              </w:rPr>
                              <w:t>分別して出され</w:t>
                            </w:r>
                            <w:r>
                              <w:rPr>
                                <w:rFonts w:hint="eastAsia"/>
                                <w:sz w:val="20"/>
                              </w:rPr>
                              <w:t>、</w:t>
                            </w:r>
                            <w:r w:rsidRPr="0097617C">
                              <w:rPr>
                                <w:rFonts w:hint="eastAsia"/>
                                <w:sz w:val="20"/>
                              </w:rPr>
                              <w:t>しゅう集されたごみは</w:t>
                            </w:r>
                            <w:r>
                              <w:rPr>
                                <w:rFonts w:hint="eastAsia"/>
                                <w:sz w:val="20"/>
                              </w:rPr>
                              <w:t>、</w:t>
                            </w:r>
                            <w:r w:rsidRPr="0097617C">
                              <w:rPr>
                                <w:rFonts w:hint="eastAsia"/>
                                <w:sz w:val="20"/>
                              </w:rPr>
                              <w:t>どのようにしてしょりされるのでしょうか。</w:t>
                            </w: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Pr="0097617C"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97617C">
              <w:rPr>
                <w:rFonts w:hAnsi="ＭＳ 明朝" w:hint="eastAsia"/>
                <w:kern w:val="0"/>
                <w:sz w:val="20"/>
              </w:rPr>
              <w:t>学習計画を立てる。</w:t>
            </w:r>
          </w:p>
          <w:p w:rsidR="00A40EB9" w:rsidRPr="0097617C" w:rsidRDefault="00A40EB9" w:rsidP="005F2A82">
            <w:pPr>
              <w:autoSpaceDE w:val="0"/>
              <w:autoSpaceDN w:val="0"/>
              <w:adjustRightInd w:val="0"/>
              <w:spacing w:line="240" w:lineRule="exact"/>
              <w:ind w:left="200" w:hangingChars="100" w:hanging="200"/>
              <w:rPr>
                <w:rFonts w:hAnsi="ＭＳ 明朝"/>
                <w:kern w:val="0"/>
                <w:sz w:val="20"/>
              </w:rPr>
            </w:pPr>
            <w:r w:rsidRPr="0097617C">
              <w:rPr>
                <w:rFonts w:hAnsi="ＭＳ 明朝" w:hint="eastAsia"/>
                <w:kern w:val="0"/>
                <w:sz w:val="20"/>
              </w:rPr>
              <w:t>・清掃工場を見学して</w:t>
            </w:r>
            <w:r>
              <w:rPr>
                <w:rFonts w:hAnsi="ＭＳ 明朝" w:hint="eastAsia"/>
                <w:kern w:val="0"/>
                <w:sz w:val="20"/>
              </w:rPr>
              <w:t>、</w:t>
            </w:r>
            <w:r w:rsidRPr="0097617C">
              <w:rPr>
                <w:rFonts w:hAnsi="ＭＳ 明朝" w:hint="eastAsia"/>
                <w:kern w:val="0"/>
                <w:sz w:val="20"/>
              </w:rPr>
              <w:t>燃えるごみの処理のしかたについて調べる必要がある。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sidRPr="0097617C">
              <w:rPr>
                <w:rFonts w:hAnsi="ＭＳ 明朝" w:hint="eastAsia"/>
                <w:kern w:val="0"/>
                <w:sz w:val="20"/>
              </w:rPr>
              <w:t>・調べたことはカードにまとめ</w:t>
            </w:r>
            <w:r>
              <w:rPr>
                <w:rFonts w:hAnsi="ＭＳ 明朝" w:hint="eastAsia"/>
                <w:kern w:val="0"/>
                <w:sz w:val="20"/>
              </w:rPr>
              <w:t>、</w:t>
            </w:r>
            <w:r w:rsidRPr="0097617C">
              <w:rPr>
                <w:rFonts w:hAnsi="ＭＳ 明朝" w:hint="eastAsia"/>
                <w:kern w:val="0"/>
                <w:sz w:val="20"/>
              </w:rPr>
              <w:t>友だちに発表する。</w:t>
            </w:r>
          </w:p>
        </w:tc>
        <w:tc>
          <w:tcPr>
            <w:tcW w:w="1979" w:type="dxa"/>
            <w:tcBorders>
              <w:top w:val="single" w:sz="4" w:space="0" w:color="auto"/>
              <w:bottom w:val="single" w:sz="4" w:space="0" w:color="auto"/>
            </w:tcBorders>
          </w:tcPr>
          <w:p w:rsidR="00A40EB9" w:rsidRPr="0097617C" w:rsidRDefault="00A40EB9" w:rsidP="005F2A82">
            <w:pPr>
              <w:spacing w:line="240" w:lineRule="exact"/>
              <w:ind w:left="200" w:hangingChars="100" w:hanging="200"/>
              <w:rPr>
                <w:kern w:val="0"/>
                <w:sz w:val="20"/>
              </w:rPr>
            </w:pPr>
            <w:r w:rsidRPr="0097617C">
              <w:rPr>
                <w:rFonts w:hint="eastAsia"/>
                <w:kern w:val="0"/>
                <w:sz w:val="20"/>
              </w:rPr>
              <w:t>◆収集されたごみがどこにどのように運ばれるのかを</w:t>
            </w:r>
            <w:r>
              <w:rPr>
                <w:rFonts w:hint="eastAsia"/>
                <w:kern w:val="0"/>
                <w:sz w:val="20"/>
              </w:rPr>
              <w:t>、</w:t>
            </w:r>
            <w:r w:rsidRPr="0097617C">
              <w:rPr>
                <w:rFonts w:hint="eastAsia"/>
                <w:kern w:val="0"/>
                <w:sz w:val="20"/>
              </w:rPr>
              <w:t>種類別に考えさせる。</w:t>
            </w:r>
          </w:p>
          <w:p w:rsidR="00A40EB9" w:rsidRPr="0097617C" w:rsidRDefault="00A40EB9" w:rsidP="005F2A82">
            <w:pPr>
              <w:spacing w:line="240" w:lineRule="exact"/>
              <w:ind w:left="200" w:hangingChars="100" w:hanging="200"/>
              <w:rPr>
                <w:kern w:val="0"/>
                <w:sz w:val="20"/>
              </w:rPr>
            </w:pPr>
          </w:p>
          <w:p w:rsidR="00A40EB9" w:rsidRPr="0097617C" w:rsidRDefault="00A40EB9" w:rsidP="005F2A82">
            <w:pPr>
              <w:spacing w:line="240" w:lineRule="exact"/>
              <w:rPr>
                <w:kern w:val="0"/>
                <w:sz w:val="20"/>
              </w:rPr>
            </w:pPr>
          </w:p>
          <w:p w:rsidR="00A40EB9" w:rsidRPr="0097617C" w:rsidRDefault="00A40EB9" w:rsidP="005F2A82">
            <w:pPr>
              <w:spacing w:line="240" w:lineRule="exact"/>
              <w:ind w:left="200" w:hangingChars="100" w:hanging="200"/>
              <w:rPr>
                <w:kern w:val="0"/>
                <w:sz w:val="20"/>
              </w:rPr>
            </w:pPr>
            <w:r w:rsidRPr="0097617C">
              <w:rPr>
                <w:rFonts w:hint="eastAsia"/>
                <w:kern w:val="0"/>
                <w:sz w:val="20"/>
              </w:rPr>
              <w:t>◆収集作業員の話から</w:t>
            </w:r>
            <w:r>
              <w:rPr>
                <w:rFonts w:hint="eastAsia"/>
                <w:kern w:val="0"/>
                <w:sz w:val="20"/>
              </w:rPr>
              <w:t>、</w:t>
            </w:r>
            <w:r w:rsidRPr="0097617C">
              <w:rPr>
                <w:rFonts w:hint="eastAsia"/>
                <w:kern w:val="0"/>
                <w:sz w:val="20"/>
              </w:rPr>
              <w:t>分別の必要性に着目し</w:t>
            </w:r>
            <w:r>
              <w:rPr>
                <w:rFonts w:hint="eastAsia"/>
                <w:kern w:val="0"/>
                <w:sz w:val="20"/>
              </w:rPr>
              <w:t>、</w:t>
            </w:r>
            <w:r w:rsidRPr="0097617C">
              <w:rPr>
                <w:rFonts w:hint="eastAsia"/>
                <w:kern w:val="0"/>
                <w:sz w:val="20"/>
              </w:rPr>
              <w:t>処理の</w:t>
            </w:r>
            <w:r>
              <w:rPr>
                <w:rFonts w:hint="eastAsia"/>
                <w:kern w:val="0"/>
                <w:sz w:val="20"/>
              </w:rPr>
              <w:t>しかた</w:t>
            </w:r>
            <w:r w:rsidRPr="0097617C">
              <w:rPr>
                <w:rFonts w:hint="eastAsia"/>
                <w:kern w:val="0"/>
                <w:sz w:val="20"/>
              </w:rPr>
              <w:t>に対する疑問を持たせる。</w:t>
            </w: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rPr>
                <w:kern w:val="0"/>
                <w:sz w:val="20"/>
              </w:rPr>
            </w:pPr>
          </w:p>
          <w:p w:rsidR="00A40EB9" w:rsidRPr="00897D13" w:rsidRDefault="00A40EB9" w:rsidP="005F2A82">
            <w:pPr>
              <w:spacing w:line="240" w:lineRule="exact"/>
              <w:ind w:left="200" w:hangingChars="100" w:hanging="200"/>
              <w:rPr>
                <w:kern w:val="0"/>
                <w:sz w:val="20"/>
              </w:rPr>
            </w:pPr>
            <w:r w:rsidRPr="0097617C">
              <w:rPr>
                <w:rFonts w:hint="eastAsia"/>
                <w:kern w:val="0"/>
                <w:sz w:val="20"/>
              </w:rPr>
              <w:t>◆「疑問を話し合い学習問題をつくる」「予想し学習計画を立てる」という問題解決的な学習過程を辿らせる。</w:t>
            </w:r>
          </w:p>
        </w:tc>
        <w:tc>
          <w:tcPr>
            <w:tcW w:w="1980" w:type="dxa"/>
            <w:tcBorders>
              <w:top w:val="single" w:sz="4" w:space="0" w:color="auto"/>
              <w:bottom w:val="single" w:sz="4" w:space="0" w:color="auto"/>
              <w:right w:val="single" w:sz="4" w:space="0" w:color="auto"/>
            </w:tcBorders>
          </w:tcPr>
          <w:p w:rsidR="00A40EB9" w:rsidRPr="0097617C"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97617C">
              <w:rPr>
                <w:rFonts w:ascii="ＭＳ ゴシック" w:eastAsia="ＭＳ ゴシック" w:hAnsi="ＭＳ ゴシック" w:hint="eastAsia"/>
                <w:kern w:val="0"/>
                <w:sz w:val="20"/>
              </w:rPr>
              <w:t>［思判表①］</w:t>
            </w:r>
          </w:p>
          <w:p w:rsidR="00A40EB9" w:rsidRPr="0097617C" w:rsidRDefault="00A40EB9" w:rsidP="005F2A82">
            <w:pPr>
              <w:spacing w:line="240" w:lineRule="exact"/>
              <w:ind w:rightChars="-21" w:right="-44"/>
              <w:jc w:val="left"/>
              <w:rPr>
                <w:rFonts w:hAnsi="ＭＳ 明朝"/>
                <w:kern w:val="0"/>
                <w:sz w:val="20"/>
              </w:rPr>
            </w:pPr>
            <w:r w:rsidRPr="0097617C">
              <w:rPr>
                <w:rFonts w:hAnsi="ＭＳ 明朝" w:hint="eastAsia"/>
                <w:kern w:val="0"/>
                <w:sz w:val="20"/>
              </w:rPr>
              <w:t>ノートの記述</w:t>
            </w:r>
            <w:r>
              <w:rPr>
                <w:rFonts w:hAnsi="ＭＳ 明朝" w:hint="eastAsia"/>
                <w:kern w:val="0"/>
                <w:sz w:val="20"/>
              </w:rPr>
              <w:t>内容や発言</w:t>
            </w:r>
            <w:r w:rsidRPr="0097617C">
              <w:rPr>
                <w:rFonts w:hAnsi="ＭＳ 明朝" w:hint="eastAsia"/>
                <w:kern w:val="0"/>
                <w:sz w:val="20"/>
              </w:rPr>
              <w:t>内容から</w:t>
            </w:r>
            <w:r>
              <w:rPr>
                <w:rFonts w:hAnsi="ＭＳ 明朝" w:hint="eastAsia"/>
                <w:kern w:val="0"/>
                <w:sz w:val="20"/>
              </w:rPr>
              <w:t>、</w:t>
            </w:r>
            <w:r w:rsidRPr="0097617C">
              <w:rPr>
                <w:rFonts w:hAnsi="ＭＳ 明朝" w:hint="eastAsia"/>
                <w:kern w:val="0"/>
                <w:sz w:val="20"/>
              </w:rPr>
              <w:t>「ごみ処理の</w:t>
            </w:r>
            <w:r>
              <w:rPr>
                <w:rFonts w:hAnsi="ＭＳ 明朝" w:hint="eastAsia"/>
                <w:kern w:val="0"/>
                <w:sz w:val="20"/>
              </w:rPr>
              <w:t>しかた</w:t>
            </w:r>
            <w:r w:rsidRPr="0097617C">
              <w:rPr>
                <w:rFonts w:hAnsi="ＭＳ 明朝" w:hint="eastAsia"/>
                <w:kern w:val="0"/>
                <w:sz w:val="20"/>
              </w:rPr>
              <w:t>に疑問を持ち</w:t>
            </w:r>
            <w:r>
              <w:rPr>
                <w:rFonts w:hAnsi="ＭＳ 明朝" w:hint="eastAsia"/>
                <w:kern w:val="0"/>
                <w:sz w:val="20"/>
              </w:rPr>
              <w:t>、問い</w:t>
            </w:r>
            <w:r w:rsidRPr="0097617C">
              <w:rPr>
                <w:rFonts w:hAnsi="ＭＳ 明朝" w:hint="eastAsia"/>
                <w:kern w:val="0"/>
                <w:sz w:val="20"/>
              </w:rPr>
              <w:t>を見出</w:t>
            </w:r>
            <w:r>
              <w:rPr>
                <w:rFonts w:hAnsi="ＭＳ 明朝" w:hint="eastAsia"/>
                <w:kern w:val="0"/>
                <w:sz w:val="20"/>
              </w:rPr>
              <w:t>しているか</w:t>
            </w:r>
            <w:r w:rsidRPr="0097617C">
              <w:rPr>
                <w:rFonts w:hAnsi="ＭＳ 明朝" w:hint="eastAsia"/>
                <w:kern w:val="0"/>
                <w:sz w:val="20"/>
              </w:rPr>
              <w:t>」を評価する。</w:t>
            </w:r>
          </w:p>
          <w:p w:rsidR="00A40EB9" w:rsidRPr="0097617C"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Default="00A40EB9" w:rsidP="005F2A82">
            <w:pPr>
              <w:spacing w:line="240" w:lineRule="exact"/>
              <w:ind w:right="400"/>
              <w:jc w:val="left"/>
              <w:rPr>
                <w:rFonts w:ascii="ＭＳ ゴシック" w:eastAsia="ＭＳ ゴシック" w:hAnsi="ＭＳ ゴシック"/>
                <w:kern w:val="0"/>
                <w:sz w:val="20"/>
              </w:rPr>
            </w:pPr>
          </w:p>
          <w:p w:rsidR="00A40EB9" w:rsidRPr="001326D7"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1326D7">
              <w:rPr>
                <w:rFonts w:ascii="ＭＳ ゴシック" w:eastAsia="ＭＳ ゴシック" w:hAnsi="ＭＳ ゴシック" w:hint="eastAsia"/>
                <w:kern w:val="0"/>
                <w:sz w:val="20"/>
              </w:rPr>
              <w:t>［態度①］</w:t>
            </w:r>
          </w:p>
          <w:p w:rsidR="00A40EB9" w:rsidRPr="0028197F" w:rsidRDefault="00A40EB9" w:rsidP="005F2A82">
            <w:pPr>
              <w:spacing w:line="240" w:lineRule="exact"/>
              <w:ind w:rightChars="-21" w:right="-44"/>
              <w:jc w:val="left"/>
              <w:rPr>
                <w:rFonts w:hAnsi="ＭＳ 明朝"/>
                <w:kern w:val="0"/>
                <w:sz w:val="20"/>
              </w:rPr>
            </w:pPr>
            <w:r w:rsidRPr="00E334CD">
              <w:rPr>
                <w:rFonts w:hAnsi="ＭＳ 明朝" w:hint="eastAsia"/>
                <w:kern w:val="0"/>
                <w:sz w:val="20"/>
              </w:rPr>
              <w:t>ノートの記述</w:t>
            </w:r>
            <w:r>
              <w:rPr>
                <w:rFonts w:hAnsi="ＭＳ 明朝" w:hint="eastAsia"/>
                <w:kern w:val="0"/>
                <w:sz w:val="20"/>
              </w:rPr>
              <w:t>内容や発言</w:t>
            </w:r>
            <w:r w:rsidRPr="00E334CD">
              <w:rPr>
                <w:rFonts w:hAnsi="ＭＳ 明朝" w:hint="eastAsia"/>
                <w:kern w:val="0"/>
                <w:sz w:val="20"/>
              </w:rPr>
              <w:t>内容から</w:t>
            </w:r>
            <w:r>
              <w:rPr>
                <w:rFonts w:hAnsi="ＭＳ 明朝" w:hint="eastAsia"/>
                <w:kern w:val="0"/>
                <w:sz w:val="20"/>
              </w:rPr>
              <w:t>、</w:t>
            </w:r>
            <w:r w:rsidRPr="00E334CD">
              <w:rPr>
                <w:rFonts w:hAnsi="ＭＳ 明朝" w:hint="eastAsia"/>
                <w:kern w:val="0"/>
                <w:sz w:val="20"/>
              </w:rPr>
              <w:t>「</w:t>
            </w:r>
            <w:r>
              <w:rPr>
                <w:rFonts w:hint="eastAsia"/>
                <w:kern w:val="0"/>
                <w:sz w:val="20"/>
              </w:rPr>
              <w:t>ごみの処理事業について、予想や学習計画を立て、学習問題を解決する</w:t>
            </w:r>
            <w:r w:rsidRPr="00317A28">
              <w:rPr>
                <w:rFonts w:hint="eastAsia"/>
                <w:kern w:val="0"/>
                <w:sz w:val="20"/>
              </w:rPr>
              <w:t>見通しをもっているか</w:t>
            </w:r>
            <w:r w:rsidRPr="00E334CD">
              <w:rPr>
                <w:rFonts w:hAnsi="ＭＳ 明朝" w:hint="eastAsia"/>
                <w:kern w:val="0"/>
                <w:sz w:val="20"/>
              </w:rPr>
              <w:t>」を評価する</w:t>
            </w:r>
            <w:r>
              <w:rPr>
                <w:rFonts w:ascii="ＭＳ ゴシック" w:eastAsia="ＭＳ ゴシック" w:hAnsi="ＭＳ ゴシック" w:hint="eastAsia"/>
                <w:kern w:val="0"/>
                <w:sz w:val="20"/>
              </w:rPr>
              <w:t>。</w:t>
            </w:r>
          </w:p>
        </w:tc>
      </w:tr>
      <w:tr w:rsidR="00A40EB9" w:rsidRPr="008E1C59" w:rsidTr="005F2A82">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6879B6"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lang w:eastAsia="zh-TW"/>
              </w:rPr>
            </w:pPr>
            <w:r>
              <w:rPr>
                <w:rFonts w:ascii="ＭＳ ゴシック" w:eastAsia="ＭＳ ゴシック" w:hAnsi="ＭＳ 明朝" w:hint="eastAsia"/>
                <w:kern w:val="0"/>
                <w:sz w:val="20"/>
              </w:rPr>
              <w:t>③④もえるごみのゆくえ</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lang w:eastAsia="zh-TW"/>
              </w:rPr>
            </w:pPr>
            <w:r>
              <w:rPr>
                <w:rFonts w:ascii="ＭＳ ゴシック" w:eastAsia="ＭＳ ゴシック" w:hAnsi="ＭＳ 明朝" w:hint="eastAsia"/>
                <w:kern w:val="0"/>
                <w:sz w:val="20"/>
                <w:lang w:eastAsia="zh-TW"/>
              </w:rPr>
              <w:t xml:space="preserve">　</w:t>
            </w:r>
            <w:r w:rsidR="00231EF4">
              <w:rPr>
                <w:rFonts w:ascii="ＭＳ ゴシック" w:eastAsia="ＭＳ ゴシック" w:hAnsi="ＭＳ 明朝"/>
                <w:kern w:val="0"/>
                <w:sz w:val="20"/>
                <w:lang w:eastAsia="zh-TW"/>
              </w:rPr>
              <w:t>P.</w:t>
            </w:r>
            <w:r w:rsidR="002D68E0">
              <w:rPr>
                <w:rFonts w:ascii="ＭＳ ゴシック" w:eastAsia="ＭＳ ゴシック" w:hAnsi="ＭＳ 明朝" w:hint="eastAsia"/>
                <w:kern w:val="0"/>
                <w:sz w:val="20"/>
              </w:rPr>
              <w:t>58</w:t>
            </w:r>
            <w:r w:rsidRPr="006879B6">
              <w:rPr>
                <w:rFonts w:ascii="ＭＳ ゴシック" w:eastAsia="ＭＳ ゴシック" w:hAnsi="ＭＳ 明朝" w:hint="eastAsia"/>
                <w:kern w:val="0"/>
                <w:sz w:val="20"/>
                <w:lang w:eastAsia="zh-TW"/>
              </w:rPr>
              <w:t>～</w:t>
            </w:r>
            <w:r w:rsidR="002D68E0">
              <w:rPr>
                <w:rFonts w:ascii="ＭＳ ゴシック" w:eastAsia="ＭＳ ゴシック" w:hAnsi="ＭＳ 明朝" w:hint="eastAsia"/>
                <w:kern w:val="0"/>
                <w:sz w:val="20"/>
              </w:rPr>
              <w:t>59</w:t>
            </w:r>
          </w:p>
          <w:p w:rsidR="00A40EB9" w:rsidRDefault="00A40EB9" w:rsidP="005F2A82">
            <w:pPr>
              <w:autoSpaceDE w:val="0"/>
              <w:autoSpaceDN w:val="0"/>
              <w:adjustRightInd w:val="0"/>
              <w:spacing w:line="240" w:lineRule="exact"/>
              <w:jc w:val="left"/>
              <w:rPr>
                <w:rFonts w:hAnsi="ＭＳ 明朝"/>
                <w:kern w:val="0"/>
                <w:sz w:val="20"/>
                <w:lang w:eastAsia="zh-TW"/>
              </w:rPr>
            </w:pPr>
            <w:r>
              <w:rPr>
                <w:rFonts w:ascii="ＭＳ ゴシック" w:eastAsia="ＭＳ ゴシック" w:hAnsi="ＭＳ 明朝" w:hint="eastAsia"/>
                <w:noProof/>
                <w:kern w:val="0"/>
                <w:sz w:val="20"/>
              </w:rPr>
              <mc:AlternateContent>
                <mc:Choice Requires="wps">
                  <w:drawing>
                    <wp:anchor distT="0" distB="0" distL="114300" distR="114300" simplePos="0" relativeHeight="251708416" behindDoc="0" locked="0" layoutInCell="1" allowOverlap="1" wp14:anchorId="3634C31E" wp14:editId="212E1644">
                      <wp:simplePos x="0" y="0"/>
                      <wp:positionH relativeFrom="column">
                        <wp:posOffset>-12700</wp:posOffset>
                      </wp:positionH>
                      <wp:positionV relativeFrom="paragraph">
                        <wp:posOffset>26670</wp:posOffset>
                      </wp:positionV>
                      <wp:extent cx="1113790" cy="1038225"/>
                      <wp:effectExtent l="0" t="0" r="0" b="0"/>
                      <wp:wrapNone/>
                      <wp:docPr id="4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Pr="00E70CB0" w:rsidRDefault="00BE710A" w:rsidP="00430D45">
                                  <w:pPr>
                                    <w:ind w:firstLineChars="100" w:firstLine="200"/>
                                    <w:rPr>
                                      <w:rFonts w:ascii="ＭＳ ゴシック" w:eastAsia="ＭＳ ゴシック" w:hAnsi="ＭＳ 明朝"/>
                                      <w:kern w:val="0"/>
                                      <w:sz w:val="20"/>
                                    </w:rPr>
                                  </w:pPr>
                                  <w:r>
                                    <w:rPr>
                                      <w:rFonts w:hAnsi="ＭＳ 明朝" w:hint="eastAsia"/>
                                      <w:kern w:val="0"/>
                                      <w:sz w:val="20"/>
                                    </w:rPr>
                                    <w:t>せいそう工場</w:t>
                                  </w:r>
                                  <w:r>
                                    <w:rPr>
                                      <w:rFonts w:hAnsi="ＭＳ 明朝"/>
                                      <w:kern w:val="0"/>
                                      <w:sz w:val="20"/>
                                    </w:rPr>
                                    <w:t>では、ごみを</w:t>
                                  </w:r>
                                  <w:r>
                                    <w:rPr>
                                      <w:rFonts w:hAnsi="ＭＳ 明朝" w:hint="eastAsia"/>
                                      <w:kern w:val="0"/>
                                      <w:sz w:val="20"/>
                                    </w:rPr>
                                    <w:t>どのように</w:t>
                                  </w:r>
                                  <w:r>
                                    <w:rPr>
                                      <w:rFonts w:hAnsi="ＭＳ 明朝"/>
                                      <w:kern w:val="0"/>
                                      <w:sz w:val="20"/>
                                    </w:rPr>
                                    <w:t>もやしているのでしょうか。</w:t>
                                  </w:r>
                                  <w:r>
                                    <w:rPr>
                                      <w:rFonts w:hAnsi="ＭＳ 明朝" w:hint="eastAsia"/>
                                      <w:kern w:val="0"/>
                                      <w:sz w:val="20"/>
                                    </w:rPr>
                                    <w:t xml:space="preserve">　</w:t>
                                  </w: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4C31E" id="_x0000_s1070" type="#_x0000_t202" style="position:absolute;margin-left:-1pt;margin-top:2.1pt;width:87.7pt;height:8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">
                      <v:textbox inset="5.85pt,.7pt,5.85pt,.7pt">
                        <w:txbxContent>
                          <w:p w:rsidR="00BE710A" w:rsidRPr="00E70CB0" w:rsidRDefault="00BE710A" w:rsidP="00430D45">
                            <w:pPr>
                              <w:ind w:firstLineChars="100" w:firstLine="200"/>
                              <w:rPr>
                                <w:rFonts w:ascii="ＭＳ ゴシック" w:eastAsia="ＭＳ ゴシック" w:hAnsi="ＭＳ 明朝"/>
                                <w:kern w:val="0"/>
                                <w:sz w:val="20"/>
                              </w:rPr>
                            </w:pPr>
                            <w:r>
                              <w:rPr>
                                <w:rFonts w:hAnsi="ＭＳ 明朝" w:hint="eastAsia"/>
                                <w:kern w:val="0"/>
                                <w:sz w:val="20"/>
                              </w:rPr>
                              <w:t>せいそう工場</w:t>
                            </w:r>
                            <w:r>
                              <w:rPr>
                                <w:rFonts w:hAnsi="ＭＳ 明朝"/>
                                <w:kern w:val="0"/>
                                <w:sz w:val="20"/>
                              </w:rPr>
                              <w:t>では、ごみを</w:t>
                            </w:r>
                            <w:r>
                              <w:rPr>
                                <w:rFonts w:hAnsi="ＭＳ 明朝" w:hint="eastAsia"/>
                                <w:kern w:val="0"/>
                                <w:sz w:val="20"/>
                              </w:rPr>
                              <w:t>どのように</w:t>
                            </w:r>
                            <w:r>
                              <w:rPr>
                                <w:rFonts w:hAnsi="ＭＳ 明朝"/>
                                <w:kern w:val="0"/>
                                <w:sz w:val="20"/>
                              </w:rPr>
                              <w:t>もやしているのでしょうか。</w:t>
                            </w:r>
                            <w:r>
                              <w:rPr>
                                <w:rFonts w:hAnsi="ＭＳ 明朝" w:hint="eastAsia"/>
                                <w:kern w:val="0"/>
                                <w:sz w:val="20"/>
                              </w:rPr>
                              <w:t xml:space="preserve">　</w:t>
                            </w:r>
                            <w:r>
                              <w:rPr>
                                <w:rFonts w:ascii="ＭＳ ゴシック" w:eastAsia="ＭＳ ゴシック" w:hAnsi="ＭＳ 明朝" w:hint="eastAsia"/>
                                <w:kern w:val="0"/>
                                <w:sz w:val="20"/>
                              </w:rPr>
                              <w:t>（2時間）</w:t>
                            </w:r>
                          </w:p>
                        </w:txbxContent>
                      </v:textbox>
                    </v:shape>
                  </w:pict>
                </mc:Fallback>
              </mc:AlternateContent>
            </w:r>
          </w:p>
          <w:p w:rsidR="00A40EB9" w:rsidRPr="0083345A" w:rsidRDefault="00A40EB9" w:rsidP="00FB6C72">
            <w:pPr>
              <w:autoSpaceDE w:val="0"/>
              <w:autoSpaceDN w:val="0"/>
              <w:adjustRightInd w:val="0"/>
              <w:spacing w:line="240" w:lineRule="exact"/>
              <w:ind w:firstLineChars="100" w:firstLine="200"/>
              <w:jc w:val="left"/>
              <w:rPr>
                <w:rFonts w:hAnsi="ＭＳ 明朝"/>
                <w:kern w:val="0"/>
                <w:sz w:val="20"/>
                <w:lang w:eastAsia="zh-TW"/>
              </w:rPr>
            </w:pPr>
          </w:p>
        </w:tc>
        <w:tc>
          <w:tcPr>
            <w:tcW w:w="4141" w:type="dxa"/>
            <w:tcBorders>
              <w:top w:val="single" w:sz="4" w:space="0" w:color="auto"/>
              <w:left w:val="nil"/>
              <w:bottom w:val="single" w:sz="4" w:space="0" w:color="auto"/>
            </w:tcBorders>
          </w:tcPr>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①清掃工場を見学して</w:t>
            </w:r>
            <w:r>
              <w:rPr>
                <w:rFonts w:hAnsi="ＭＳ 明朝" w:hint="eastAsia"/>
                <w:kern w:val="0"/>
                <w:sz w:val="20"/>
              </w:rPr>
              <w:t>、</w:t>
            </w:r>
            <w:r w:rsidRPr="00E334CD">
              <w:rPr>
                <w:rFonts w:hAnsi="ＭＳ 明朝" w:hint="eastAsia"/>
                <w:kern w:val="0"/>
                <w:sz w:val="20"/>
              </w:rPr>
              <w:t>わかったことをノートに整理する。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・大きなクレーンや焼却炉がある。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w:t>
            </w:r>
            <w:r w:rsidR="002D22CE">
              <w:rPr>
                <w:rFonts w:hAnsi="ＭＳ 明朝" w:hint="eastAsia"/>
                <w:kern w:val="0"/>
                <w:sz w:val="20"/>
              </w:rPr>
              <w:t>1</w:t>
            </w:r>
            <w:r w:rsidRPr="00E334CD">
              <w:rPr>
                <w:rFonts w:hAnsi="ＭＳ 明朝" w:hint="eastAsia"/>
                <w:kern w:val="0"/>
                <w:sz w:val="20"/>
              </w:rPr>
              <w:t>日に約</w:t>
            </w:r>
            <w:r w:rsidR="002D68E0">
              <w:rPr>
                <w:rFonts w:hAnsi="ＭＳ 明朝" w:hint="eastAsia"/>
                <w:kern w:val="0"/>
                <w:sz w:val="20"/>
              </w:rPr>
              <w:t>6</w:t>
            </w:r>
            <w:r w:rsidRPr="00E334CD">
              <w:rPr>
                <w:rFonts w:hAnsi="ＭＳ 明朝" w:hint="eastAsia"/>
                <w:kern w:val="0"/>
                <w:sz w:val="20"/>
              </w:rPr>
              <w:t>00トンのごみを燃やしている。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・コンピューターを使い</w:t>
            </w:r>
            <w:r>
              <w:rPr>
                <w:rFonts w:hAnsi="ＭＳ 明朝" w:hint="eastAsia"/>
                <w:kern w:val="0"/>
                <w:sz w:val="20"/>
              </w:rPr>
              <w:t>、</w:t>
            </w:r>
            <w:r w:rsidR="002D22CE">
              <w:rPr>
                <w:rFonts w:hAnsi="ＭＳ 明朝" w:hint="eastAsia"/>
                <w:kern w:val="0"/>
                <w:sz w:val="20"/>
              </w:rPr>
              <w:t>2</w:t>
            </w:r>
            <w:r w:rsidR="002D68E0">
              <w:rPr>
                <w:rFonts w:hAnsi="ＭＳ 明朝" w:hint="eastAsia"/>
                <w:kern w:val="0"/>
                <w:sz w:val="20"/>
              </w:rPr>
              <w:t>4</w:t>
            </w:r>
            <w:r w:rsidRPr="00E334CD">
              <w:rPr>
                <w:rFonts w:hAnsi="ＭＳ 明朝" w:hint="eastAsia"/>
                <w:kern w:val="0"/>
                <w:sz w:val="20"/>
              </w:rPr>
              <w:t>時間燃やしている。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②ごみをもやしてしょりする理由を考え話し合う。</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・燃やすとかさが</w:t>
            </w:r>
            <w:r w:rsidR="002D68E0">
              <w:rPr>
                <w:rFonts w:hAnsi="ＭＳ 明朝" w:hint="eastAsia"/>
                <w:kern w:val="0"/>
                <w:sz w:val="20"/>
              </w:rPr>
              <w:t>5</w:t>
            </w:r>
            <w:r w:rsidRPr="00E334CD">
              <w:rPr>
                <w:rFonts w:hAnsi="ＭＳ 明朝" w:hint="eastAsia"/>
                <w:kern w:val="0"/>
                <w:sz w:val="20"/>
              </w:rPr>
              <w:t>0</w:t>
            </w:r>
            <w:r>
              <w:rPr>
                <w:rFonts w:hAnsi="ＭＳ 明朝" w:hint="eastAsia"/>
                <w:kern w:val="0"/>
                <w:sz w:val="20"/>
              </w:rPr>
              <w:t>分の</w:t>
            </w:r>
            <w:r w:rsidR="002D22CE">
              <w:rPr>
                <w:rFonts w:hAnsi="ＭＳ 明朝" w:hint="eastAsia"/>
                <w:kern w:val="0"/>
                <w:sz w:val="20"/>
              </w:rPr>
              <w:t>1</w:t>
            </w:r>
            <w:r w:rsidR="00782165">
              <w:rPr>
                <w:rFonts w:hAnsi="ＭＳ 明朝" w:hint="eastAsia"/>
                <w:kern w:val="0"/>
                <w:sz w:val="20"/>
              </w:rPr>
              <w:t>ほど</w:t>
            </w:r>
            <w:r w:rsidRPr="00E334CD">
              <w:rPr>
                <w:rFonts w:hAnsi="ＭＳ 明朝" w:hint="eastAsia"/>
                <w:kern w:val="0"/>
                <w:sz w:val="20"/>
              </w:rPr>
              <w:t>になる。</w:t>
            </w:r>
          </w:p>
          <w:p w:rsidR="00A40EB9"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・においや病気の原因を取り除くことができて衛生的だ。</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05344" behindDoc="0" locked="0" layoutInCell="1" allowOverlap="1" wp14:anchorId="778FFA76" wp14:editId="0D6D76C5">
                      <wp:simplePos x="0" y="0"/>
                      <wp:positionH relativeFrom="column">
                        <wp:posOffset>47625</wp:posOffset>
                      </wp:positionH>
                      <wp:positionV relativeFrom="paragraph">
                        <wp:posOffset>1905</wp:posOffset>
                      </wp:positionV>
                      <wp:extent cx="2502535" cy="792480"/>
                      <wp:effectExtent l="0" t="0" r="12065" b="26670"/>
                      <wp:wrapNone/>
                      <wp:docPr id="4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924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E334CD">
                                    <w:rPr>
                                      <w:rFonts w:hint="eastAsia"/>
                                      <w:sz w:val="20"/>
                                    </w:rPr>
                                    <w:t>清掃工場では、コンピューターを使い、環境に配慮しながら</w:t>
                                  </w:r>
                                  <w:r>
                                    <w:rPr>
                                      <w:rFonts w:hint="eastAsia"/>
                                      <w:sz w:val="20"/>
                                    </w:rPr>
                                    <w:t>24</w:t>
                                  </w:r>
                                  <w:r w:rsidRPr="00E334CD">
                                    <w:rPr>
                                      <w:rFonts w:hint="eastAsia"/>
                                      <w:sz w:val="20"/>
                                    </w:rPr>
                                    <w:t>時間ごみを燃やし、そのことで、ごみのかさがへり衛生的な処理につながっている。</w:t>
                                  </w:r>
                                </w:p>
                                <w:p w:rsidR="00BE710A" w:rsidRPr="00895CC5" w:rsidRDefault="00BE710A" w:rsidP="002D22CE">
                                  <w:pPr>
                                    <w:spacing w:line="240" w:lineRule="exact"/>
                                    <w:jc w:val="right"/>
                                    <w:rPr>
                                      <w:sz w:val="20"/>
                                    </w:rPr>
                                  </w:pPr>
                                  <w:r>
                                    <w:rPr>
                                      <w:rFonts w:hint="eastAsia"/>
                                      <w:sz w:val="20"/>
                                    </w:rPr>
                                    <w:t>③④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FFA76" id="_x0000_s1071" type="#_x0000_t202" style="position:absolute;left:0;text-align:left;margin-left:3.75pt;margin-top:.15pt;width:197.05pt;height:6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">
                      <v:stroke dashstyle="dash"/>
                      <v:textbox inset="5.85pt,.7pt,5.85pt,.7pt">
                        <w:txbxContent>
                          <w:p w:rsidR="00BE710A" w:rsidRDefault="00BE710A" w:rsidP="005F2A82">
                            <w:pPr>
                              <w:spacing w:line="240" w:lineRule="exact"/>
                              <w:jc w:val="left"/>
                              <w:rPr>
                                <w:sz w:val="20"/>
                              </w:rPr>
                            </w:pPr>
                            <w:r w:rsidRPr="00E334CD">
                              <w:rPr>
                                <w:rFonts w:hint="eastAsia"/>
                                <w:sz w:val="20"/>
                              </w:rPr>
                              <w:t>清掃工場では、コンピューターを使い、環境に配慮しながら</w:t>
                            </w:r>
                            <w:r>
                              <w:rPr>
                                <w:rFonts w:hint="eastAsia"/>
                                <w:sz w:val="20"/>
                              </w:rPr>
                              <w:t>24</w:t>
                            </w:r>
                            <w:r w:rsidRPr="00E334CD">
                              <w:rPr>
                                <w:rFonts w:hint="eastAsia"/>
                                <w:sz w:val="20"/>
                              </w:rPr>
                              <w:t>時間ごみを燃やし、そのことで、ごみのかさがへり衛生的な処理につながっている。</w:t>
                            </w:r>
                          </w:p>
                          <w:p w:rsidR="00BE710A" w:rsidRPr="00895CC5" w:rsidRDefault="00BE710A" w:rsidP="002D22CE">
                            <w:pPr>
                              <w:spacing w:line="240" w:lineRule="exact"/>
                              <w:jc w:val="right"/>
                              <w:rPr>
                                <w:sz w:val="20"/>
                              </w:rPr>
                            </w:pPr>
                            <w:r>
                              <w:rPr>
                                <w:rFonts w:hint="eastAsia"/>
                                <w:sz w:val="20"/>
                              </w:rPr>
                              <w:t>③④</w:t>
                            </w: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Pr="006879B6" w:rsidRDefault="00A40EB9" w:rsidP="005F2A82">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rsidR="00A40EB9" w:rsidRPr="00E334CD" w:rsidRDefault="00A40EB9" w:rsidP="005F2A82">
            <w:pPr>
              <w:spacing w:line="240" w:lineRule="exact"/>
              <w:ind w:left="200" w:hangingChars="100" w:hanging="200"/>
              <w:rPr>
                <w:kern w:val="0"/>
                <w:sz w:val="20"/>
              </w:rPr>
            </w:pPr>
            <w:r w:rsidRPr="00E334CD">
              <w:rPr>
                <w:rFonts w:hint="eastAsia"/>
                <w:kern w:val="0"/>
                <w:sz w:val="20"/>
              </w:rPr>
              <w:t>◆見学だけでなく</w:t>
            </w:r>
            <w:r>
              <w:rPr>
                <w:rFonts w:hint="eastAsia"/>
                <w:kern w:val="0"/>
                <w:sz w:val="20"/>
              </w:rPr>
              <w:t>、</w:t>
            </w:r>
            <w:r w:rsidRPr="00E334CD">
              <w:rPr>
                <w:rFonts w:hint="eastAsia"/>
                <w:kern w:val="0"/>
                <w:sz w:val="20"/>
              </w:rPr>
              <w:t>清掃工場の人の話や</w:t>
            </w:r>
            <w:r>
              <w:rPr>
                <w:rFonts w:hint="eastAsia"/>
                <w:kern w:val="0"/>
                <w:sz w:val="20"/>
              </w:rPr>
              <w:t>、</w:t>
            </w:r>
            <w:r w:rsidRPr="00E334CD">
              <w:rPr>
                <w:rFonts w:hint="eastAsia"/>
                <w:kern w:val="0"/>
                <w:sz w:val="20"/>
              </w:rPr>
              <w:t>入手したパンフレットなどから</w:t>
            </w:r>
            <w:r>
              <w:rPr>
                <w:rFonts w:hint="eastAsia"/>
                <w:kern w:val="0"/>
                <w:sz w:val="20"/>
              </w:rPr>
              <w:t>、</w:t>
            </w:r>
            <w:r w:rsidRPr="00E334CD">
              <w:rPr>
                <w:rFonts w:hint="eastAsia"/>
                <w:kern w:val="0"/>
                <w:sz w:val="20"/>
              </w:rPr>
              <w:t>清掃工場のしくみを総合的に理解させる。</w:t>
            </w:r>
          </w:p>
          <w:p w:rsidR="00A40EB9" w:rsidRPr="00BB4012" w:rsidRDefault="00A40EB9" w:rsidP="005F2A82">
            <w:pPr>
              <w:spacing w:line="240" w:lineRule="exact"/>
              <w:ind w:left="200" w:hangingChars="100" w:hanging="200"/>
              <w:rPr>
                <w:sz w:val="20"/>
              </w:rPr>
            </w:pPr>
            <w:r w:rsidRPr="00E334CD">
              <w:rPr>
                <w:rFonts w:hint="eastAsia"/>
                <w:kern w:val="0"/>
                <w:sz w:val="20"/>
              </w:rPr>
              <w:t>◆清掃工場で働く人の話を参考に</w:t>
            </w:r>
            <w:r>
              <w:rPr>
                <w:rFonts w:hint="eastAsia"/>
                <w:kern w:val="0"/>
                <w:sz w:val="20"/>
              </w:rPr>
              <w:t>、</w:t>
            </w:r>
            <w:r w:rsidRPr="00E334CD">
              <w:rPr>
                <w:rFonts w:hint="eastAsia"/>
                <w:kern w:val="0"/>
                <w:sz w:val="20"/>
              </w:rPr>
              <w:t>燃やして処理することが</w:t>
            </w:r>
            <w:r>
              <w:rPr>
                <w:rFonts w:hint="eastAsia"/>
                <w:kern w:val="0"/>
                <w:sz w:val="20"/>
              </w:rPr>
              <w:t>、</w:t>
            </w:r>
            <w:r w:rsidRPr="00E334CD">
              <w:rPr>
                <w:rFonts w:hint="eastAsia"/>
                <w:kern w:val="0"/>
                <w:sz w:val="20"/>
              </w:rPr>
              <w:t>自分たちの衛生的な生活につながっていることを考えさせる。</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E334CD" w:rsidRDefault="00A40EB9" w:rsidP="005F2A82">
            <w:pPr>
              <w:spacing w:line="240" w:lineRule="exact"/>
              <w:ind w:rightChars="-64" w:right="-134"/>
              <w:jc w:val="left"/>
              <w:rPr>
                <w:rFonts w:hAnsi="ＭＳ 明朝"/>
                <w:kern w:val="0"/>
                <w:sz w:val="20"/>
              </w:rPr>
            </w:pPr>
            <w:r>
              <w:rPr>
                <w:rFonts w:hAnsi="ＭＳ 明朝" w:hint="eastAsia"/>
                <w:kern w:val="0"/>
                <w:sz w:val="20"/>
              </w:rPr>
              <w:t>見学の記録や発言</w:t>
            </w:r>
            <w:r w:rsidRPr="00E334CD">
              <w:rPr>
                <w:rFonts w:hAnsi="ＭＳ 明朝" w:hint="eastAsia"/>
                <w:kern w:val="0"/>
                <w:sz w:val="20"/>
              </w:rPr>
              <w:t>内容から</w:t>
            </w:r>
            <w:r>
              <w:rPr>
                <w:rFonts w:hAnsi="ＭＳ 明朝" w:hint="eastAsia"/>
                <w:kern w:val="0"/>
                <w:sz w:val="20"/>
              </w:rPr>
              <w:t>、</w:t>
            </w:r>
            <w:r w:rsidRPr="00E334CD">
              <w:rPr>
                <w:rFonts w:hAnsi="ＭＳ 明朝" w:hint="eastAsia"/>
                <w:kern w:val="0"/>
                <w:sz w:val="20"/>
              </w:rPr>
              <w:t>「必要な情報を集め</w:t>
            </w:r>
            <w:r>
              <w:rPr>
                <w:rFonts w:hAnsi="ＭＳ 明朝" w:hint="eastAsia"/>
                <w:kern w:val="0"/>
                <w:sz w:val="20"/>
              </w:rPr>
              <w:t>、</w:t>
            </w:r>
            <w:r w:rsidR="00782165">
              <w:rPr>
                <w:rFonts w:hAnsi="ＭＳ 明朝" w:hint="eastAsia"/>
                <w:kern w:val="0"/>
                <w:sz w:val="20"/>
              </w:rPr>
              <w:t>清掃工場の燃えるごみを処理するしくみや工夫について</w:t>
            </w:r>
            <w:r w:rsidRPr="00E334CD">
              <w:rPr>
                <w:rFonts w:hAnsi="ＭＳ 明朝" w:hint="eastAsia"/>
                <w:kern w:val="0"/>
                <w:sz w:val="20"/>
              </w:rPr>
              <w:t>理解しているか」を評価する。</w:t>
            </w:r>
          </w:p>
        </w:tc>
      </w:tr>
      <w:tr w:rsidR="00A40EB9" w:rsidRPr="008E1C59" w:rsidTr="002D22CE">
        <w:tblPrEx>
          <w:tblCellMar>
            <w:left w:w="99" w:type="dxa"/>
            <w:right w:w="99" w:type="dxa"/>
          </w:tblCellMar>
        </w:tblPrEx>
        <w:trPr>
          <w:trHeight w:val="5769"/>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lang w:eastAsia="zh-TW"/>
              </w:rPr>
              <w:t>⑤</w:t>
            </w:r>
            <w:r>
              <w:rPr>
                <w:rFonts w:ascii="ＭＳ ゴシック" w:eastAsia="ＭＳ ゴシック" w:hAnsi="ＭＳ 明朝" w:hint="eastAsia"/>
                <w:kern w:val="0"/>
                <w:sz w:val="20"/>
              </w:rPr>
              <w:t>⑥もやすときやもやした後のくふう</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lang w:eastAsia="zh-TW"/>
              </w:rPr>
              <w:t>P.</w:t>
            </w:r>
            <w:r w:rsidR="002D68E0">
              <w:rPr>
                <w:rFonts w:ascii="ＭＳ ゴシック" w:eastAsia="ＭＳ ゴシック" w:hAnsi="ＭＳ 明朝" w:hint="eastAsia"/>
                <w:kern w:val="0"/>
                <w:sz w:val="20"/>
              </w:rPr>
              <w:t>6</w:t>
            </w:r>
            <w:r>
              <w:rPr>
                <w:rFonts w:ascii="ＭＳ ゴシック" w:eastAsia="ＭＳ ゴシック" w:hAnsi="ＭＳ 明朝" w:hint="eastAsia"/>
                <w:kern w:val="0"/>
                <w:sz w:val="20"/>
              </w:rPr>
              <w:t>0</w:t>
            </w:r>
            <w:r w:rsidRPr="006879B6">
              <w:rPr>
                <w:rFonts w:ascii="ＭＳ ゴシック" w:eastAsia="ＭＳ ゴシック" w:hAnsi="ＭＳ 明朝" w:hint="eastAsia"/>
                <w:kern w:val="0"/>
                <w:sz w:val="20"/>
                <w:lang w:eastAsia="zh-TW"/>
              </w:rPr>
              <w:t>～</w:t>
            </w:r>
            <w:r w:rsidR="002D68E0">
              <w:rPr>
                <w:rFonts w:ascii="ＭＳ ゴシック" w:eastAsia="ＭＳ ゴシック" w:hAnsi="ＭＳ 明朝" w:hint="eastAsia"/>
                <w:kern w:val="0"/>
                <w:sz w:val="20"/>
              </w:rPr>
              <w:t>6</w:t>
            </w:r>
            <w:r w:rsidR="002D22CE">
              <w:rPr>
                <w:rFonts w:ascii="ＭＳ ゴシック" w:eastAsia="ＭＳ ゴシック" w:hAnsi="ＭＳ 明朝" w:hint="eastAsia"/>
                <w:kern w:val="0"/>
                <w:sz w:val="20"/>
              </w:rPr>
              <w:t>1</w:t>
            </w:r>
          </w:p>
          <w:p w:rsidR="00A40EB9" w:rsidRPr="006879B6" w:rsidRDefault="00A40EB9" w:rsidP="00A837E7">
            <w:pPr>
              <w:autoSpaceDE w:val="0"/>
              <w:autoSpaceDN w:val="0"/>
              <w:adjustRightInd w:val="0"/>
              <w:spacing w:line="240" w:lineRule="exact"/>
              <w:ind w:right="800"/>
              <w:rPr>
                <w:rFonts w:hAnsi="ＭＳ 明朝"/>
                <w:kern w:val="0"/>
                <w:sz w:val="20"/>
                <w:lang w:eastAsia="zh-TW"/>
              </w:rPr>
            </w:pPr>
            <w:r>
              <w:rPr>
                <w:rFonts w:ascii="ＭＳ ゴシック" w:eastAsia="ＭＳ ゴシック" w:hAnsi="ＭＳ 明朝" w:hint="eastAsia"/>
                <w:noProof/>
                <w:kern w:val="0"/>
                <w:sz w:val="20"/>
              </w:rPr>
              <mc:AlternateContent>
                <mc:Choice Requires="wps">
                  <w:drawing>
                    <wp:anchor distT="0" distB="0" distL="114300" distR="114300" simplePos="0" relativeHeight="251706368" behindDoc="0" locked="0" layoutInCell="1" allowOverlap="1" wp14:anchorId="24C327FE" wp14:editId="6DE1F44B">
                      <wp:simplePos x="0" y="0"/>
                      <wp:positionH relativeFrom="column">
                        <wp:posOffset>-25400</wp:posOffset>
                      </wp:positionH>
                      <wp:positionV relativeFrom="paragraph">
                        <wp:posOffset>59055</wp:posOffset>
                      </wp:positionV>
                      <wp:extent cx="1113790" cy="1320800"/>
                      <wp:effectExtent l="0" t="0" r="10160" b="12700"/>
                      <wp:wrapNone/>
                      <wp:docPr id="4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20800"/>
                              </a:xfrm>
                              <a:prstGeom prst="rect">
                                <a:avLst/>
                              </a:prstGeom>
                              <a:solidFill>
                                <a:srgbClr val="FFFFFF"/>
                              </a:solidFill>
                              <a:ln w="9525">
                                <a:solidFill>
                                  <a:srgbClr val="000000"/>
                                </a:solidFill>
                                <a:miter lim="800000"/>
                                <a:headEnd/>
                                <a:tailEnd/>
                              </a:ln>
                            </wps:spPr>
                            <wps:txbx>
                              <w:txbxContent>
                                <w:p w:rsidR="00782165" w:rsidRDefault="00BE710A" w:rsidP="005F2A82">
                                  <w:pPr>
                                    <w:ind w:firstLineChars="100" w:firstLine="200"/>
                                    <w:rPr>
                                      <w:rFonts w:hAnsi="ＭＳ 明朝"/>
                                      <w:kern w:val="0"/>
                                      <w:sz w:val="20"/>
                                    </w:rPr>
                                  </w:pPr>
                                  <w:r>
                                    <w:rPr>
                                      <w:rFonts w:hAnsi="ＭＳ 明朝" w:hint="eastAsia"/>
                                      <w:kern w:val="0"/>
                                      <w:sz w:val="20"/>
                                    </w:rPr>
                                    <w:t>ごみをもやすときや</w:t>
                                  </w:r>
                                  <w:r>
                                    <w:rPr>
                                      <w:rFonts w:hAnsi="ＭＳ 明朝"/>
                                      <w:kern w:val="0"/>
                                      <w:sz w:val="20"/>
                                    </w:rPr>
                                    <w:t>もやした後のくふうには、どのようなものがあるのでしょうか</w:t>
                                  </w:r>
                                  <w:r w:rsidRPr="004A1ACC">
                                    <w:rPr>
                                      <w:rFonts w:hAnsi="ＭＳ 明朝" w:hint="eastAsia"/>
                                      <w:kern w:val="0"/>
                                      <w:sz w:val="20"/>
                                    </w:rPr>
                                    <w:t>。</w:t>
                                  </w:r>
                                </w:p>
                                <w:p w:rsidR="00BE710A" w:rsidRPr="00642710" w:rsidRDefault="00BE710A" w:rsidP="00782165">
                                  <w:pPr>
                                    <w:ind w:firstLineChars="100" w:firstLine="200"/>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327FE" id="_x0000_s1072" type="#_x0000_t202" style="position:absolute;left:0;text-align:left;margin-left:-2pt;margin-top:4.65pt;width:87.7pt;height:10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">
                      <v:textbox inset="5.85pt,.7pt,5.85pt,.7pt">
                        <w:txbxContent>
                          <w:p w:rsidR="00782165" w:rsidRDefault="00BE710A" w:rsidP="005F2A82">
                            <w:pPr>
                              <w:ind w:firstLineChars="100" w:firstLine="200"/>
                              <w:rPr>
                                <w:rFonts w:hAnsi="ＭＳ 明朝"/>
                                <w:kern w:val="0"/>
                                <w:sz w:val="20"/>
                              </w:rPr>
                            </w:pPr>
                            <w:r>
                              <w:rPr>
                                <w:rFonts w:hAnsi="ＭＳ 明朝" w:hint="eastAsia"/>
                                <w:kern w:val="0"/>
                                <w:sz w:val="20"/>
                              </w:rPr>
                              <w:t>ごみをもやすときや</w:t>
                            </w:r>
                            <w:r>
                              <w:rPr>
                                <w:rFonts w:hAnsi="ＭＳ 明朝"/>
                                <w:kern w:val="0"/>
                                <w:sz w:val="20"/>
                              </w:rPr>
                              <w:t>もやした後のくふうには、どのようなものがあるのでしょうか</w:t>
                            </w:r>
                            <w:r w:rsidRPr="004A1ACC">
                              <w:rPr>
                                <w:rFonts w:hAnsi="ＭＳ 明朝" w:hint="eastAsia"/>
                                <w:kern w:val="0"/>
                                <w:sz w:val="20"/>
                              </w:rPr>
                              <w:t>。</w:t>
                            </w:r>
                          </w:p>
                          <w:p w:rsidR="00BE710A" w:rsidRPr="00642710" w:rsidRDefault="00BE710A" w:rsidP="00782165">
                            <w:pPr>
                              <w:ind w:firstLineChars="100" w:firstLine="200"/>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E334CD">
              <w:rPr>
                <w:rFonts w:hAnsi="ＭＳ 明朝" w:hint="eastAsia"/>
                <w:kern w:val="0"/>
                <w:sz w:val="20"/>
              </w:rPr>
              <w:t>ごみを燃やすときの熱や燃やした後の灰の利用について調べる。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・熱は温水プールや発電に利用されている。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・灰は</w:t>
            </w:r>
            <w:r>
              <w:rPr>
                <w:rFonts w:hAnsi="ＭＳ 明朝" w:hint="eastAsia"/>
                <w:kern w:val="0"/>
                <w:sz w:val="20"/>
              </w:rPr>
              <w:t>、</w:t>
            </w:r>
            <w:r w:rsidR="00782165">
              <w:rPr>
                <w:rFonts w:hAnsi="ＭＳ 明朝" w:hint="eastAsia"/>
                <w:kern w:val="0"/>
                <w:sz w:val="20"/>
              </w:rPr>
              <w:t>溶融</w:t>
            </w:r>
            <w:r w:rsidRPr="00E334CD">
              <w:rPr>
                <w:rFonts w:hAnsi="ＭＳ 明朝" w:hint="eastAsia"/>
                <w:kern w:val="0"/>
                <w:sz w:val="20"/>
              </w:rPr>
              <w:t>スラグになり</w:t>
            </w:r>
            <w:r>
              <w:rPr>
                <w:rFonts w:hAnsi="ＭＳ 明朝" w:hint="eastAsia"/>
                <w:kern w:val="0"/>
                <w:sz w:val="20"/>
              </w:rPr>
              <w:t>、</w:t>
            </w:r>
            <w:r w:rsidRPr="00E334CD">
              <w:rPr>
                <w:rFonts w:hAnsi="ＭＳ 明朝" w:hint="eastAsia"/>
                <w:kern w:val="0"/>
                <w:sz w:val="20"/>
              </w:rPr>
              <w:t>道路工事などに利用される。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E334CD">
              <w:rPr>
                <w:rFonts w:hAnsi="ＭＳ 明朝" w:hint="eastAsia"/>
                <w:kern w:val="0"/>
                <w:sz w:val="20"/>
              </w:rPr>
              <w:t>再利用できないごみの処理について調べる。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・再利用できないごみは処分場に運ばれている。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・いっぱいになった処分場は市民のための施設になっている。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E334CD">
              <w:rPr>
                <w:rFonts w:hAnsi="ＭＳ 明朝" w:hint="eastAsia"/>
                <w:kern w:val="0"/>
                <w:sz w:val="20"/>
              </w:rPr>
              <w:t>「那須さんの話」を基に</w:t>
            </w:r>
            <w:r>
              <w:rPr>
                <w:rFonts w:hAnsi="ＭＳ 明朝" w:hint="eastAsia"/>
                <w:kern w:val="0"/>
                <w:sz w:val="20"/>
              </w:rPr>
              <w:t>、</w:t>
            </w:r>
            <w:r w:rsidRPr="00E334CD">
              <w:rPr>
                <w:rFonts w:hAnsi="ＭＳ 明朝" w:hint="eastAsia"/>
                <w:kern w:val="0"/>
                <w:sz w:val="20"/>
              </w:rPr>
              <w:t>ごみを燃やすときや燃やした後の工夫や課題を考える。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・処分場の利用には</w:t>
            </w:r>
            <w:r>
              <w:rPr>
                <w:rFonts w:hAnsi="ＭＳ 明朝" w:hint="eastAsia"/>
                <w:kern w:val="0"/>
                <w:sz w:val="20"/>
              </w:rPr>
              <w:t>、</w:t>
            </w:r>
            <w:r w:rsidRPr="00E334CD">
              <w:rPr>
                <w:rFonts w:hAnsi="ＭＳ 明朝" w:hint="eastAsia"/>
                <w:kern w:val="0"/>
                <w:sz w:val="20"/>
              </w:rPr>
              <w:t>限りがあり、流れ出る水をきれいにして川に流す必要がある。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・ごみは燃やして終わりでなく</w:t>
            </w:r>
            <w:r>
              <w:rPr>
                <w:rFonts w:hAnsi="ＭＳ 明朝" w:hint="eastAsia"/>
                <w:kern w:val="0"/>
                <w:sz w:val="20"/>
              </w:rPr>
              <w:t>、</w:t>
            </w:r>
            <w:r w:rsidRPr="00E334CD">
              <w:rPr>
                <w:rFonts w:hAnsi="ＭＳ 明朝" w:hint="eastAsia"/>
                <w:kern w:val="0"/>
                <w:sz w:val="20"/>
              </w:rPr>
              <w:t>燃やすときの熱や燃やした後の灰も再利用するなど工夫されている。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・環境にもとても配慮されている。</w:t>
            </w:r>
          </w:p>
          <w:p w:rsidR="00A40EB9" w:rsidRDefault="00A40EB9" w:rsidP="005F2A82">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07392" behindDoc="0" locked="0" layoutInCell="1" allowOverlap="1" wp14:anchorId="12B7BCF7" wp14:editId="715CEBB3">
                      <wp:simplePos x="0" y="0"/>
                      <wp:positionH relativeFrom="column">
                        <wp:posOffset>-33020</wp:posOffset>
                      </wp:positionH>
                      <wp:positionV relativeFrom="paragraph">
                        <wp:posOffset>28575</wp:posOffset>
                      </wp:positionV>
                      <wp:extent cx="2502535" cy="647700"/>
                      <wp:effectExtent l="0" t="0" r="12065" b="19050"/>
                      <wp:wrapNone/>
                      <wp:docPr id="4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77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E334CD">
                                    <w:rPr>
                                      <w:rFonts w:hint="eastAsia"/>
                                      <w:sz w:val="20"/>
                                    </w:rPr>
                                    <w:t>ごみを燃やしたときに出る灰や処理熱は、適切に処理されたり、有効に利用されたりしている</w:t>
                                  </w:r>
                                  <w:r w:rsidR="00D87E07">
                                    <w:rPr>
                                      <w:rFonts w:hint="eastAsia"/>
                                      <w:sz w:val="20"/>
                                    </w:rPr>
                                    <w:t>。</w:t>
                                  </w:r>
                                </w:p>
                                <w:p w:rsidR="00BE710A" w:rsidRPr="00895CC5" w:rsidRDefault="00BE710A" w:rsidP="002D22CE">
                                  <w:pPr>
                                    <w:wordWrap w:val="0"/>
                                    <w:spacing w:line="240" w:lineRule="exact"/>
                                    <w:jc w:val="right"/>
                                    <w:rPr>
                                      <w:sz w:val="20"/>
                                    </w:rPr>
                                  </w:pPr>
                                  <w:r>
                                    <w:rPr>
                                      <w:rFonts w:hint="eastAsia"/>
                                      <w:sz w:val="20"/>
                                    </w:rPr>
                                    <w:t>⑤⑥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7BCF7" id="_x0000_t202" coordsize="21600,21600" o:spt="202" path="m,l,21600r21600,l21600,xe">
                      <v:stroke joinstyle="miter"/>
                      <v:path gradientshapeok="t" o:connecttype="rect"/>
                    </v:shapetype>
                    <v:shape id="_x0000_s1073" type="#_x0000_t202" style="position:absolute;left:0;text-align:left;margin-left:-2.6pt;margin-top:2.25pt;width:197.0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">
                      <v:stroke dashstyle="dash"/>
                      <v:textbox inset="5.85pt,.7pt,5.85pt,.7pt">
                        <w:txbxContent>
                          <w:p w:rsidR="00BE710A" w:rsidRDefault="00BE710A" w:rsidP="005F2A82">
                            <w:pPr>
                              <w:spacing w:line="240" w:lineRule="exact"/>
                              <w:jc w:val="left"/>
                              <w:rPr>
                                <w:sz w:val="20"/>
                              </w:rPr>
                            </w:pPr>
                            <w:r w:rsidRPr="00E334CD">
                              <w:rPr>
                                <w:rFonts w:hint="eastAsia"/>
                                <w:sz w:val="20"/>
                              </w:rPr>
                              <w:t>ごみを燃やしたときに出る灰や処理熱は、適切に処理されたり、有効に利用されたりしている</w:t>
                            </w:r>
                            <w:r w:rsidR="00D87E07">
                              <w:rPr>
                                <w:rFonts w:hint="eastAsia"/>
                                <w:sz w:val="20"/>
                              </w:rPr>
                              <w:t>。</w:t>
                            </w:r>
                          </w:p>
                          <w:p w:rsidR="00BE710A" w:rsidRPr="00895CC5" w:rsidRDefault="00BE710A" w:rsidP="002D22CE">
                            <w:pPr>
                              <w:wordWrap w:val="0"/>
                              <w:spacing w:line="240" w:lineRule="exact"/>
                              <w:jc w:val="right"/>
                              <w:rPr>
                                <w:sz w:val="20"/>
                              </w:rPr>
                            </w:pPr>
                            <w:r>
                              <w:rPr>
                                <w:rFonts w:hint="eastAsia"/>
                                <w:sz w:val="20"/>
                              </w:rPr>
                              <w:t>⑤⑥</w:t>
                            </w:r>
                          </w:p>
                        </w:txbxContent>
                      </v:textbox>
                    </v:shape>
                  </w:pict>
                </mc:Fallback>
              </mc:AlternateContent>
            </w:r>
          </w:p>
          <w:p w:rsidR="00A40EB9" w:rsidRDefault="00A40EB9" w:rsidP="005F2A82">
            <w:pPr>
              <w:autoSpaceDE w:val="0"/>
              <w:autoSpaceDN w:val="0"/>
              <w:adjustRightInd w:val="0"/>
              <w:spacing w:line="240" w:lineRule="exact"/>
              <w:rPr>
                <w:rFonts w:hAnsi="ＭＳ 明朝"/>
                <w:kern w:val="0"/>
                <w:sz w:val="20"/>
              </w:rPr>
            </w:pPr>
          </w:p>
          <w:p w:rsidR="00A40EB9" w:rsidRDefault="00A40EB9" w:rsidP="005F2A82">
            <w:pPr>
              <w:autoSpaceDE w:val="0"/>
              <w:autoSpaceDN w:val="0"/>
              <w:adjustRightInd w:val="0"/>
              <w:spacing w:line="240" w:lineRule="exact"/>
              <w:rPr>
                <w:rFonts w:hAnsi="ＭＳ 明朝"/>
                <w:kern w:val="0"/>
                <w:sz w:val="20"/>
              </w:rPr>
            </w:pPr>
          </w:p>
          <w:p w:rsidR="00A40EB9" w:rsidRPr="00897D13" w:rsidRDefault="00A40EB9" w:rsidP="005F2A82">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rsidR="00A40EB9" w:rsidRPr="00E334CD" w:rsidRDefault="00A40EB9" w:rsidP="005F2A82">
            <w:pPr>
              <w:spacing w:line="240" w:lineRule="exact"/>
              <w:ind w:left="200" w:hangingChars="100" w:hanging="200"/>
              <w:rPr>
                <w:kern w:val="0"/>
                <w:sz w:val="20"/>
              </w:rPr>
            </w:pPr>
            <w:r w:rsidRPr="00E334CD">
              <w:rPr>
                <w:rFonts w:hint="eastAsia"/>
                <w:kern w:val="0"/>
                <w:sz w:val="20"/>
              </w:rPr>
              <w:t>◆灰の再利用や焼却熱の有効活用は計画的に行われ</w:t>
            </w:r>
            <w:r>
              <w:rPr>
                <w:rFonts w:hint="eastAsia"/>
                <w:kern w:val="0"/>
                <w:sz w:val="20"/>
              </w:rPr>
              <w:t>、</w:t>
            </w:r>
            <w:r w:rsidRPr="00E334CD">
              <w:rPr>
                <w:rFonts w:hint="eastAsia"/>
                <w:kern w:val="0"/>
                <w:sz w:val="20"/>
              </w:rPr>
              <w:t>地域の人々の生活環境の維持と向上に役立っていることに気づかせる。</w:t>
            </w:r>
          </w:p>
          <w:p w:rsidR="00A40EB9" w:rsidRPr="00E334CD" w:rsidRDefault="00A40EB9" w:rsidP="005F2A82">
            <w:pPr>
              <w:spacing w:line="240" w:lineRule="exact"/>
              <w:ind w:left="200" w:hangingChars="100" w:hanging="200"/>
              <w:rPr>
                <w:kern w:val="0"/>
                <w:sz w:val="20"/>
              </w:rPr>
            </w:pPr>
          </w:p>
          <w:p w:rsidR="00A40EB9" w:rsidRPr="00E334CD" w:rsidRDefault="00A40EB9" w:rsidP="005F2A82">
            <w:pPr>
              <w:spacing w:line="240" w:lineRule="exact"/>
              <w:ind w:left="200" w:hangingChars="100" w:hanging="200"/>
              <w:rPr>
                <w:kern w:val="0"/>
                <w:sz w:val="20"/>
              </w:rPr>
            </w:pPr>
          </w:p>
          <w:p w:rsidR="00A40EB9" w:rsidRPr="00E334CD" w:rsidRDefault="00A40EB9" w:rsidP="005F2A82">
            <w:pPr>
              <w:spacing w:line="240" w:lineRule="exact"/>
              <w:rPr>
                <w:kern w:val="0"/>
                <w:sz w:val="20"/>
              </w:rPr>
            </w:pPr>
          </w:p>
          <w:p w:rsidR="00A40EB9" w:rsidRPr="00E334CD" w:rsidRDefault="00A40EB9" w:rsidP="005F2A82">
            <w:pPr>
              <w:spacing w:line="240" w:lineRule="exact"/>
              <w:ind w:left="200" w:hangingChars="100" w:hanging="200"/>
              <w:rPr>
                <w:kern w:val="0"/>
                <w:sz w:val="20"/>
              </w:rPr>
            </w:pPr>
            <w:r w:rsidRPr="00E334CD">
              <w:rPr>
                <w:rFonts w:hint="eastAsia"/>
                <w:kern w:val="0"/>
                <w:sz w:val="20"/>
              </w:rPr>
              <w:t>◆処分場の選定に関わる課題についても触れておくとよい。また</w:t>
            </w:r>
            <w:r>
              <w:rPr>
                <w:rFonts w:hint="eastAsia"/>
                <w:kern w:val="0"/>
                <w:sz w:val="20"/>
              </w:rPr>
              <w:t>、</w:t>
            </w:r>
            <w:r w:rsidRPr="00E334CD">
              <w:rPr>
                <w:rFonts w:hint="eastAsia"/>
                <w:kern w:val="0"/>
                <w:sz w:val="20"/>
              </w:rPr>
              <w:t>処分場の問題に関連して</w:t>
            </w:r>
            <w:r>
              <w:rPr>
                <w:rFonts w:hint="eastAsia"/>
                <w:kern w:val="0"/>
                <w:sz w:val="20"/>
              </w:rPr>
              <w:t>、</w:t>
            </w:r>
            <w:r w:rsidRPr="00E334CD">
              <w:rPr>
                <w:rFonts w:hint="eastAsia"/>
                <w:kern w:val="0"/>
                <w:sz w:val="20"/>
              </w:rPr>
              <w:t>不燃化物の処理について調べようとする意欲を高めたい。</w:t>
            </w:r>
          </w:p>
          <w:p w:rsidR="00A40EB9" w:rsidRPr="00E334CD" w:rsidRDefault="00A40EB9"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r w:rsidRPr="00BB3ACD">
              <w:rPr>
                <w:rFonts w:ascii="ＭＳ ゴシック" w:eastAsia="ＭＳ ゴシック" w:hAnsi="ＭＳ ゴシック" w:hint="eastAsia"/>
                <w:kern w:val="0"/>
                <w:sz w:val="20"/>
              </w:rPr>
              <w:t>①］</w:t>
            </w:r>
          </w:p>
          <w:p w:rsidR="00A40EB9" w:rsidRPr="00E334CD" w:rsidRDefault="00A40EB9" w:rsidP="005F2A82">
            <w:pPr>
              <w:spacing w:line="240" w:lineRule="exact"/>
              <w:rPr>
                <w:rFonts w:hAnsi="ＭＳ 明朝"/>
                <w:kern w:val="0"/>
                <w:sz w:val="20"/>
              </w:rPr>
            </w:pPr>
            <w:r w:rsidRPr="00E334CD">
              <w:rPr>
                <w:rFonts w:hAnsi="ＭＳ 明朝" w:hint="eastAsia"/>
                <w:kern w:val="0"/>
                <w:sz w:val="20"/>
              </w:rPr>
              <w:t>ノートの記述</w:t>
            </w:r>
            <w:r>
              <w:rPr>
                <w:rFonts w:hAnsi="ＭＳ 明朝" w:hint="eastAsia"/>
                <w:kern w:val="0"/>
                <w:sz w:val="20"/>
              </w:rPr>
              <w:t>内容や発言</w:t>
            </w:r>
            <w:r w:rsidRPr="00E334CD">
              <w:rPr>
                <w:rFonts w:hAnsi="ＭＳ 明朝" w:hint="eastAsia"/>
                <w:kern w:val="0"/>
                <w:sz w:val="20"/>
              </w:rPr>
              <w:t>内容から</w:t>
            </w:r>
            <w:r>
              <w:rPr>
                <w:rFonts w:hAnsi="ＭＳ 明朝" w:hint="eastAsia"/>
                <w:kern w:val="0"/>
                <w:sz w:val="20"/>
              </w:rPr>
              <w:t>、</w:t>
            </w:r>
            <w:r w:rsidRPr="00E334CD">
              <w:rPr>
                <w:rFonts w:hAnsi="ＭＳ 明朝" w:hint="eastAsia"/>
                <w:kern w:val="0"/>
                <w:sz w:val="20"/>
              </w:rPr>
              <w:t>「</w:t>
            </w:r>
            <w:r>
              <w:rPr>
                <w:rFonts w:hAnsi="ＭＳ 明朝" w:hint="eastAsia"/>
                <w:kern w:val="0"/>
                <w:sz w:val="20"/>
              </w:rPr>
              <w:t>これまでの学習をふり返り、さらに調べるべきことを考え、資源化物や燃えないごみの処理について調べる見通しをもっているか</w:t>
            </w:r>
            <w:r w:rsidRPr="00E334CD">
              <w:rPr>
                <w:rFonts w:hAnsi="ＭＳ 明朝" w:hint="eastAsia"/>
                <w:kern w:val="0"/>
                <w:sz w:val="20"/>
              </w:rPr>
              <w:t>」を評価する。</w:t>
            </w:r>
          </w:p>
        </w:tc>
      </w:tr>
      <w:tr w:rsidR="00A40EB9" w:rsidRPr="008E1C59" w:rsidTr="005F2A82">
        <w:tblPrEx>
          <w:tblCellMar>
            <w:left w:w="99" w:type="dxa"/>
            <w:right w:w="99" w:type="dxa"/>
          </w:tblCellMar>
        </w:tblPrEx>
        <w:trPr>
          <w:trHeight w:val="4100"/>
        </w:trPr>
        <w:tc>
          <w:tcPr>
            <w:tcW w:w="426" w:type="dxa"/>
            <w:vMerge/>
            <w:tcBorders>
              <w:left w:val="single" w:sz="4" w:space="0" w:color="auto"/>
            </w:tcBorders>
            <w:textDirection w:val="tbRlV"/>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⑦⑧人々の協力でごみが生まれ変わる</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6</w:t>
            </w:r>
            <w:r w:rsidR="002D22CE">
              <w:rPr>
                <w:rFonts w:ascii="ＭＳ ゴシック" w:eastAsia="ＭＳ ゴシック" w:hAnsi="ＭＳ 明朝" w:hint="eastAsia"/>
                <w:kern w:val="0"/>
                <w:sz w:val="20"/>
              </w:rPr>
              <w:t>2</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63</w:t>
            </w:r>
          </w:p>
          <w:p w:rsidR="00A40EB9" w:rsidRPr="006879B6" w:rsidRDefault="00A40EB9" w:rsidP="005F2A82">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09440" behindDoc="0" locked="0" layoutInCell="1" allowOverlap="1" wp14:anchorId="6127C086" wp14:editId="4D11C453">
                      <wp:simplePos x="0" y="0"/>
                      <wp:positionH relativeFrom="column">
                        <wp:posOffset>-20320</wp:posOffset>
                      </wp:positionH>
                      <wp:positionV relativeFrom="paragraph">
                        <wp:posOffset>60325</wp:posOffset>
                      </wp:positionV>
                      <wp:extent cx="1113790" cy="1158875"/>
                      <wp:effectExtent l="0" t="0" r="0" b="0"/>
                      <wp:wrapNone/>
                      <wp:docPr id="4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そ大</w:t>
                                  </w:r>
                                  <w:r>
                                    <w:rPr>
                                      <w:rFonts w:hAnsi="ＭＳ 明朝"/>
                                      <w:kern w:val="0"/>
                                      <w:sz w:val="20"/>
                                    </w:rPr>
                                    <w:t>ごみやしげん化物は、</w:t>
                                  </w:r>
                                  <w:r>
                                    <w:rPr>
                                      <w:rFonts w:hAnsi="ＭＳ 明朝" w:hint="eastAsia"/>
                                      <w:kern w:val="0"/>
                                      <w:sz w:val="20"/>
                                    </w:rPr>
                                    <w:t>どのように</w:t>
                                  </w:r>
                                  <w:r>
                                    <w:rPr>
                                      <w:rFonts w:hAnsi="ＭＳ 明朝"/>
                                      <w:kern w:val="0"/>
                                      <w:sz w:val="20"/>
                                    </w:rPr>
                                    <w:t>しょりされているのでしょうか</w:t>
                                  </w:r>
                                  <w:r w:rsidRPr="009D35AC">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7C086" id="_x0000_s1074" type="#_x0000_t202" style="position:absolute;left:0;text-align:left;margin-left:-1.6pt;margin-top:4.75pt;width:87.7pt;height:9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N5okh0vAgAAWgQAAA4AAAAAAAAAAAAAAAAALgIA&#10;AGRycy9lMm9Eb2MueG1sUEsBAi0AFAAGAAgAAAAhAMyKcU3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そ大</w:t>
                            </w:r>
                            <w:r>
                              <w:rPr>
                                <w:rFonts w:hAnsi="ＭＳ 明朝"/>
                                <w:kern w:val="0"/>
                                <w:sz w:val="20"/>
                              </w:rPr>
                              <w:t>ごみやしげん化物は、</w:t>
                            </w:r>
                            <w:r>
                              <w:rPr>
                                <w:rFonts w:hAnsi="ＭＳ 明朝" w:hint="eastAsia"/>
                                <w:kern w:val="0"/>
                                <w:sz w:val="20"/>
                              </w:rPr>
                              <w:t>どのように</w:t>
                            </w:r>
                            <w:r>
                              <w:rPr>
                                <w:rFonts w:hAnsi="ＭＳ 明朝"/>
                                <w:kern w:val="0"/>
                                <w:sz w:val="20"/>
                              </w:rPr>
                              <w:t>しょりされているのでしょうか</w:t>
                            </w:r>
                            <w:r w:rsidRPr="009D35AC">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E334CD">
              <w:rPr>
                <w:rFonts w:hAnsi="ＭＳ 明朝" w:hint="eastAsia"/>
                <w:kern w:val="0"/>
                <w:sz w:val="20"/>
              </w:rPr>
              <w:t>資源化物や粗大ごみの処理についてリサイクルプラザを見学して</w:t>
            </w:r>
            <w:r>
              <w:rPr>
                <w:rFonts w:hAnsi="ＭＳ 明朝" w:hint="eastAsia"/>
                <w:kern w:val="0"/>
                <w:sz w:val="20"/>
              </w:rPr>
              <w:t>、</w:t>
            </w:r>
            <w:r w:rsidRPr="00E334CD">
              <w:rPr>
                <w:rFonts w:hAnsi="ＭＳ 明朝" w:hint="eastAsia"/>
                <w:kern w:val="0"/>
                <w:sz w:val="20"/>
              </w:rPr>
              <w:t>調べる。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・資源化物は選別され、種類ごとの再生工場に送られる。</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・ペットボトルは服やペットボトルなどに、使える粗大ごみは修理して再利用される。</w:t>
            </w:r>
          </w:p>
          <w:p w:rsidR="00A40EB9"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・リサイクルを進めるには</w:t>
            </w:r>
            <w:r>
              <w:rPr>
                <w:rFonts w:hAnsi="ＭＳ 明朝" w:hint="eastAsia"/>
                <w:kern w:val="0"/>
                <w:sz w:val="20"/>
              </w:rPr>
              <w:t>、</w:t>
            </w:r>
            <w:r w:rsidRPr="00E334CD">
              <w:rPr>
                <w:rFonts w:hAnsi="ＭＳ 明朝" w:hint="eastAsia"/>
                <w:kern w:val="0"/>
                <w:sz w:val="20"/>
              </w:rPr>
              <w:t>資源化物を集めるための協力が必要だ。</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E334CD">
              <w:rPr>
                <w:rFonts w:hAnsi="ＭＳ 明朝" w:hint="eastAsia"/>
                <w:kern w:val="0"/>
                <w:sz w:val="20"/>
              </w:rPr>
              <w:t>身のまわりにリサイクルされて使われているものがないかを考え</w:t>
            </w:r>
            <w:r>
              <w:rPr>
                <w:rFonts w:hAnsi="ＭＳ 明朝" w:hint="eastAsia"/>
                <w:kern w:val="0"/>
                <w:sz w:val="20"/>
              </w:rPr>
              <w:t>、</w:t>
            </w:r>
            <w:r w:rsidRPr="00E334CD">
              <w:rPr>
                <w:rFonts w:hAnsi="ＭＳ 明朝" w:hint="eastAsia"/>
                <w:kern w:val="0"/>
                <w:sz w:val="20"/>
              </w:rPr>
              <w:t>発表して話し合う。</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r w:rsidRPr="00E334CD">
              <w:rPr>
                <w:rFonts w:hAnsi="ＭＳ 明朝" w:hint="eastAsia"/>
                <w:kern w:val="0"/>
                <w:sz w:val="20"/>
              </w:rPr>
              <w:t>・自転車、服、たんす</w:t>
            </w:r>
          </w:p>
          <w:p w:rsidR="00A40EB9" w:rsidRPr="00E334CD" w:rsidRDefault="002D22CE"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0464" behindDoc="0" locked="0" layoutInCell="1" allowOverlap="1" wp14:anchorId="22F84AED" wp14:editId="1FB04F94">
                      <wp:simplePos x="0" y="0"/>
                      <wp:positionH relativeFrom="column">
                        <wp:posOffset>-17780</wp:posOffset>
                      </wp:positionH>
                      <wp:positionV relativeFrom="paragraph">
                        <wp:posOffset>168910</wp:posOffset>
                      </wp:positionV>
                      <wp:extent cx="2502535" cy="777240"/>
                      <wp:effectExtent l="0" t="0" r="12065" b="22860"/>
                      <wp:wrapNone/>
                      <wp:docPr id="48"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70052F">
                                    <w:rPr>
                                      <w:rFonts w:hint="eastAsia"/>
                                      <w:sz w:val="20"/>
                                    </w:rPr>
                                    <w:t>集められた資源化物や粗大ごみは再利用され、資源の節約に役立っており、リサイクルを進めるには人々の協力が必要である。</w:t>
                                  </w:r>
                                </w:p>
                                <w:p w:rsidR="00BE710A" w:rsidRPr="00895CC5" w:rsidRDefault="00BE710A" w:rsidP="002D22CE">
                                  <w:pPr>
                                    <w:spacing w:line="240" w:lineRule="exact"/>
                                    <w:jc w:val="right"/>
                                    <w:rPr>
                                      <w:sz w:val="20"/>
                                    </w:rPr>
                                  </w:pPr>
                                  <w:r w:rsidRPr="00DF26EF">
                                    <w:rPr>
                                      <w:rFonts w:hAnsi="ＭＳ 明朝" w:hint="eastAsia"/>
                                      <w:sz w:val="20"/>
                                    </w:rPr>
                                    <w:t>⑦</w:t>
                                  </w:r>
                                  <w:r w:rsidRPr="00DF26EF">
                                    <w:rPr>
                                      <w:rFonts w:hAnsi="ＭＳ 明朝"/>
                                      <w:sz w:val="20"/>
                                    </w:rPr>
                                    <w:t>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84AED" id="_x0000_s1075" type="#_x0000_t202" style="position:absolute;left:0;text-align:left;margin-left:-1.4pt;margin-top:13.3pt;width:197.05pt;height:6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">
                      <v:stroke dashstyle="dash"/>
                      <v:textbox inset="5.85pt,.7pt,5.85pt,.7pt">
                        <w:txbxContent>
                          <w:p w:rsidR="00BE710A" w:rsidRDefault="00BE710A" w:rsidP="005F2A82">
                            <w:pPr>
                              <w:spacing w:line="240" w:lineRule="exact"/>
                              <w:jc w:val="left"/>
                              <w:rPr>
                                <w:sz w:val="20"/>
                              </w:rPr>
                            </w:pPr>
                            <w:r w:rsidRPr="0070052F">
                              <w:rPr>
                                <w:rFonts w:hint="eastAsia"/>
                                <w:sz w:val="20"/>
                              </w:rPr>
                              <w:t>集められた資源化物や粗大ごみは再利用され、資源の節約に役立っており、リサイクルを進めるには人々の協力が必要である。</w:t>
                            </w:r>
                          </w:p>
                          <w:p w:rsidR="00BE710A" w:rsidRPr="00895CC5" w:rsidRDefault="00BE710A" w:rsidP="002D22CE">
                            <w:pPr>
                              <w:spacing w:line="240" w:lineRule="exact"/>
                              <w:jc w:val="right"/>
                              <w:rPr>
                                <w:sz w:val="20"/>
                              </w:rPr>
                            </w:pPr>
                            <w:r w:rsidRPr="00DF26EF">
                              <w:rPr>
                                <w:rFonts w:hAnsi="ＭＳ 明朝" w:hint="eastAsia"/>
                                <w:sz w:val="20"/>
                              </w:rPr>
                              <w:t>⑦</w:t>
                            </w:r>
                            <w:r w:rsidRPr="00DF26EF">
                              <w:rPr>
                                <w:rFonts w:hAnsi="ＭＳ 明朝"/>
                                <w:sz w:val="20"/>
                              </w:rPr>
                              <w:t>⑧</w:t>
                            </w:r>
                          </w:p>
                        </w:txbxContent>
                      </v:textbox>
                    </v:shape>
                  </w:pict>
                </mc:Fallback>
              </mc:AlternateContent>
            </w:r>
            <w:r w:rsidR="00A40EB9" w:rsidRPr="00E334CD">
              <w:rPr>
                <w:rFonts w:hAnsi="ＭＳ 明朝" w:hint="eastAsia"/>
                <w:kern w:val="0"/>
                <w:sz w:val="20"/>
              </w:rPr>
              <w:t>・教科書やノートなど</w:t>
            </w: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p>
          <w:p w:rsidR="00A40EB9" w:rsidRPr="00E334CD" w:rsidRDefault="00A40EB9" w:rsidP="005F2A82">
            <w:pPr>
              <w:autoSpaceDE w:val="0"/>
              <w:autoSpaceDN w:val="0"/>
              <w:adjustRightInd w:val="0"/>
              <w:spacing w:line="240" w:lineRule="exact"/>
              <w:ind w:left="200" w:hangingChars="100" w:hanging="200"/>
              <w:rPr>
                <w:rFonts w:hAnsi="ＭＳ 明朝"/>
                <w:kern w:val="0"/>
                <w:sz w:val="20"/>
              </w:rPr>
            </w:pPr>
          </w:p>
          <w:p w:rsidR="00A40EB9" w:rsidRPr="00897D13" w:rsidRDefault="00A40EB9" w:rsidP="005F2A82">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rsidR="00A40EB9" w:rsidRPr="00E334CD" w:rsidRDefault="00A40EB9" w:rsidP="005F2A82">
            <w:pPr>
              <w:spacing w:line="240" w:lineRule="exact"/>
              <w:ind w:left="200" w:hangingChars="100" w:hanging="200"/>
              <w:rPr>
                <w:kern w:val="0"/>
                <w:sz w:val="20"/>
              </w:rPr>
            </w:pPr>
            <w:r w:rsidRPr="00E334CD">
              <w:rPr>
                <w:rFonts w:hint="eastAsia"/>
                <w:kern w:val="0"/>
                <w:sz w:val="20"/>
              </w:rPr>
              <w:t>◆リサイクル施設の見学や調査を通して</w:t>
            </w:r>
            <w:r>
              <w:rPr>
                <w:rFonts w:hint="eastAsia"/>
                <w:kern w:val="0"/>
                <w:sz w:val="20"/>
              </w:rPr>
              <w:t>、</w:t>
            </w:r>
            <w:r w:rsidRPr="00E334CD">
              <w:rPr>
                <w:rFonts w:hint="eastAsia"/>
                <w:kern w:val="0"/>
                <w:sz w:val="20"/>
              </w:rPr>
              <w:t>ごみを資源化することは資源の有効利用につながることを考えさせる。</w:t>
            </w:r>
          </w:p>
          <w:p w:rsidR="00A40EB9" w:rsidRPr="00E334CD" w:rsidRDefault="00A40EB9" w:rsidP="005F2A82">
            <w:pPr>
              <w:spacing w:line="240" w:lineRule="exact"/>
              <w:ind w:left="200" w:hangingChars="100" w:hanging="200"/>
              <w:rPr>
                <w:kern w:val="0"/>
                <w:sz w:val="20"/>
              </w:rPr>
            </w:pPr>
            <w:r w:rsidRPr="00E334CD">
              <w:rPr>
                <w:rFonts w:hint="eastAsia"/>
                <w:kern w:val="0"/>
                <w:sz w:val="20"/>
              </w:rPr>
              <w:t>◆町内会や</w:t>
            </w:r>
            <w:r>
              <w:rPr>
                <w:rFonts w:hint="eastAsia"/>
                <w:kern w:val="0"/>
                <w:sz w:val="20"/>
              </w:rPr>
              <w:t>、</w:t>
            </w:r>
            <w:r w:rsidRPr="00E334CD">
              <w:rPr>
                <w:rFonts w:hint="eastAsia"/>
                <w:kern w:val="0"/>
                <w:sz w:val="20"/>
              </w:rPr>
              <w:t>スーパーマーケットの資源化物の回収の取組で知っていることを発表させる。</w:t>
            </w:r>
          </w:p>
          <w:p w:rsidR="00A40EB9" w:rsidRPr="00897D13" w:rsidRDefault="00A40EB9" w:rsidP="005F2A82">
            <w:pPr>
              <w:spacing w:line="240" w:lineRule="exact"/>
              <w:ind w:left="200" w:hangingChars="100" w:hanging="200"/>
              <w:rPr>
                <w:kern w:val="0"/>
                <w:sz w:val="20"/>
              </w:rPr>
            </w:pPr>
            <w:r w:rsidRPr="00E334CD">
              <w:rPr>
                <w:rFonts w:hint="eastAsia"/>
                <w:kern w:val="0"/>
                <w:sz w:val="20"/>
              </w:rPr>
              <w:t>◆教室にある物や自分の持ち物で</w:t>
            </w:r>
            <w:r>
              <w:rPr>
                <w:rFonts w:hint="eastAsia"/>
                <w:kern w:val="0"/>
                <w:sz w:val="20"/>
              </w:rPr>
              <w:t>、</w:t>
            </w:r>
            <w:r w:rsidRPr="00E334CD">
              <w:rPr>
                <w:rFonts w:hint="eastAsia"/>
                <w:kern w:val="0"/>
                <w:sz w:val="20"/>
              </w:rPr>
              <w:t>リサイクルされて使われているものがあるか確かめる活動を取り入れるとよい。</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見学の記録や発言</w:t>
            </w:r>
            <w:r w:rsidRPr="0070052F">
              <w:rPr>
                <w:rFonts w:hAnsi="ＭＳ 明朝" w:hint="eastAsia"/>
                <w:kern w:val="0"/>
                <w:sz w:val="20"/>
              </w:rPr>
              <w:t>内容から</w:t>
            </w:r>
            <w:r>
              <w:rPr>
                <w:rFonts w:hAnsi="ＭＳ 明朝" w:hint="eastAsia"/>
                <w:kern w:val="0"/>
                <w:sz w:val="20"/>
              </w:rPr>
              <w:t>、</w:t>
            </w:r>
            <w:r w:rsidRPr="0070052F">
              <w:rPr>
                <w:rFonts w:hAnsi="ＭＳ 明朝" w:hint="eastAsia"/>
                <w:kern w:val="0"/>
                <w:sz w:val="20"/>
              </w:rPr>
              <w:t>「必要な情報を集め</w:t>
            </w:r>
            <w:r>
              <w:rPr>
                <w:rFonts w:hAnsi="ＭＳ 明朝" w:hint="eastAsia"/>
                <w:kern w:val="0"/>
                <w:sz w:val="20"/>
              </w:rPr>
              <w:t>、</w:t>
            </w:r>
            <w:r w:rsidRPr="0070052F">
              <w:rPr>
                <w:rFonts w:hAnsi="ＭＳ 明朝" w:hint="eastAsia"/>
                <w:kern w:val="0"/>
                <w:sz w:val="20"/>
              </w:rPr>
              <w:t>粗大ごみや資源化ごみを再利用するしくみ</w:t>
            </w:r>
            <w:r>
              <w:rPr>
                <w:rFonts w:hAnsi="ＭＳ 明朝" w:hint="eastAsia"/>
                <w:kern w:val="0"/>
                <w:sz w:val="20"/>
              </w:rPr>
              <w:t>、</w:t>
            </w:r>
            <w:r w:rsidRPr="0070052F">
              <w:rPr>
                <w:rFonts w:hAnsi="ＭＳ 明朝" w:hint="eastAsia"/>
                <w:kern w:val="0"/>
                <w:sz w:val="20"/>
              </w:rPr>
              <w:t>人々の協力の大切さなどについて理解しているか」を評価する</w:t>
            </w:r>
            <w:r w:rsidRPr="0070052F">
              <w:rPr>
                <w:rFonts w:ascii="ＭＳ ゴシック" w:eastAsia="ＭＳ ゴシック" w:hAnsi="ＭＳ ゴシック" w:hint="eastAsia"/>
                <w:kern w:val="0"/>
                <w:sz w:val="20"/>
              </w:rPr>
              <w:t>。</w:t>
            </w:r>
          </w:p>
        </w:tc>
      </w:tr>
      <w:tr w:rsidR="00A40EB9" w:rsidRPr="008E1C59" w:rsidTr="002129DE">
        <w:tblPrEx>
          <w:tblCellMar>
            <w:left w:w="99" w:type="dxa"/>
            <w:right w:w="99" w:type="dxa"/>
          </w:tblCellMar>
        </w:tblPrEx>
        <w:trPr>
          <w:trHeight w:val="1658"/>
        </w:trPr>
        <w:tc>
          <w:tcPr>
            <w:tcW w:w="426" w:type="dxa"/>
            <w:vMerge/>
            <w:tcBorders>
              <w:left w:val="single" w:sz="4" w:space="0" w:color="auto"/>
            </w:tcBorders>
            <w:textDirection w:val="tbRlV"/>
            <w:vAlign w:val="center"/>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⑨⑩ごみしょりのうつり変わりと課題</w:t>
            </w:r>
          </w:p>
          <w:p w:rsidR="00A40EB9" w:rsidRPr="00BE6494" w:rsidRDefault="00A40EB9" w:rsidP="005F2A82">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15584" behindDoc="0" locked="0" layoutInCell="1" allowOverlap="1" wp14:anchorId="792C63AE" wp14:editId="3A929773">
                      <wp:simplePos x="0" y="0"/>
                      <wp:positionH relativeFrom="column">
                        <wp:posOffset>-30480</wp:posOffset>
                      </wp:positionH>
                      <wp:positionV relativeFrom="paragraph">
                        <wp:posOffset>172085</wp:posOffset>
                      </wp:positionV>
                      <wp:extent cx="1113790" cy="1379220"/>
                      <wp:effectExtent l="0" t="0" r="10160" b="11430"/>
                      <wp:wrapNone/>
                      <wp:docPr id="4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922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ごみしょりはどのように</w:t>
                                  </w:r>
                                  <w:r>
                                    <w:rPr>
                                      <w:rFonts w:hAnsi="ＭＳ 明朝"/>
                                      <w:kern w:val="0"/>
                                      <w:sz w:val="20"/>
                                    </w:rPr>
                                    <w:t>うつり変わり、新たにどのような課題が生まれているのでしょうか。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C63AE" id="_x0000_s1076" type="#_x0000_t202" style="position:absolute;left:0;text-align:left;margin-left:-2.4pt;margin-top:13.55pt;width:87.7pt;height:108.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ごみしょりはどのように</w:t>
                            </w:r>
                            <w:r>
                              <w:rPr>
                                <w:rFonts w:hAnsi="ＭＳ 明朝"/>
                                <w:kern w:val="0"/>
                                <w:sz w:val="20"/>
                              </w:rPr>
                              <w:t>うつり変わり、新たにどのような課題が生まれているのでしょうか。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64</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65</w:t>
            </w:r>
          </w:p>
        </w:tc>
        <w:tc>
          <w:tcPr>
            <w:tcW w:w="4141" w:type="dxa"/>
            <w:tcBorders>
              <w:top w:val="single" w:sz="4" w:space="0" w:color="auto"/>
              <w:left w:val="nil"/>
              <w:bottom w:val="single" w:sz="4" w:space="0" w:color="auto"/>
            </w:tcBorders>
          </w:tcPr>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00231EF4">
              <w:rPr>
                <w:rFonts w:hAnsi="ＭＳ 明朝"/>
                <w:kern w:val="0"/>
                <w:sz w:val="20"/>
              </w:rPr>
              <w:t>P.</w:t>
            </w:r>
            <w:r w:rsidR="002D68E0">
              <w:rPr>
                <w:rFonts w:hAnsi="ＭＳ 明朝"/>
                <w:kern w:val="0"/>
                <w:sz w:val="20"/>
              </w:rPr>
              <w:t>64</w:t>
            </w:r>
            <w:r w:rsidRPr="0070052F">
              <w:rPr>
                <w:rFonts w:hAnsi="ＭＳ 明朝" w:hint="eastAsia"/>
                <w:kern w:val="0"/>
                <w:sz w:val="20"/>
              </w:rPr>
              <w:t>資料</w:t>
            </w:r>
            <w:r w:rsidR="002D22CE">
              <w:rPr>
                <w:rFonts w:hAnsi="ＭＳ 明朝" w:hint="eastAsia"/>
                <w:kern w:val="0"/>
                <w:sz w:val="20"/>
              </w:rPr>
              <w:t>1</w:t>
            </w:r>
            <w:r w:rsidRPr="0070052F">
              <w:rPr>
                <w:rFonts w:hAnsi="ＭＳ 明朝" w:hint="eastAsia"/>
                <w:kern w:val="0"/>
                <w:sz w:val="20"/>
              </w:rPr>
              <w:t>をもとに</w:t>
            </w:r>
            <w:r>
              <w:rPr>
                <w:rFonts w:hAnsi="ＭＳ 明朝" w:hint="eastAsia"/>
                <w:kern w:val="0"/>
                <w:sz w:val="20"/>
              </w:rPr>
              <w:t>、</w:t>
            </w:r>
            <w:r w:rsidRPr="0070052F">
              <w:rPr>
                <w:rFonts w:hAnsi="ＭＳ 明朝" w:hint="eastAsia"/>
                <w:kern w:val="0"/>
                <w:sz w:val="20"/>
              </w:rPr>
              <w:t>ごみ処理の方法の移り変わりについて調べる。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・昔は</w:t>
            </w:r>
            <w:r>
              <w:rPr>
                <w:rFonts w:hAnsi="ＭＳ 明朝" w:hint="eastAsia"/>
                <w:kern w:val="0"/>
                <w:sz w:val="20"/>
              </w:rPr>
              <w:t>、</w:t>
            </w:r>
            <w:r w:rsidRPr="0070052F">
              <w:rPr>
                <w:rFonts w:hAnsi="ＭＳ 明朝" w:hint="eastAsia"/>
                <w:kern w:val="0"/>
                <w:sz w:val="20"/>
              </w:rPr>
              <w:t>ごみを分別せずに集めていた。</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・今は資源化物</w:t>
            </w:r>
            <w:r w:rsidRPr="0070052F">
              <w:rPr>
                <w:rFonts w:hAnsi="ＭＳ 明朝" w:hint="eastAsia"/>
                <w:kern w:val="0"/>
                <w:sz w:val="20"/>
              </w:rPr>
              <w:t>がリサイクルされるようになった。</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w:t>
            </w:r>
            <w:r w:rsidR="002D68E0">
              <w:rPr>
                <w:rFonts w:hAnsi="ＭＳ 明朝" w:hint="eastAsia"/>
                <w:kern w:val="0"/>
                <w:sz w:val="20"/>
              </w:rPr>
              <w:t>7</w:t>
            </w:r>
            <w:r w:rsidRPr="0070052F">
              <w:rPr>
                <w:rFonts w:hAnsi="ＭＳ 明朝" w:hint="eastAsia"/>
                <w:kern w:val="0"/>
                <w:sz w:val="20"/>
              </w:rPr>
              <w:t>0</w:t>
            </w:r>
            <w:r>
              <w:rPr>
                <w:rFonts w:hAnsi="ＭＳ 明朝" w:hint="eastAsia"/>
                <w:kern w:val="0"/>
                <w:sz w:val="20"/>
              </w:rPr>
              <w:t>年ほど前の処理</w:t>
            </w:r>
            <w:r w:rsidRPr="0070052F">
              <w:rPr>
                <w:rFonts w:hAnsi="ＭＳ 明朝" w:hint="eastAsia"/>
                <w:kern w:val="0"/>
                <w:sz w:val="20"/>
              </w:rPr>
              <w:t>の</w:t>
            </w:r>
            <w:r>
              <w:rPr>
                <w:rFonts w:hAnsi="ＭＳ 明朝" w:hint="eastAsia"/>
                <w:kern w:val="0"/>
                <w:sz w:val="20"/>
              </w:rPr>
              <w:t>しかた</w:t>
            </w:r>
            <w:r w:rsidRPr="0070052F">
              <w:rPr>
                <w:rFonts w:hAnsi="ＭＳ 明朝" w:hint="eastAsia"/>
                <w:kern w:val="0"/>
                <w:sz w:val="20"/>
              </w:rPr>
              <w:t>に比べ</w:t>
            </w:r>
            <w:r>
              <w:rPr>
                <w:rFonts w:hAnsi="ＭＳ 明朝" w:hint="eastAsia"/>
                <w:kern w:val="0"/>
                <w:sz w:val="20"/>
              </w:rPr>
              <w:t>、</w:t>
            </w:r>
            <w:r w:rsidRPr="0070052F">
              <w:rPr>
                <w:rFonts w:hAnsi="ＭＳ 明朝" w:hint="eastAsia"/>
                <w:kern w:val="0"/>
                <w:sz w:val="20"/>
              </w:rPr>
              <w:t>今は衛生的になった。</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70052F">
              <w:rPr>
                <w:rFonts w:hAnsi="ＭＳ 明朝" w:hint="eastAsia"/>
                <w:kern w:val="0"/>
                <w:sz w:val="20"/>
              </w:rPr>
              <w:t>ごみの処理が抱える新しい問題について「槙野さんの話」をもとに調べ</w:t>
            </w:r>
            <w:r>
              <w:rPr>
                <w:rFonts w:hAnsi="ＭＳ 明朝" w:hint="eastAsia"/>
                <w:kern w:val="0"/>
                <w:sz w:val="20"/>
              </w:rPr>
              <w:t>、</w:t>
            </w:r>
            <w:r w:rsidRPr="0070052F">
              <w:rPr>
                <w:rFonts w:hAnsi="ＭＳ 明朝" w:hint="eastAsia"/>
                <w:kern w:val="0"/>
                <w:sz w:val="20"/>
              </w:rPr>
              <w:t>話し合う。</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・ごみの量が増えると</w:t>
            </w:r>
            <w:r>
              <w:rPr>
                <w:rFonts w:hAnsi="ＭＳ 明朝" w:hint="eastAsia"/>
                <w:kern w:val="0"/>
                <w:sz w:val="20"/>
              </w:rPr>
              <w:t>、</w:t>
            </w:r>
            <w:r w:rsidRPr="0070052F">
              <w:rPr>
                <w:rFonts w:hAnsi="ＭＳ 明朝" w:hint="eastAsia"/>
                <w:kern w:val="0"/>
                <w:sz w:val="20"/>
              </w:rPr>
              <w:t>処分にかかる費用も増える。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・コンピューターやスマホなど</w:t>
            </w:r>
            <w:r>
              <w:rPr>
                <w:rFonts w:hAnsi="ＭＳ 明朝" w:hint="eastAsia"/>
                <w:kern w:val="0"/>
                <w:sz w:val="20"/>
              </w:rPr>
              <w:t>、</w:t>
            </w:r>
            <w:r w:rsidRPr="0070052F">
              <w:rPr>
                <w:rFonts w:hAnsi="ＭＳ 明朝" w:hint="eastAsia"/>
                <w:kern w:val="0"/>
                <w:sz w:val="20"/>
              </w:rPr>
              <w:t>処理の難しいごみが増えている。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・外国の人にも</w:t>
            </w:r>
            <w:r>
              <w:rPr>
                <w:rFonts w:hAnsi="ＭＳ 明朝" w:hint="eastAsia"/>
                <w:kern w:val="0"/>
                <w:sz w:val="20"/>
              </w:rPr>
              <w:t>、</w:t>
            </w:r>
            <w:r w:rsidRPr="0070052F">
              <w:rPr>
                <w:rFonts w:hAnsi="ＭＳ 明朝" w:hint="eastAsia"/>
                <w:kern w:val="0"/>
                <w:sz w:val="20"/>
              </w:rPr>
              <w:t>分別の</w:t>
            </w:r>
            <w:r>
              <w:rPr>
                <w:rFonts w:hAnsi="ＭＳ 明朝" w:hint="eastAsia"/>
                <w:kern w:val="0"/>
                <w:sz w:val="20"/>
              </w:rPr>
              <w:t>しかた</w:t>
            </w:r>
            <w:r w:rsidRPr="0070052F">
              <w:rPr>
                <w:rFonts w:hAnsi="ＭＳ 明朝" w:hint="eastAsia"/>
                <w:kern w:val="0"/>
                <w:sz w:val="20"/>
              </w:rPr>
              <w:t>を</w:t>
            </w:r>
            <w:r>
              <w:rPr>
                <w:rFonts w:hAnsi="ＭＳ 明朝" w:hint="eastAsia"/>
                <w:kern w:val="0"/>
                <w:sz w:val="20"/>
              </w:rPr>
              <w:t>わか</w:t>
            </w:r>
            <w:r w:rsidRPr="0070052F">
              <w:rPr>
                <w:rFonts w:hAnsi="ＭＳ 明朝" w:hint="eastAsia"/>
                <w:kern w:val="0"/>
                <w:sz w:val="20"/>
              </w:rPr>
              <w:t>りやすく知らせる工夫が必要になっている。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・ごみの処理に関わる問題について</w:t>
            </w:r>
            <w:r>
              <w:rPr>
                <w:rFonts w:hAnsi="ＭＳ 明朝" w:hint="eastAsia"/>
                <w:kern w:val="0"/>
                <w:sz w:val="20"/>
              </w:rPr>
              <w:t>、</w:t>
            </w:r>
            <w:r w:rsidRPr="0070052F">
              <w:rPr>
                <w:rFonts w:hAnsi="ＭＳ 明朝" w:hint="eastAsia"/>
                <w:kern w:val="0"/>
                <w:sz w:val="20"/>
              </w:rPr>
              <w:t>市は計</w:t>
            </w:r>
            <w:r w:rsidRPr="0070052F">
              <w:rPr>
                <w:rFonts w:hAnsi="ＭＳ 明朝" w:hint="eastAsia"/>
                <w:kern w:val="0"/>
                <w:sz w:val="20"/>
              </w:rPr>
              <w:lastRenderedPageBreak/>
              <w:t>画的に取り組んでいる。</w:t>
            </w:r>
          </w:p>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6608" behindDoc="0" locked="0" layoutInCell="1" allowOverlap="1" wp14:anchorId="69678B09" wp14:editId="63975BF0">
                      <wp:simplePos x="0" y="0"/>
                      <wp:positionH relativeFrom="column">
                        <wp:posOffset>27940</wp:posOffset>
                      </wp:positionH>
                      <wp:positionV relativeFrom="paragraph">
                        <wp:posOffset>51435</wp:posOffset>
                      </wp:positionV>
                      <wp:extent cx="2502535" cy="777240"/>
                      <wp:effectExtent l="0" t="0" r="12065" b="22860"/>
                      <wp:wrapNone/>
                      <wp:docPr id="5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rsidR="002129DE" w:rsidRDefault="00BE710A" w:rsidP="005F2A82">
                                  <w:pPr>
                                    <w:spacing w:line="240" w:lineRule="exact"/>
                                    <w:jc w:val="left"/>
                                    <w:rPr>
                                      <w:sz w:val="20"/>
                                    </w:rPr>
                                  </w:pPr>
                                  <w:r w:rsidRPr="0070052F">
                                    <w:rPr>
                                      <w:rFonts w:hint="eastAsia"/>
                                      <w:sz w:val="20"/>
                                    </w:rPr>
                                    <w:t>ごみの処理は衛生的に行われるようになり、市では、さらにごみを減らすことやごみ出しのルールを守ることなどの課題に取り組んでいる。</w:t>
                                  </w:r>
                                </w:p>
                                <w:p w:rsidR="00BE710A" w:rsidRPr="00895CC5" w:rsidRDefault="00BE710A" w:rsidP="002129DE">
                                  <w:pPr>
                                    <w:spacing w:line="240" w:lineRule="exact"/>
                                    <w:jc w:val="right"/>
                                    <w:rPr>
                                      <w:sz w:val="20"/>
                                    </w:rPr>
                                  </w:pPr>
                                  <w:r w:rsidRPr="00070240">
                                    <w:rPr>
                                      <w:rFonts w:hAnsi="ＭＳ 明朝" w:hint="eastAsia"/>
                                      <w:sz w:val="20"/>
                                    </w:rPr>
                                    <w:t>⑨</w:t>
                                  </w:r>
                                  <w:r w:rsidRPr="00070240">
                                    <w:rPr>
                                      <w:rFonts w:hAnsi="ＭＳ 明朝"/>
                                      <w:sz w:val="20"/>
                                    </w:rPr>
                                    <w:t>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78B09" id="_x0000_s1077" type="#_x0000_t202" style="position:absolute;left:0;text-align:left;margin-left:2.2pt;margin-top:4.05pt;width:197.05pt;height:61.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">
                      <v:stroke dashstyle="dash"/>
                      <v:textbox inset="5.85pt,.7pt,5.85pt,.7pt">
                        <w:txbxContent>
                          <w:p w:rsidR="002129DE" w:rsidRDefault="00BE710A" w:rsidP="005F2A82">
                            <w:pPr>
                              <w:spacing w:line="240" w:lineRule="exact"/>
                              <w:jc w:val="left"/>
                              <w:rPr>
                                <w:sz w:val="20"/>
                              </w:rPr>
                            </w:pPr>
                            <w:r w:rsidRPr="0070052F">
                              <w:rPr>
                                <w:rFonts w:hint="eastAsia"/>
                                <w:sz w:val="20"/>
                              </w:rPr>
                              <w:t>ごみの処理は衛生的に行われるようになり、市では、さらにごみを減らすことやごみ出しのルールを守ることなどの課題に取り組んでいる。</w:t>
                            </w:r>
                          </w:p>
                          <w:p w:rsidR="00BE710A" w:rsidRPr="00895CC5" w:rsidRDefault="00BE710A" w:rsidP="002129DE">
                            <w:pPr>
                              <w:spacing w:line="240" w:lineRule="exact"/>
                              <w:jc w:val="right"/>
                              <w:rPr>
                                <w:sz w:val="20"/>
                              </w:rPr>
                            </w:pPr>
                            <w:r w:rsidRPr="00070240">
                              <w:rPr>
                                <w:rFonts w:hAnsi="ＭＳ 明朝" w:hint="eastAsia"/>
                                <w:sz w:val="20"/>
                              </w:rPr>
                              <w:t>⑨</w:t>
                            </w:r>
                            <w:r w:rsidRPr="00070240">
                              <w:rPr>
                                <w:rFonts w:hAnsi="ＭＳ 明朝"/>
                                <w:sz w:val="20"/>
                              </w:rPr>
                              <w:t>⑩</w:t>
                            </w:r>
                          </w:p>
                        </w:txbxContent>
                      </v:textbox>
                    </v:shape>
                  </w:pict>
                </mc:Fallback>
              </mc:AlternateContent>
            </w:r>
          </w:p>
        </w:tc>
        <w:tc>
          <w:tcPr>
            <w:tcW w:w="1979" w:type="dxa"/>
            <w:tcBorders>
              <w:top w:val="single" w:sz="4" w:space="0" w:color="auto"/>
              <w:bottom w:val="single" w:sz="4" w:space="0" w:color="auto"/>
            </w:tcBorders>
          </w:tcPr>
          <w:p w:rsidR="00A40EB9" w:rsidRPr="0070052F" w:rsidRDefault="00A40EB9" w:rsidP="005F2A82">
            <w:pPr>
              <w:spacing w:line="240" w:lineRule="exact"/>
              <w:ind w:left="200" w:hangingChars="100" w:hanging="200"/>
              <w:rPr>
                <w:kern w:val="0"/>
                <w:sz w:val="20"/>
              </w:rPr>
            </w:pPr>
            <w:r w:rsidRPr="0070052F">
              <w:rPr>
                <w:rFonts w:hint="eastAsia"/>
                <w:kern w:val="0"/>
                <w:sz w:val="20"/>
              </w:rPr>
              <w:lastRenderedPageBreak/>
              <w:t>◆ごみ処理の移り変わりの資料を見るときには</w:t>
            </w:r>
            <w:r>
              <w:rPr>
                <w:rFonts w:hint="eastAsia"/>
                <w:kern w:val="0"/>
                <w:sz w:val="20"/>
              </w:rPr>
              <w:t>、</w:t>
            </w:r>
            <w:r w:rsidRPr="0070052F">
              <w:rPr>
                <w:rFonts w:hint="eastAsia"/>
                <w:kern w:val="0"/>
                <w:sz w:val="20"/>
              </w:rPr>
              <w:t>どのように変わってきたのかに着目させる。</w:t>
            </w:r>
          </w:p>
          <w:p w:rsidR="00A40EB9" w:rsidRPr="0070052F" w:rsidRDefault="00A40EB9" w:rsidP="005F2A82">
            <w:pPr>
              <w:spacing w:line="240" w:lineRule="exact"/>
              <w:rPr>
                <w:kern w:val="0"/>
                <w:sz w:val="20"/>
              </w:rPr>
            </w:pPr>
          </w:p>
          <w:p w:rsidR="00A40EB9" w:rsidRPr="00A628F6" w:rsidRDefault="00A40EB9" w:rsidP="005F2A82">
            <w:pPr>
              <w:spacing w:line="240" w:lineRule="exact"/>
              <w:ind w:left="200" w:hangingChars="100" w:hanging="200"/>
              <w:rPr>
                <w:kern w:val="0"/>
                <w:sz w:val="20"/>
              </w:rPr>
            </w:pPr>
            <w:r w:rsidRPr="0070052F">
              <w:rPr>
                <w:rFonts w:hint="eastAsia"/>
                <w:kern w:val="0"/>
                <w:sz w:val="20"/>
              </w:rPr>
              <w:t>◆ごみの処理に関わる新しい問題を解決していくためには</w:t>
            </w:r>
            <w:r>
              <w:rPr>
                <w:rFonts w:hint="eastAsia"/>
                <w:kern w:val="0"/>
                <w:sz w:val="20"/>
              </w:rPr>
              <w:t>、</w:t>
            </w:r>
            <w:r w:rsidRPr="0070052F">
              <w:rPr>
                <w:rFonts w:hint="eastAsia"/>
                <w:kern w:val="0"/>
                <w:sz w:val="20"/>
              </w:rPr>
              <w:t>市の計画的な対策や事業が必要であることを考えさせる。</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Chars="-100" w:right="-21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70052F" w:rsidRDefault="00A40EB9" w:rsidP="005F2A82">
            <w:pPr>
              <w:spacing w:line="240" w:lineRule="exact"/>
              <w:ind w:rightChars="-100" w:right="-210"/>
              <w:jc w:val="left"/>
              <w:rPr>
                <w:rFonts w:ascii="ＭＳ ゴシック" w:eastAsia="ＭＳ ゴシック" w:hAnsi="ＭＳ ゴシック"/>
                <w:kern w:val="0"/>
                <w:sz w:val="20"/>
              </w:rPr>
            </w:pPr>
            <w:r w:rsidRPr="0070052F">
              <w:rPr>
                <w:rFonts w:hAnsi="ＭＳ 明朝" w:hint="eastAsia"/>
                <w:kern w:val="0"/>
                <w:sz w:val="20"/>
              </w:rPr>
              <w:t>ノートの記述</w:t>
            </w:r>
            <w:r>
              <w:rPr>
                <w:rFonts w:hAnsi="ＭＳ 明朝" w:hint="eastAsia"/>
                <w:kern w:val="0"/>
                <w:sz w:val="20"/>
              </w:rPr>
              <w:t>内容や発言</w:t>
            </w:r>
            <w:r w:rsidRPr="0070052F">
              <w:rPr>
                <w:rFonts w:hAnsi="ＭＳ 明朝" w:hint="eastAsia"/>
                <w:kern w:val="0"/>
                <w:sz w:val="20"/>
              </w:rPr>
              <w:t>内容から</w:t>
            </w:r>
            <w:r>
              <w:rPr>
                <w:rFonts w:hAnsi="ＭＳ 明朝" w:hint="eastAsia"/>
                <w:kern w:val="0"/>
                <w:sz w:val="20"/>
              </w:rPr>
              <w:t>、</w:t>
            </w:r>
            <w:r w:rsidRPr="0070052F">
              <w:rPr>
                <w:rFonts w:hAnsi="ＭＳ 明朝" w:hint="eastAsia"/>
                <w:kern w:val="0"/>
                <w:sz w:val="20"/>
              </w:rPr>
              <w:t>「必要な情報を読み取り</w:t>
            </w:r>
            <w:r>
              <w:rPr>
                <w:rFonts w:hAnsi="ＭＳ 明朝" w:hint="eastAsia"/>
                <w:kern w:val="0"/>
                <w:sz w:val="20"/>
              </w:rPr>
              <w:t>、</w:t>
            </w:r>
            <w:r w:rsidRPr="0070052F">
              <w:rPr>
                <w:rFonts w:hAnsi="ＭＳ 明朝" w:hint="eastAsia"/>
                <w:kern w:val="0"/>
                <w:sz w:val="20"/>
              </w:rPr>
              <w:t>ごみの処理について</w:t>
            </w:r>
            <w:r>
              <w:rPr>
                <w:rFonts w:hAnsi="ＭＳ 明朝" w:hint="eastAsia"/>
                <w:kern w:val="0"/>
                <w:sz w:val="20"/>
              </w:rPr>
              <w:t>、</w:t>
            </w:r>
            <w:r w:rsidRPr="0070052F">
              <w:rPr>
                <w:rFonts w:hAnsi="ＭＳ 明朝" w:hint="eastAsia"/>
                <w:kern w:val="0"/>
                <w:sz w:val="20"/>
              </w:rPr>
              <w:t>現在にいたるまでに衛生的に処理するしくみがつくられ</w:t>
            </w:r>
            <w:r>
              <w:rPr>
                <w:rFonts w:hAnsi="ＭＳ 明朝" w:hint="eastAsia"/>
                <w:kern w:val="0"/>
                <w:sz w:val="20"/>
              </w:rPr>
              <w:t>、</w:t>
            </w:r>
            <w:r w:rsidRPr="0070052F">
              <w:rPr>
                <w:rFonts w:hAnsi="ＭＳ 明朝" w:hint="eastAsia"/>
                <w:kern w:val="0"/>
                <w:sz w:val="20"/>
              </w:rPr>
              <w:t>計画的に改善されてきたことや</w:t>
            </w:r>
            <w:r>
              <w:rPr>
                <w:rFonts w:hAnsi="ＭＳ 明朝" w:hint="eastAsia"/>
                <w:kern w:val="0"/>
                <w:sz w:val="20"/>
              </w:rPr>
              <w:t>、</w:t>
            </w:r>
            <w:r w:rsidRPr="0070052F">
              <w:rPr>
                <w:rFonts w:hAnsi="ＭＳ 明朝" w:hint="eastAsia"/>
                <w:kern w:val="0"/>
                <w:sz w:val="20"/>
              </w:rPr>
              <w:t>ごみ処理にかかる新たな課題について理解しているか」を評価する。</w:t>
            </w:r>
          </w:p>
        </w:tc>
      </w:tr>
      <w:tr w:rsidR="00A40EB9" w:rsidRPr="008E1C59" w:rsidTr="002D22CE">
        <w:tblPrEx>
          <w:tblCellMar>
            <w:left w:w="99" w:type="dxa"/>
            <w:right w:w="99" w:type="dxa"/>
          </w:tblCellMar>
        </w:tblPrEx>
        <w:trPr>
          <w:trHeight w:val="5209"/>
        </w:trPr>
        <w:tc>
          <w:tcPr>
            <w:tcW w:w="426" w:type="dxa"/>
            <w:tcBorders>
              <w:top w:val="single" w:sz="4" w:space="0" w:color="auto"/>
              <w:left w:val="single" w:sz="4" w:space="0" w:color="auto"/>
            </w:tcBorders>
            <w:textDirection w:val="tbRlV"/>
            <w:vAlign w:val="center"/>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⑪ごみのしょりについてまとめる</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66</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67</w:t>
            </w:r>
          </w:p>
          <w:p w:rsidR="00A40EB9" w:rsidRPr="006879B6" w:rsidRDefault="00A40EB9" w:rsidP="005F2A82">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11488" behindDoc="0" locked="0" layoutInCell="1" allowOverlap="1" wp14:anchorId="266C9F53" wp14:editId="3028EA3A">
                      <wp:simplePos x="0" y="0"/>
                      <wp:positionH relativeFrom="column">
                        <wp:posOffset>-20320</wp:posOffset>
                      </wp:positionH>
                      <wp:positionV relativeFrom="paragraph">
                        <wp:posOffset>60325</wp:posOffset>
                      </wp:positionV>
                      <wp:extent cx="1113790" cy="1158875"/>
                      <wp:effectExtent l="0" t="0" r="0" b="0"/>
                      <wp:wrapNone/>
                      <wp:docPr id="51"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ごみのしょりについて</w:t>
                                  </w:r>
                                  <w:r>
                                    <w:rPr>
                                      <w:rFonts w:hAnsi="ＭＳ 明朝"/>
                                      <w:kern w:val="0"/>
                                      <w:sz w:val="20"/>
                                    </w:rPr>
                                    <w:t>、わかったことや考え</w:t>
                                  </w:r>
                                  <w:r>
                                    <w:rPr>
                                      <w:rFonts w:hAnsi="ＭＳ 明朝" w:hint="eastAsia"/>
                                      <w:kern w:val="0"/>
                                      <w:sz w:val="20"/>
                                    </w:rPr>
                                    <w:t>た</w:t>
                                  </w:r>
                                  <w:r>
                                    <w:rPr>
                                      <w:rFonts w:hAnsi="ＭＳ 明朝"/>
                                      <w:kern w:val="0"/>
                                      <w:sz w:val="20"/>
                                    </w:rPr>
                                    <w:t>ことを</w:t>
                                  </w:r>
                                  <w:r>
                                    <w:rPr>
                                      <w:rFonts w:hAnsi="ＭＳ 明朝" w:hint="eastAsia"/>
                                      <w:kern w:val="0"/>
                                      <w:sz w:val="20"/>
                                    </w:rPr>
                                    <w:t>図に</w:t>
                                  </w:r>
                                  <w:r>
                                    <w:rPr>
                                      <w:rFonts w:hAnsi="ＭＳ 明朝"/>
                                      <w:kern w:val="0"/>
                                      <w:sz w:val="20"/>
                                    </w:rPr>
                                    <w:t>まとめましょう</w:t>
                                  </w:r>
                                  <w:r w:rsidRPr="00A628F6">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C9F53" id="_x0000_s1078" type="#_x0000_t202" style="position:absolute;margin-left:-1.6pt;margin-top:4.75pt;width:87.7pt;height:9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NSADpYvAgAAWgQAAA4AAAAAAAAAAAAAAAAALgIA&#10;AGRycy9lMm9Eb2MueG1sUEsBAi0AFAAGAAgAAAAhAMyKcU3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ごみのしょりについて</w:t>
                            </w:r>
                            <w:r>
                              <w:rPr>
                                <w:rFonts w:hAnsi="ＭＳ 明朝"/>
                                <w:kern w:val="0"/>
                                <w:sz w:val="20"/>
                              </w:rPr>
                              <w:t>、わかったことや考え</w:t>
                            </w:r>
                            <w:r>
                              <w:rPr>
                                <w:rFonts w:hAnsi="ＭＳ 明朝" w:hint="eastAsia"/>
                                <w:kern w:val="0"/>
                                <w:sz w:val="20"/>
                              </w:rPr>
                              <w:t>た</w:t>
                            </w:r>
                            <w:r>
                              <w:rPr>
                                <w:rFonts w:hAnsi="ＭＳ 明朝"/>
                                <w:kern w:val="0"/>
                                <w:sz w:val="20"/>
                              </w:rPr>
                              <w:t>ことを</w:t>
                            </w:r>
                            <w:r>
                              <w:rPr>
                                <w:rFonts w:hAnsi="ＭＳ 明朝" w:hint="eastAsia"/>
                                <w:kern w:val="0"/>
                                <w:sz w:val="20"/>
                              </w:rPr>
                              <w:t>図に</w:t>
                            </w:r>
                            <w:r>
                              <w:rPr>
                                <w:rFonts w:hAnsi="ＭＳ 明朝"/>
                                <w:kern w:val="0"/>
                                <w:sz w:val="20"/>
                              </w:rPr>
                              <w:t>まとめましょう</w:t>
                            </w:r>
                            <w:r w:rsidRPr="00A628F6">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00231EF4">
              <w:rPr>
                <w:rFonts w:hAnsi="ＭＳ 明朝" w:hint="eastAsia"/>
                <w:kern w:val="0"/>
                <w:sz w:val="20"/>
              </w:rPr>
              <w:t>P.</w:t>
            </w:r>
            <w:r w:rsidR="002D68E0">
              <w:rPr>
                <w:rFonts w:hAnsi="ＭＳ 明朝" w:hint="eastAsia"/>
                <w:kern w:val="0"/>
                <w:sz w:val="20"/>
              </w:rPr>
              <w:t>66</w:t>
            </w:r>
            <w:r w:rsidRPr="0070052F">
              <w:rPr>
                <w:rFonts w:hAnsi="ＭＳ 明朝" w:hint="eastAsia"/>
                <w:kern w:val="0"/>
                <w:sz w:val="20"/>
              </w:rPr>
              <w:t>「まなびのポイント」の手順にしたがって</w:t>
            </w:r>
            <w:r>
              <w:rPr>
                <w:rFonts w:hAnsi="ＭＳ 明朝" w:hint="eastAsia"/>
                <w:kern w:val="0"/>
                <w:sz w:val="20"/>
              </w:rPr>
              <w:t>、</w:t>
            </w:r>
            <w:r w:rsidRPr="0070052F">
              <w:rPr>
                <w:rFonts w:hAnsi="ＭＳ 明朝" w:hint="eastAsia"/>
                <w:kern w:val="0"/>
                <w:sz w:val="20"/>
              </w:rPr>
              <w:t>流れ図を作成し</w:t>
            </w:r>
            <w:r>
              <w:rPr>
                <w:rFonts w:hAnsi="ＭＳ 明朝" w:hint="eastAsia"/>
                <w:kern w:val="0"/>
                <w:sz w:val="20"/>
              </w:rPr>
              <w:t>、わか</w:t>
            </w:r>
            <w:r w:rsidRPr="0070052F">
              <w:rPr>
                <w:rFonts w:hAnsi="ＭＳ 明朝" w:hint="eastAsia"/>
                <w:kern w:val="0"/>
                <w:sz w:val="20"/>
              </w:rPr>
              <w:t>ったことや考えたことを話し合う。</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・家庭から出るごみは</w:t>
            </w:r>
            <w:r>
              <w:rPr>
                <w:rFonts w:hAnsi="ＭＳ 明朝" w:hint="eastAsia"/>
                <w:kern w:val="0"/>
                <w:sz w:val="20"/>
              </w:rPr>
              <w:t>、</w:t>
            </w:r>
            <w:r w:rsidRPr="0070052F">
              <w:rPr>
                <w:rFonts w:hAnsi="ＭＳ 明朝" w:hint="eastAsia"/>
                <w:kern w:val="0"/>
                <w:sz w:val="20"/>
              </w:rPr>
              <w:t>清掃工場に運ばれ</w:t>
            </w:r>
            <w:r>
              <w:rPr>
                <w:rFonts w:hAnsi="ＭＳ 明朝" w:hint="eastAsia"/>
                <w:kern w:val="0"/>
                <w:sz w:val="20"/>
              </w:rPr>
              <w:t>、</w:t>
            </w:r>
            <w:r w:rsidRPr="0070052F">
              <w:rPr>
                <w:rFonts w:hAnsi="ＭＳ 明朝" w:hint="eastAsia"/>
                <w:kern w:val="0"/>
                <w:sz w:val="20"/>
              </w:rPr>
              <w:t>燃やされる。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・そのことで私たちが衛生的に生活できる。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・ごみを減らすことが必要だ。</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・処理しにくいごみが増えてきたことも問題になっている。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70052F">
              <w:rPr>
                <w:rFonts w:hAnsi="ＭＳ 明朝" w:hint="eastAsia"/>
                <w:kern w:val="0"/>
                <w:sz w:val="20"/>
              </w:rPr>
              <w:t>学習を</w:t>
            </w:r>
            <w:r>
              <w:rPr>
                <w:rFonts w:hAnsi="ＭＳ 明朝" w:hint="eastAsia"/>
                <w:kern w:val="0"/>
                <w:sz w:val="20"/>
              </w:rPr>
              <w:t>ふり</w:t>
            </w:r>
            <w:r w:rsidRPr="0070052F">
              <w:rPr>
                <w:rFonts w:hAnsi="ＭＳ 明朝" w:hint="eastAsia"/>
                <w:kern w:val="0"/>
                <w:sz w:val="20"/>
              </w:rPr>
              <w:t>返り</w:t>
            </w:r>
            <w:r>
              <w:rPr>
                <w:rFonts w:hAnsi="ＭＳ 明朝" w:hint="eastAsia"/>
                <w:kern w:val="0"/>
                <w:sz w:val="20"/>
              </w:rPr>
              <w:t>、</w:t>
            </w:r>
            <w:r w:rsidRPr="0070052F">
              <w:rPr>
                <w:rFonts w:hAnsi="ＭＳ 明朝" w:hint="eastAsia"/>
                <w:kern w:val="0"/>
                <w:sz w:val="20"/>
              </w:rPr>
              <w:t>自分の考えをノート等にまとめる。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・ごみの処理にはいろいろな工夫がある。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・ものを大切にすることがごみの減量につながる。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sidRPr="0070052F">
              <w:rPr>
                <w:rFonts w:hAnsi="ＭＳ 明朝" w:hint="eastAsia"/>
                <w:kern w:val="0"/>
                <w:sz w:val="20"/>
              </w:rPr>
              <w:t>・市の計画的な取り組みやほかの市との協力もあった。</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2512" behindDoc="0" locked="0" layoutInCell="1" allowOverlap="1" wp14:anchorId="1DCC8C9F" wp14:editId="433984EB">
                      <wp:simplePos x="0" y="0"/>
                      <wp:positionH relativeFrom="column">
                        <wp:posOffset>12700</wp:posOffset>
                      </wp:positionH>
                      <wp:positionV relativeFrom="paragraph">
                        <wp:posOffset>5715</wp:posOffset>
                      </wp:positionV>
                      <wp:extent cx="2502535" cy="815340"/>
                      <wp:effectExtent l="0" t="0" r="12065" b="22860"/>
                      <wp:wrapNone/>
                      <wp:docPr id="52"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53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070240">
                                    <w:rPr>
                                      <w:rFonts w:hint="eastAsia"/>
                                      <w:sz w:val="20"/>
                                    </w:rPr>
                                    <w:t>ごみを処理するための様々な取り組みは、衛生的な処理や資源の有効利用ができるように進められ、地域の人々の生活環境の維持と向上に役立っている。</w:t>
                                  </w:r>
                                </w:p>
                                <w:p w:rsidR="00BE710A" w:rsidRPr="00895CC5" w:rsidRDefault="00BE710A" w:rsidP="002D22CE">
                                  <w:pPr>
                                    <w:spacing w:line="240" w:lineRule="exact"/>
                                    <w:jc w:val="right"/>
                                    <w:rPr>
                                      <w:sz w:val="20"/>
                                    </w:rPr>
                                  </w:pPr>
                                  <w:r>
                                    <w:rPr>
                                      <w:rFonts w:hint="eastAsia"/>
                                      <w:sz w:val="20"/>
                                    </w:rPr>
                                    <w:t>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C8C9F" id="_x0000_s1079" type="#_x0000_t202" style="position:absolute;left:0;text-align:left;margin-left:1pt;margin-top:.45pt;width:197.05pt;height:64.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">
                      <v:stroke dashstyle="dash"/>
                      <v:textbox inset="5.85pt,.7pt,5.85pt,.7pt">
                        <w:txbxContent>
                          <w:p w:rsidR="00BE710A" w:rsidRDefault="00BE710A" w:rsidP="005F2A82">
                            <w:pPr>
                              <w:spacing w:line="240" w:lineRule="exact"/>
                              <w:jc w:val="left"/>
                              <w:rPr>
                                <w:sz w:val="20"/>
                              </w:rPr>
                            </w:pPr>
                            <w:r w:rsidRPr="00070240">
                              <w:rPr>
                                <w:rFonts w:hint="eastAsia"/>
                                <w:sz w:val="20"/>
                              </w:rPr>
                              <w:t>ごみを処理するための様々な取り組みは、衛生的な処理や資源の有効利用ができるように進められ、地域の人々の生活環境の維持と向上に役立っている。</w:t>
                            </w:r>
                          </w:p>
                          <w:p w:rsidR="00BE710A" w:rsidRPr="00895CC5" w:rsidRDefault="00BE710A" w:rsidP="002D22CE">
                            <w:pPr>
                              <w:spacing w:line="240" w:lineRule="exact"/>
                              <w:jc w:val="right"/>
                              <w:rPr>
                                <w:sz w:val="20"/>
                              </w:rPr>
                            </w:pPr>
                            <w:r>
                              <w:rPr>
                                <w:rFonts w:hint="eastAsia"/>
                                <w:sz w:val="20"/>
                              </w:rPr>
                              <w:t>⑪</w:t>
                            </w:r>
                          </w:p>
                        </w:txbxContent>
                      </v:textbox>
                    </v:shape>
                  </w:pict>
                </mc:Fallback>
              </mc:AlternateConten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6879B6"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Pr="0070052F" w:rsidRDefault="00A40EB9" w:rsidP="005F2A82">
            <w:pPr>
              <w:spacing w:line="240" w:lineRule="exact"/>
              <w:ind w:left="200" w:hangingChars="100" w:hanging="200"/>
              <w:rPr>
                <w:kern w:val="0"/>
                <w:sz w:val="20"/>
              </w:rPr>
            </w:pPr>
            <w:r w:rsidRPr="0070052F">
              <w:rPr>
                <w:rFonts w:hint="eastAsia"/>
                <w:kern w:val="0"/>
                <w:sz w:val="20"/>
              </w:rPr>
              <w:t>◆導入で単元の「学習問題」を確認する。</w:t>
            </w:r>
          </w:p>
          <w:p w:rsidR="00A40EB9" w:rsidRPr="0070052F" w:rsidRDefault="00A40EB9" w:rsidP="005F2A82">
            <w:pPr>
              <w:spacing w:line="240" w:lineRule="exact"/>
              <w:ind w:left="200" w:hangingChars="100" w:hanging="200"/>
              <w:rPr>
                <w:kern w:val="0"/>
                <w:sz w:val="20"/>
              </w:rPr>
            </w:pPr>
            <w:r w:rsidRPr="0070052F">
              <w:rPr>
                <w:rFonts w:hint="eastAsia"/>
                <w:kern w:val="0"/>
                <w:sz w:val="20"/>
              </w:rPr>
              <w:t>◆流れ図を作成する際には</w:t>
            </w:r>
            <w:r>
              <w:rPr>
                <w:rFonts w:hint="eastAsia"/>
                <w:kern w:val="0"/>
                <w:sz w:val="20"/>
              </w:rPr>
              <w:t>、</w:t>
            </w:r>
            <w:r w:rsidR="00231EF4">
              <w:rPr>
                <w:rFonts w:hint="eastAsia"/>
                <w:kern w:val="0"/>
                <w:sz w:val="20"/>
              </w:rPr>
              <w:t>P.</w:t>
            </w:r>
            <w:r w:rsidR="002D68E0">
              <w:rPr>
                <w:rFonts w:hint="eastAsia"/>
                <w:kern w:val="0"/>
                <w:sz w:val="20"/>
              </w:rPr>
              <w:t>67</w:t>
            </w:r>
            <w:r w:rsidRPr="0070052F">
              <w:rPr>
                <w:rFonts w:hint="eastAsia"/>
                <w:kern w:val="0"/>
                <w:sz w:val="20"/>
              </w:rPr>
              <w:t>の</w:t>
            </w:r>
            <w:r>
              <w:rPr>
                <w:rFonts w:hint="eastAsia"/>
                <w:kern w:val="0"/>
                <w:sz w:val="20"/>
              </w:rPr>
              <w:t>QRコンテンツ「まとめるワークシート」を活用するとよい</w:t>
            </w:r>
            <w:r w:rsidRPr="0070052F">
              <w:rPr>
                <w:rFonts w:hint="eastAsia"/>
                <w:kern w:val="0"/>
                <w:sz w:val="20"/>
              </w:rPr>
              <w:t>。</w:t>
            </w:r>
          </w:p>
          <w:p w:rsidR="00A40EB9" w:rsidRPr="000A1B4E" w:rsidRDefault="00A40EB9" w:rsidP="005F2A82">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70052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70052F">
              <w:rPr>
                <w:rFonts w:ascii="ＭＳ ゴシック" w:eastAsia="ＭＳ ゴシック" w:hAnsi="ＭＳ ゴシック" w:hint="eastAsia"/>
                <w:kern w:val="0"/>
                <w:sz w:val="20"/>
                <w:shd w:val="pct15" w:color="auto" w:fill="FFFFFF"/>
              </w:rPr>
              <w:t>［知技②］</w:t>
            </w:r>
          </w:p>
          <w:p w:rsidR="00A40EB9" w:rsidRPr="0070052F" w:rsidRDefault="00A40EB9" w:rsidP="005F2A82">
            <w:pPr>
              <w:spacing w:line="240" w:lineRule="exact"/>
              <w:ind w:right="-136"/>
              <w:jc w:val="left"/>
              <w:rPr>
                <w:rFonts w:hAnsi="ＭＳ 明朝"/>
                <w:kern w:val="0"/>
                <w:sz w:val="20"/>
              </w:rPr>
            </w:pPr>
            <w:r>
              <w:rPr>
                <w:rFonts w:hAnsi="ＭＳ 明朝" w:hint="eastAsia"/>
                <w:kern w:val="0"/>
                <w:sz w:val="20"/>
              </w:rPr>
              <w:t>作成した図や発言</w:t>
            </w:r>
            <w:r w:rsidRPr="0070052F">
              <w:rPr>
                <w:rFonts w:hAnsi="ＭＳ 明朝" w:hint="eastAsia"/>
                <w:kern w:val="0"/>
                <w:sz w:val="20"/>
              </w:rPr>
              <w:t>内容から</w:t>
            </w:r>
            <w:r>
              <w:rPr>
                <w:rFonts w:hAnsi="ＭＳ 明朝" w:hint="eastAsia"/>
                <w:kern w:val="0"/>
                <w:sz w:val="20"/>
              </w:rPr>
              <w:t>、</w:t>
            </w:r>
            <w:r w:rsidRPr="0070052F">
              <w:rPr>
                <w:rFonts w:hAnsi="ＭＳ 明朝" w:hint="eastAsia"/>
                <w:kern w:val="0"/>
                <w:sz w:val="20"/>
              </w:rPr>
              <w:t>「ごみ処理の取り組みは</w:t>
            </w:r>
            <w:r>
              <w:rPr>
                <w:rFonts w:hAnsi="ＭＳ 明朝" w:hint="eastAsia"/>
                <w:kern w:val="0"/>
                <w:sz w:val="20"/>
              </w:rPr>
              <w:t>、</w:t>
            </w:r>
            <w:r w:rsidRPr="0070052F">
              <w:rPr>
                <w:rFonts w:hAnsi="ＭＳ 明朝" w:hint="eastAsia"/>
                <w:kern w:val="0"/>
                <w:sz w:val="20"/>
              </w:rPr>
              <w:t>衛生的な処理や資源の有効利用ができるように進められていること</w:t>
            </w:r>
            <w:r>
              <w:rPr>
                <w:rFonts w:hAnsi="ＭＳ 明朝" w:hint="eastAsia"/>
                <w:kern w:val="0"/>
                <w:sz w:val="20"/>
              </w:rPr>
              <w:t>、</w:t>
            </w:r>
            <w:r w:rsidRPr="0070052F">
              <w:rPr>
                <w:rFonts w:hAnsi="ＭＳ 明朝" w:hint="eastAsia"/>
                <w:kern w:val="0"/>
                <w:sz w:val="20"/>
              </w:rPr>
              <w:t>それらは地域の人々の生活環境の維持と向上に役立っていることを理解しているか」を評価する。</w:t>
            </w:r>
          </w:p>
        </w:tc>
      </w:tr>
      <w:tr w:rsidR="00A40EB9" w:rsidRPr="006C243D" w:rsidTr="005F2A82">
        <w:trPr>
          <w:trHeight w:val="3248"/>
        </w:trPr>
        <w:tc>
          <w:tcPr>
            <w:tcW w:w="426" w:type="dxa"/>
            <w:tcBorders>
              <w:left w:val="single" w:sz="4" w:space="0" w:color="000000"/>
              <w:right w:val="single" w:sz="4" w:space="0" w:color="000000"/>
            </w:tcBorders>
            <w:shd w:val="clear" w:color="auto" w:fill="auto"/>
            <w:textDirection w:val="tbRlV"/>
            <w:vAlign w:val="center"/>
          </w:tcPr>
          <w:p w:rsidR="00A40EB9" w:rsidRDefault="00A40EB9" w:rsidP="005F2A82">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t>いかす</w:t>
            </w:r>
          </w:p>
        </w:tc>
        <w:tc>
          <w:tcPr>
            <w:tcW w:w="1876" w:type="dxa"/>
            <w:tcBorders>
              <w:top w:val="single" w:sz="4" w:space="0" w:color="auto"/>
              <w:left w:val="nil"/>
              <w:bottom w:val="single" w:sz="4"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⑫自分たちにできることを考える</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hint="eastAsia"/>
                <w:kern w:val="0"/>
                <w:sz w:val="20"/>
              </w:rPr>
              <w:t>68</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69</w:t>
            </w:r>
          </w:p>
          <w:p w:rsidR="00A40EB9" w:rsidRDefault="00A40EB9" w:rsidP="005F2A82">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13536" behindDoc="0" locked="0" layoutInCell="1" allowOverlap="1" wp14:anchorId="56B6FA84" wp14:editId="643CC1F5">
                      <wp:simplePos x="0" y="0"/>
                      <wp:positionH relativeFrom="column">
                        <wp:posOffset>-10795</wp:posOffset>
                      </wp:positionH>
                      <wp:positionV relativeFrom="paragraph">
                        <wp:posOffset>62230</wp:posOffset>
                      </wp:positionV>
                      <wp:extent cx="1113790" cy="1143000"/>
                      <wp:effectExtent l="0" t="0" r="10160" b="19050"/>
                      <wp:wrapNone/>
                      <wp:docPr id="5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430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ごみをへらすために</w:t>
                                  </w:r>
                                  <w:r>
                                    <w:rPr>
                                      <w:rFonts w:hAnsi="ＭＳ 明朝"/>
                                      <w:kern w:val="0"/>
                                      <w:sz w:val="20"/>
                                    </w:rPr>
                                    <w:t>、自分たちにできることを考えてみましょう</w:t>
                                  </w:r>
                                  <w:r w:rsidRPr="000A7412">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6FA84" id="_x0000_s1080" type="#_x0000_t202" style="position:absolute;left:0;text-align:left;margin-left:-.85pt;margin-top:4.9pt;width:87.7pt;height:9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ごみをへらすために</w:t>
                            </w:r>
                            <w:r>
                              <w:rPr>
                                <w:rFonts w:hAnsi="ＭＳ 明朝"/>
                                <w:kern w:val="0"/>
                                <w:sz w:val="20"/>
                              </w:rPr>
                              <w:t>、自分たちにできることを考えてみましょう</w:t>
                            </w:r>
                            <w:r w:rsidRPr="000A7412">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70052F">
              <w:rPr>
                <w:rFonts w:hAnsi="ＭＳ 明朝" w:hint="eastAsia"/>
                <w:kern w:val="0"/>
                <w:sz w:val="20"/>
              </w:rPr>
              <w:t>ごみを減らすために</w:t>
            </w:r>
            <w:r>
              <w:rPr>
                <w:rFonts w:hAnsi="ＭＳ 明朝" w:hint="eastAsia"/>
                <w:kern w:val="0"/>
                <w:sz w:val="20"/>
              </w:rPr>
              <w:t>、</w:t>
            </w:r>
            <w:r w:rsidRPr="0070052F">
              <w:rPr>
                <w:rFonts w:hAnsi="ＭＳ 明朝" w:hint="eastAsia"/>
                <w:kern w:val="0"/>
                <w:sz w:val="20"/>
              </w:rPr>
              <w:t>家庭・学校・商店・地域がそれぞれどのような取り組みを行っているかを調べてきたことを発表し合う。</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・家庭では</w:t>
            </w:r>
            <w:r>
              <w:rPr>
                <w:rFonts w:hAnsi="ＭＳ 明朝" w:hint="eastAsia"/>
                <w:kern w:val="0"/>
                <w:sz w:val="20"/>
              </w:rPr>
              <w:t>、</w:t>
            </w:r>
            <w:r w:rsidRPr="0070052F">
              <w:rPr>
                <w:rFonts w:hAnsi="ＭＳ 明朝" w:hint="eastAsia"/>
                <w:kern w:val="0"/>
                <w:sz w:val="20"/>
              </w:rPr>
              <w:t>ごみの分別をしている。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・学校では</w:t>
            </w:r>
            <w:r>
              <w:rPr>
                <w:rFonts w:hAnsi="ＭＳ 明朝" w:hint="eastAsia"/>
                <w:kern w:val="0"/>
                <w:sz w:val="20"/>
              </w:rPr>
              <w:t>、</w:t>
            </w:r>
            <w:r w:rsidRPr="0070052F">
              <w:rPr>
                <w:rFonts w:hAnsi="ＭＳ 明朝" w:hint="eastAsia"/>
                <w:kern w:val="0"/>
                <w:sz w:val="20"/>
              </w:rPr>
              <w:t>ごみの減量に努めている。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・商店では</w:t>
            </w:r>
            <w:r>
              <w:rPr>
                <w:rFonts w:hAnsi="ＭＳ 明朝" w:hint="eastAsia"/>
                <w:kern w:val="0"/>
                <w:sz w:val="20"/>
              </w:rPr>
              <w:t>、</w:t>
            </w:r>
            <w:r w:rsidRPr="0070052F">
              <w:rPr>
                <w:rFonts w:hAnsi="ＭＳ 明朝" w:hint="eastAsia"/>
                <w:kern w:val="0"/>
                <w:sz w:val="20"/>
              </w:rPr>
              <w:t>エコバッグの利用を勧めている。</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70052F">
              <w:rPr>
                <w:rFonts w:hAnsi="ＭＳ 明朝" w:hint="eastAsia"/>
                <w:kern w:val="0"/>
                <w:sz w:val="20"/>
              </w:rPr>
              <w:t>ごみを減らすために自分たちにできることを考え</w:t>
            </w:r>
            <w:r>
              <w:rPr>
                <w:rFonts w:hAnsi="ＭＳ 明朝" w:hint="eastAsia"/>
                <w:kern w:val="0"/>
                <w:sz w:val="20"/>
              </w:rPr>
              <w:t>、</w:t>
            </w:r>
            <w:r w:rsidRPr="0070052F">
              <w:rPr>
                <w:rFonts w:hAnsi="ＭＳ 明朝" w:hint="eastAsia"/>
                <w:kern w:val="0"/>
                <w:sz w:val="20"/>
              </w:rPr>
              <w:t>発表し合う。</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・買い物をするときには</w:t>
            </w:r>
            <w:r>
              <w:rPr>
                <w:rFonts w:hAnsi="ＭＳ 明朝" w:hint="eastAsia"/>
                <w:kern w:val="0"/>
                <w:sz w:val="20"/>
              </w:rPr>
              <w:t>、</w:t>
            </w:r>
            <w:r w:rsidRPr="0070052F">
              <w:rPr>
                <w:rFonts w:hAnsi="ＭＳ 明朝" w:hint="eastAsia"/>
                <w:kern w:val="0"/>
                <w:sz w:val="20"/>
              </w:rPr>
              <w:t>エコバッグを使いたい。</w:t>
            </w:r>
          </w:p>
          <w:p w:rsidR="00A40EB9" w:rsidRPr="0070052F" w:rsidRDefault="00A40EB9" w:rsidP="005F2A82">
            <w:pPr>
              <w:autoSpaceDE w:val="0"/>
              <w:autoSpaceDN w:val="0"/>
              <w:adjustRightInd w:val="0"/>
              <w:spacing w:line="240" w:lineRule="exact"/>
              <w:ind w:left="200" w:hangingChars="100" w:hanging="200"/>
              <w:rPr>
                <w:rFonts w:hAnsi="ＭＳ 明朝"/>
                <w:kern w:val="0"/>
                <w:sz w:val="20"/>
              </w:rPr>
            </w:pPr>
            <w:r w:rsidRPr="0070052F">
              <w:rPr>
                <w:rFonts w:hAnsi="ＭＳ 明朝" w:hint="eastAsia"/>
                <w:kern w:val="0"/>
                <w:sz w:val="20"/>
              </w:rPr>
              <w:t>・文房具などリサイクル品を買うようにし</w:t>
            </w:r>
            <w:r>
              <w:rPr>
                <w:rFonts w:hAnsi="ＭＳ 明朝" w:hint="eastAsia"/>
                <w:kern w:val="0"/>
                <w:sz w:val="20"/>
              </w:rPr>
              <w:t>、</w:t>
            </w:r>
            <w:r w:rsidRPr="0070052F">
              <w:rPr>
                <w:rFonts w:hAnsi="ＭＳ 明朝" w:hint="eastAsia"/>
                <w:kern w:val="0"/>
                <w:sz w:val="20"/>
              </w:rPr>
              <w:t>また買った物は大切に使う。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sidRPr="0070052F">
              <w:rPr>
                <w:rFonts w:hAnsi="ＭＳ 明朝" w:hint="eastAsia"/>
                <w:kern w:val="0"/>
                <w:sz w:val="20"/>
              </w:rPr>
              <w:t>・近くのスーパーマーケットで資源化物の回収を行っているので</w:t>
            </w:r>
            <w:r>
              <w:rPr>
                <w:rFonts w:hAnsi="ＭＳ 明朝" w:hint="eastAsia"/>
                <w:kern w:val="0"/>
                <w:sz w:val="20"/>
              </w:rPr>
              <w:t>、</w:t>
            </w:r>
            <w:r w:rsidRPr="0070052F">
              <w:rPr>
                <w:rFonts w:hAnsi="ＭＳ 明朝" w:hint="eastAsia"/>
                <w:kern w:val="0"/>
                <w:sz w:val="20"/>
              </w:rPr>
              <w:t>積極的に回収に協力する。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4560" behindDoc="0" locked="0" layoutInCell="1" allowOverlap="1" wp14:anchorId="279B81C3" wp14:editId="10C4A31C">
                      <wp:simplePos x="0" y="0"/>
                      <wp:positionH relativeFrom="column">
                        <wp:posOffset>75565</wp:posOffset>
                      </wp:positionH>
                      <wp:positionV relativeFrom="paragraph">
                        <wp:posOffset>3175</wp:posOffset>
                      </wp:positionV>
                      <wp:extent cx="2502535" cy="830580"/>
                      <wp:effectExtent l="0" t="0" r="12065" b="26670"/>
                      <wp:wrapNone/>
                      <wp:docPr id="5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05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86558F">
                                    <w:rPr>
                                      <w:rFonts w:hint="eastAsia"/>
                                      <w:sz w:val="20"/>
                                    </w:rPr>
                                    <w:t>家庭・学校・商店・地域の人々は、ごみを減らすためにさまざまな工夫に取り組んでおり、自分たちも、できることを考え、取り組むことが大切である。</w:t>
                                  </w:r>
                                </w:p>
                                <w:p w:rsidR="00BE710A" w:rsidRPr="00895CC5" w:rsidRDefault="00BE710A" w:rsidP="002D22CE">
                                  <w:pPr>
                                    <w:spacing w:line="240" w:lineRule="exact"/>
                                    <w:jc w:val="right"/>
                                    <w:rPr>
                                      <w:sz w:val="20"/>
                                    </w:rPr>
                                  </w:pPr>
                                  <w:r>
                                    <w:rPr>
                                      <w:rFonts w:hint="eastAsia"/>
                                      <w:sz w:val="20"/>
                                    </w:rPr>
                                    <w:t>⑫</w:t>
                                  </w:r>
                                  <w:r w:rsidRPr="000A7412">
                                    <w:rPr>
                                      <w:rFonts w:hint="eastAsia"/>
                                      <w:sz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B81C3" id="_x0000_s1081" type="#_x0000_t202" style="position:absolute;left:0;text-align:left;margin-left:5.95pt;margin-top:.25pt;width:197.05pt;height:6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">
                      <v:stroke dashstyle="dash"/>
                      <v:textbox inset="5.85pt,.7pt,5.85pt,.7pt">
                        <w:txbxContent>
                          <w:p w:rsidR="00BE710A" w:rsidRDefault="00BE710A" w:rsidP="005F2A82">
                            <w:pPr>
                              <w:spacing w:line="240" w:lineRule="exact"/>
                              <w:jc w:val="left"/>
                              <w:rPr>
                                <w:sz w:val="20"/>
                              </w:rPr>
                            </w:pPr>
                            <w:r w:rsidRPr="0086558F">
                              <w:rPr>
                                <w:rFonts w:hint="eastAsia"/>
                                <w:sz w:val="20"/>
                              </w:rPr>
                              <w:t>家庭・学校・商店・地域の人々は、ごみを減らすためにさまざまな工夫に取り組んでおり、自分たちも、できることを考え、取り組むことが大切である。</w:t>
                            </w:r>
                          </w:p>
                          <w:p w:rsidR="00BE710A" w:rsidRPr="00895CC5" w:rsidRDefault="00BE710A" w:rsidP="002D22CE">
                            <w:pPr>
                              <w:spacing w:line="240" w:lineRule="exact"/>
                              <w:jc w:val="right"/>
                              <w:rPr>
                                <w:sz w:val="20"/>
                              </w:rPr>
                            </w:pPr>
                            <w:r>
                              <w:rPr>
                                <w:rFonts w:hint="eastAsia"/>
                                <w:sz w:val="20"/>
                              </w:rPr>
                              <w:t>⑫</w:t>
                            </w:r>
                            <w:r w:rsidRPr="000A7412">
                              <w:rPr>
                                <w:rFonts w:hint="eastAsia"/>
                                <w:sz w:val="20"/>
                              </w:rPr>
                              <w:t xml:space="preserve">　</w:t>
                            </w:r>
                          </w:p>
                        </w:txbxContent>
                      </v:textbox>
                    </v:shape>
                  </w:pict>
                </mc:Fallback>
              </mc:AlternateConten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B3765D" w:rsidRDefault="00A40EB9" w:rsidP="005F2A82">
            <w:pPr>
              <w:autoSpaceDE w:val="0"/>
              <w:autoSpaceDN w:val="0"/>
              <w:adjustRightInd w:val="0"/>
              <w:spacing w:line="28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Pr="0086558F" w:rsidRDefault="00A40EB9" w:rsidP="005F2A82">
            <w:pPr>
              <w:spacing w:line="240" w:lineRule="exact"/>
              <w:ind w:left="200" w:hangingChars="100" w:hanging="200"/>
              <w:rPr>
                <w:kern w:val="0"/>
                <w:sz w:val="20"/>
              </w:rPr>
            </w:pPr>
            <w:r w:rsidRPr="0086558F">
              <w:rPr>
                <w:rFonts w:hint="eastAsia"/>
                <w:kern w:val="0"/>
                <w:sz w:val="20"/>
              </w:rPr>
              <w:t>◆事前に分担し</w:t>
            </w:r>
            <w:r>
              <w:rPr>
                <w:rFonts w:hint="eastAsia"/>
                <w:kern w:val="0"/>
                <w:sz w:val="20"/>
              </w:rPr>
              <w:t>、</w:t>
            </w:r>
            <w:r w:rsidRPr="0086558F">
              <w:rPr>
                <w:rFonts w:hint="eastAsia"/>
                <w:kern w:val="0"/>
                <w:sz w:val="20"/>
              </w:rPr>
              <w:t>家庭・学校・商店・地域の取り組みを調べさせておく。</w:t>
            </w:r>
          </w:p>
          <w:p w:rsidR="00A40EB9" w:rsidRPr="0086558F" w:rsidRDefault="00A40EB9" w:rsidP="005F2A82">
            <w:pPr>
              <w:spacing w:line="240" w:lineRule="exact"/>
              <w:ind w:left="200" w:hangingChars="100" w:hanging="200"/>
              <w:rPr>
                <w:kern w:val="0"/>
                <w:sz w:val="20"/>
              </w:rPr>
            </w:pPr>
            <w:r w:rsidRPr="0086558F">
              <w:rPr>
                <w:rFonts w:hint="eastAsia"/>
                <w:kern w:val="0"/>
                <w:sz w:val="20"/>
              </w:rPr>
              <w:t>◆家庭・学校・商店・地域のごみの処理の対策や事業は</w:t>
            </w:r>
            <w:r>
              <w:rPr>
                <w:rFonts w:hint="eastAsia"/>
                <w:kern w:val="0"/>
                <w:sz w:val="20"/>
              </w:rPr>
              <w:t>、</w:t>
            </w:r>
            <w:r w:rsidRPr="0086558F">
              <w:rPr>
                <w:rFonts w:hint="eastAsia"/>
                <w:kern w:val="0"/>
                <w:sz w:val="20"/>
              </w:rPr>
              <w:t>関連し合って進められていることに気づかせる。</w:t>
            </w:r>
          </w:p>
          <w:p w:rsidR="00A40EB9" w:rsidRPr="0086558F" w:rsidRDefault="00A40EB9" w:rsidP="005F2A82">
            <w:pPr>
              <w:spacing w:line="240" w:lineRule="exact"/>
              <w:ind w:left="200" w:hangingChars="100" w:hanging="200"/>
              <w:rPr>
                <w:kern w:val="0"/>
                <w:sz w:val="20"/>
              </w:rPr>
            </w:pPr>
            <w:r w:rsidRPr="0086558F">
              <w:rPr>
                <w:rFonts w:hint="eastAsia"/>
                <w:kern w:val="0"/>
                <w:sz w:val="20"/>
              </w:rPr>
              <w:t>◆これまでの学習をふまえ</w:t>
            </w:r>
            <w:r>
              <w:rPr>
                <w:rFonts w:hint="eastAsia"/>
                <w:kern w:val="0"/>
                <w:sz w:val="20"/>
              </w:rPr>
              <w:t>、</w:t>
            </w:r>
            <w:r w:rsidRPr="0086558F">
              <w:rPr>
                <w:rFonts w:hint="eastAsia"/>
                <w:kern w:val="0"/>
                <w:sz w:val="20"/>
              </w:rPr>
              <w:t>自分たちにできることを考えさせるようにする。</w:t>
            </w:r>
          </w:p>
          <w:p w:rsidR="00A40EB9" w:rsidRPr="00B3765D" w:rsidRDefault="00A40EB9" w:rsidP="005F2A82">
            <w:pPr>
              <w:spacing w:line="240" w:lineRule="exact"/>
              <w:ind w:left="200" w:hangingChars="100" w:hanging="200"/>
              <w:rPr>
                <w:kern w:val="0"/>
                <w:sz w:val="20"/>
              </w:rPr>
            </w:pPr>
            <w:r w:rsidRPr="0086558F">
              <w:rPr>
                <w:rFonts w:hint="eastAsia"/>
                <w:kern w:val="0"/>
                <w:sz w:val="20"/>
              </w:rPr>
              <w:t>◆自分たちにできることが本当にごみの減量に役立つのかどうかを考えさせるために</w:t>
            </w:r>
            <w:r>
              <w:rPr>
                <w:rFonts w:hint="eastAsia"/>
                <w:kern w:val="0"/>
                <w:sz w:val="20"/>
              </w:rPr>
              <w:t>、</w:t>
            </w:r>
            <w:r w:rsidRPr="0086558F">
              <w:rPr>
                <w:rFonts w:hint="eastAsia"/>
                <w:kern w:val="0"/>
                <w:sz w:val="20"/>
              </w:rPr>
              <w:t>だれに協力するのか</w:t>
            </w:r>
            <w:r>
              <w:rPr>
                <w:rFonts w:hint="eastAsia"/>
                <w:kern w:val="0"/>
                <w:sz w:val="20"/>
              </w:rPr>
              <w:t>、</w:t>
            </w:r>
            <w:r w:rsidRPr="0086558F">
              <w:rPr>
                <w:rFonts w:hint="eastAsia"/>
                <w:kern w:val="0"/>
                <w:sz w:val="20"/>
              </w:rPr>
              <w:t>どのように協力するのかを意識させるようにする。</w:t>
            </w:r>
          </w:p>
        </w:tc>
        <w:tc>
          <w:tcPr>
            <w:tcW w:w="1980" w:type="dxa"/>
            <w:tcBorders>
              <w:top w:val="single" w:sz="4" w:space="0" w:color="auto"/>
              <w:bottom w:val="single" w:sz="4" w:space="0" w:color="auto"/>
              <w:right w:val="single" w:sz="4" w:space="0" w:color="auto"/>
            </w:tcBorders>
          </w:tcPr>
          <w:p w:rsidR="00A40EB9" w:rsidRPr="0086558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86558F">
              <w:rPr>
                <w:rFonts w:ascii="ＭＳ ゴシック" w:eastAsia="ＭＳ ゴシック" w:hAnsi="ＭＳ ゴシック" w:hint="eastAsia"/>
                <w:kern w:val="0"/>
                <w:sz w:val="20"/>
                <w:shd w:val="pct15" w:color="auto" w:fill="FFFFFF"/>
              </w:rPr>
              <w:t>［態度②］</w:t>
            </w:r>
          </w:p>
          <w:p w:rsidR="00A40EB9" w:rsidRDefault="00A40EB9" w:rsidP="005F2A82">
            <w:pPr>
              <w:spacing w:line="240" w:lineRule="exact"/>
              <w:ind w:right="-88"/>
              <w:jc w:val="left"/>
              <w:rPr>
                <w:rFonts w:ascii="ＭＳ ゴシック" w:eastAsia="ＭＳ ゴシック" w:hAnsi="ＭＳ ゴシック"/>
                <w:kern w:val="0"/>
                <w:sz w:val="20"/>
              </w:rPr>
            </w:pPr>
            <w:r w:rsidRPr="0086558F">
              <w:rPr>
                <w:rFonts w:hAnsi="ＭＳ 明朝" w:hint="eastAsia"/>
                <w:kern w:val="0"/>
                <w:sz w:val="20"/>
              </w:rPr>
              <w:t>ノート</w:t>
            </w:r>
            <w:r>
              <w:rPr>
                <w:rFonts w:hAnsi="ＭＳ 明朝" w:hint="eastAsia"/>
                <w:kern w:val="0"/>
                <w:sz w:val="20"/>
              </w:rPr>
              <w:t>の記述や発言</w:t>
            </w:r>
            <w:r w:rsidRPr="0086558F">
              <w:rPr>
                <w:rFonts w:hAnsi="ＭＳ 明朝" w:hint="eastAsia"/>
                <w:kern w:val="0"/>
                <w:sz w:val="20"/>
              </w:rPr>
              <w:t>内容から</w:t>
            </w:r>
            <w:r>
              <w:rPr>
                <w:rFonts w:hAnsi="ＭＳ 明朝" w:hint="eastAsia"/>
                <w:kern w:val="0"/>
                <w:sz w:val="20"/>
              </w:rPr>
              <w:t>、</w:t>
            </w:r>
            <w:r w:rsidRPr="0086558F">
              <w:rPr>
                <w:rFonts w:hAnsi="ＭＳ 明朝" w:hint="eastAsia"/>
                <w:kern w:val="0"/>
                <w:sz w:val="20"/>
              </w:rPr>
              <w:t>「ごみを減らすためにさまざまな人が協力していることを踏まえ</w:t>
            </w:r>
            <w:r>
              <w:rPr>
                <w:rFonts w:hAnsi="ＭＳ 明朝" w:hint="eastAsia"/>
                <w:kern w:val="0"/>
                <w:sz w:val="20"/>
              </w:rPr>
              <w:t>、</w:t>
            </w:r>
            <w:r w:rsidRPr="0086558F">
              <w:rPr>
                <w:rFonts w:hAnsi="ＭＳ 明朝" w:hint="eastAsia"/>
                <w:kern w:val="0"/>
                <w:sz w:val="20"/>
              </w:rPr>
              <w:t>自分もごみ減量のためにできることを考えようとしているか」を評価する</w:t>
            </w:r>
            <w:r w:rsidRPr="0086558F">
              <w:rPr>
                <w:rFonts w:ascii="ＭＳ ゴシック" w:eastAsia="ＭＳ ゴシック" w:hAnsi="ＭＳ ゴシック" w:hint="eastAsia"/>
                <w:kern w:val="0"/>
                <w:sz w:val="20"/>
              </w:rPr>
              <w:t>。</w:t>
            </w:r>
          </w:p>
          <w:p w:rsidR="00A40EB9" w:rsidRPr="000A7412" w:rsidRDefault="00A40EB9" w:rsidP="005F2A82">
            <w:pPr>
              <w:spacing w:line="240" w:lineRule="exact"/>
              <w:ind w:right="-88"/>
              <w:jc w:val="left"/>
              <w:rPr>
                <w:rFonts w:ascii="ＭＳ ゴシック" w:eastAsia="ＭＳ ゴシック" w:hAnsi="ＭＳ ゴシック"/>
                <w:kern w:val="0"/>
                <w:sz w:val="20"/>
              </w:rPr>
            </w:pPr>
          </w:p>
          <w:p w:rsidR="00A40EB9" w:rsidRPr="0086558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86558F">
              <w:rPr>
                <w:rFonts w:ascii="ＭＳ ゴシック" w:eastAsia="ＭＳ ゴシック" w:hAnsi="ＭＳ ゴシック" w:hint="eastAsia"/>
                <w:kern w:val="0"/>
                <w:sz w:val="20"/>
                <w:shd w:val="pct15" w:color="auto" w:fill="FFFFFF"/>
              </w:rPr>
              <w:t>［思判表②］</w:t>
            </w:r>
          </w:p>
          <w:p w:rsidR="00A40EB9" w:rsidRPr="0086558F" w:rsidRDefault="00A40EB9" w:rsidP="005F2A82">
            <w:pPr>
              <w:spacing w:line="240" w:lineRule="exact"/>
              <w:ind w:right="-88"/>
              <w:jc w:val="left"/>
              <w:rPr>
                <w:rFonts w:hAnsi="ＭＳ 明朝"/>
                <w:kern w:val="0"/>
                <w:sz w:val="20"/>
              </w:rPr>
            </w:pPr>
            <w:r w:rsidRPr="0086558F">
              <w:rPr>
                <w:rFonts w:hAnsi="ＭＳ 明朝" w:hint="eastAsia"/>
                <w:kern w:val="0"/>
                <w:sz w:val="20"/>
              </w:rPr>
              <w:t>ノート</w:t>
            </w:r>
            <w:r>
              <w:rPr>
                <w:rFonts w:hAnsi="ＭＳ 明朝" w:hint="eastAsia"/>
                <w:kern w:val="0"/>
                <w:sz w:val="20"/>
              </w:rPr>
              <w:t>の記述や発言</w:t>
            </w:r>
            <w:r w:rsidRPr="0086558F">
              <w:rPr>
                <w:rFonts w:hAnsi="ＭＳ 明朝" w:hint="eastAsia"/>
                <w:kern w:val="0"/>
                <w:sz w:val="20"/>
              </w:rPr>
              <w:t>内容から</w:t>
            </w:r>
            <w:r>
              <w:rPr>
                <w:rFonts w:hAnsi="ＭＳ 明朝" w:hint="eastAsia"/>
                <w:kern w:val="0"/>
                <w:sz w:val="20"/>
              </w:rPr>
              <w:t>、</w:t>
            </w:r>
            <w:r w:rsidRPr="0086558F">
              <w:rPr>
                <w:rFonts w:hAnsi="ＭＳ 明朝" w:hint="eastAsia"/>
                <w:kern w:val="0"/>
                <w:sz w:val="20"/>
              </w:rPr>
              <w:t>「学習したことをもとに</w:t>
            </w:r>
            <w:r>
              <w:rPr>
                <w:rFonts w:hAnsi="ＭＳ 明朝" w:hint="eastAsia"/>
                <w:kern w:val="0"/>
                <w:sz w:val="20"/>
              </w:rPr>
              <w:t>、</w:t>
            </w:r>
            <w:r w:rsidRPr="0086558F">
              <w:rPr>
                <w:rFonts w:hAnsi="ＭＳ 明朝" w:hint="eastAsia"/>
                <w:kern w:val="0"/>
                <w:sz w:val="20"/>
              </w:rPr>
              <w:t>ごみを減らすために</w:t>
            </w:r>
            <w:r>
              <w:rPr>
                <w:rFonts w:hAnsi="ＭＳ 明朝" w:hint="eastAsia"/>
                <w:kern w:val="0"/>
                <w:sz w:val="20"/>
              </w:rPr>
              <w:t>、</w:t>
            </w:r>
            <w:r w:rsidRPr="0086558F">
              <w:rPr>
                <w:rFonts w:hAnsi="ＭＳ 明朝" w:hint="eastAsia"/>
                <w:kern w:val="0"/>
                <w:sz w:val="20"/>
              </w:rPr>
              <w:t>自分たちが協力できることを具体的に考えたり選択・判断したりして表現しているか」を評価する。</w:t>
            </w:r>
          </w:p>
        </w:tc>
      </w:tr>
    </w:tbl>
    <w:p w:rsidR="00A40EB9" w:rsidRPr="006C243D"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5F2A82">
        <w:tc>
          <w:tcPr>
            <w:tcW w:w="10303" w:type="dxa"/>
            <w:tcBorders>
              <w:top w:val="nil"/>
              <w:bottom w:val="nil"/>
            </w:tcBorders>
            <w:shd w:val="clear" w:color="auto" w:fill="C0C0C0"/>
          </w:tcPr>
          <w:p w:rsidR="00A40EB9" w:rsidRDefault="00A40EB9" w:rsidP="005F2A82">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5F2A82">
        <w:tblPrEx>
          <w:tblBorders>
            <w:bottom w:val="single" w:sz="12" w:space="0" w:color="auto"/>
            <w:insideV w:val="single" w:sz="4" w:space="0" w:color="auto"/>
          </w:tblBorders>
        </w:tblPrEx>
        <w:tc>
          <w:tcPr>
            <w:tcW w:w="10303" w:type="dxa"/>
            <w:tcBorders>
              <w:top w:val="nil"/>
            </w:tcBorders>
          </w:tcPr>
          <w:p w:rsidR="00A40EB9" w:rsidRPr="00796FE5" w:rsidRDefault="00A40EB9" w:rsidP="005F2A82">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sidR="002D68E0">
              <w:rPr>
                <w:rFonts w:ascii="ＭＳ ゴシック" w:eastAsia="ＭＳ ゴシック" w:hAnsi="ＭＳ 明朝" w:hint="eastAsia"/>
                <w:kern w:val="0"/>
                <w:sz w:val="32"/>
              </w:rPr>
              <w:t>3</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sidR="002D22CE">
              <w:rPr>
                <w:rFonts w:hint="eastAsia"/>
              </w:rPr>
              <w:t>1</w:t>
            </w:r>
            <w:r>
              <w:rPr>
                <w:rFonts w:hint="eastAsia"/>
              </w:rPr>
              <w:t>時間／</w:t>
            </w:r>
            <w:r w:rsidR="00782165">
              <w:rPr>
                <w:rFonts w:hint="eastAsia"/>
              </w:rPr>
              <w:t>P</w:t>
            </w:r>
            <w:r>
              <w:rPr>
                <w:rFonts w:hint="eastAsia"/>
              </w:rPr>
              <w:t>.</w:t>
            </w:r>
            <w:r w:rsidR="002D68E0">
              <w:rPr>
                <w:rFonts w:hint="eastAsia"/>
              </w:rPr>
              <w:t>7</w:t>
            </w:r>
            <w:r w:rsidR="002D22CE">
              <w:rPr>
                <w:rFonts w:hint="eastAsia"/>
              </w:rPr>
              <w:t>2</w:t>
            </w:r>
            <w:r>
              <w:rPr>
                <w:rFonts w:hint="eastAsia"/>
              </w:rPr>
              <w:t>～</w:t>
            </w:r>
            <w:r w:rsidR="002D68E0">
              <w:rPr>
                <w:rFonts w:hint="eastAsia"/>
              </w:rPr>
              <w:t>73</w:t>
            </w:r>
          </w:p>
        </w:tc>
      </w:tr>
    </w:tbl>
    <w:p w:rsidR="00A40EB9" w:rsidRPr="00902D13" w:rsidRDefault="00A40EB9" w:rsidP="005A3D83">
      <w:pPr>
        <w:autoSpaceDE w:val="0"/>
        <w:autoSpaceDN w:val="0"/>
        <w:adjustRightInd w:val="0"/>
        <w:jc w:val="left"/>
        <w:rPr>
          <w:rFonts w:eastAsia="ＭＳ ゴシック" w:hAnsi="Times New Roman" w:cs="ＭＳ ゴシック"/>
          <w:color w:val="000000"/>
          <w:kern w:val="0"/>
          <w:szCs w:val="21"/>
        </w:rPr>
      </w:pP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895CC5">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8203FA">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3C74AC">
            <w:pPr>
              <w:autoSpaceDE w:val="0"/>
              <w:autoSpaceDN w:val="0"/>
              <w:adjustRightInd w:val="0"/>
              <w:spacing w:line="240" w:lineRule="exact"/>
              <w:ind w:right="800"/>
              <w:rPr>
                <w:rFonts w:ascii="ＭＳ ゴシック" w:eastAsia="ＭＳ ゴシック" w:hAnsi="ＭＳ 明朝"/>
                <w:kern w:val="0"/>
                <w:sz w:val="20"/>
              </w:rPr>
            </w:pP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18656" behindDoc="0" locked="0" layoutInCell="1" allowOverlap="1" wp14:anchorId="26C1F5D0" wp14:editId="79FFED99">
                      <wp:simplePos x="0" y="0"/>
                      <wp:positionH relativeFrom="column">
                        <wp:posOffset>-13335</wp:posOffset>
                      </wp:positionH>
                      <wp:positionV relativeFrom="paragraph">
                        <wp:posOffset>35560</wp:posOffset>
                      </wp:positionV>
                      <wp:extent cx="1113790" cy="1123950"/>
                      <wp:effectExtent l="0" t="0" r="10160" b="19050"/>
                      <wp:wrapNone/>
                      <wp:docPr id="5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わたしたちが住んでいる</w:t>
                                  </w:r>
                                  <w:r>
                                    <w:rPr>
                                      <w:rFonts w:hAnsi="ＭＳ 明朝"/>
                                      <w:sz w:val="20"/>
                                    </w:rPr>
                                    <w:t>県では、これまでにどのような</w:t>
                                  </w:r>
                                  <w:r>
                                    <w:rPr>
                                      <w:rFonts w:hAnsi="ＭＳ 明朝" w:hint="eastAsia"/>
                                      <w:sz w:val="20"/>
                                    </w:rPr>
                                    <w:t>自然災害</w:t>
                                  </w:r>
                                  <w:r>
                                    <w:rPr>
                                      <w:rFonts w:hAnsi="ＭＳ 明朝"/>
                                      <w:sz w:val="20"/>
                                    </w:rPr>
                                    <w:t>が起きてきたのでしょうか</w:t>
                                  </w:r>
                                  <w:r>
                                    <w:rPr>
                                      <w:rFonts w:hAnsi="ＭＳ 明朝" w:hint="eastAsia"/>
                                      <w:sz w:val="20"/>
                                    </w:rPr>
                                    <w:t>。</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1F5D0" id="_x0000_s1082" type="#_x0000_t202" style="position:absolute;margin-left:-1.05pt;margin-top:2.8pt;width:87.7pt;height:8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わたしたちが住んでいる</w:t>
                            </w:r>
                            <w:r>
                              <w:rPr>
                                <w:rFonts w:hAnsi="ＭＳ 明朝"/>
                                <w:sz w:val="20"/>
                              </w:rPr>
                              <w:t>県では、これまでにどのような</w:t>
                            </w:r>
                            <w:r>
                              <w:rPr>
                                <w:rFonts w:hAnsi="ＭＳ 明朝" w:hint="eastAsia"/>
                                <w:sz w:val="20"/>
                              </w:rPr>
                              <w:t>自然災害</w:t>
                            </w:r>
                            <w:r>
                              <w:rPr>
                                <w:rFonts w:hAnsi="ＭＳ 明朝"/>
                                <w:sz w:val="20"/>
                              </w:rPr>
                              <w:t>が起きてきたのでしょうか</w:t>
                            </w:r>
                            <w:r>
                              <w:rPr>
                                <w:rFonts w:hAnsi="ＭＳ 明朝" w:hint="eastAsia"/>
                                <w:sz w:val="20"/>
                              </w:rPr>
                              <w:t>。</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Default="00A40EB9" w:rsidP="00682F56">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県内各地の自然災害の写真や年表を見て、気づいたことや考えたことを話し合う。</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・さまざまな種類の自然災害がくり返し起きている。</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・地震や風水害が多く起きている。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・令和元年には、二つの台風と大雨が発生した。</w:t>
            </w:r>
          </w:p>
          <w:p w:rsidR="00A40EB9" w:rsidRPr="00F92A8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・風水害から人々を守るために、どのような取り組みがされているのかな。</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19680" behindDoc="0" locked="0" layoutInCell="1" allowOverlap="1" wp14:anchorId="0BDD145F" wp14:editId="3B632EBE">
                      <wp:simplePos x="0" y="0"/>
                      <wp:positionH relativeFrom="column">
                        <wp:posOffset>-12700</wp:posOffset>
                      </wp:positionH>
                      <wp:positionV relativeFrom="paragraph">
                        <wp:posOffset>59055</wp:posOffset>
                      </wp:positionV>
                      <wp:extent cx="2502535" cy="568960"/>
                      <wp:effectExtent l="0" t="0" r="12065" b="21590"/>
                      <wp:wrapNone/>
                      <wp:docPr id="5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568960"/>
                              </a:xfrm>
                              <a:prstGeom prst="rect">
                                <a:avLst/>
                              </a:prstGeom>
                              <a:solidFill>
                                <a:srgbClr val="FFFFFF"/>
                              </a:solidFill>
                              <a:ln w="9525">
                                <a:solidFill>
                                  <a:srgbClr val="000000"/>
                                </a:solidFill>
                                <a:prstDash val="dash"/>
                                <a:miter lim="800000"/>
                                <a:headEnd/>
                                <a:tailEnd/>
                              </a:ln>
                            </wps:spPr>
                            <wps:txbx>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自然災害</w:t>
                                  </w:r>
                                  <w:r>
                                    <w:rPr>
                                      <w:sz w:val="20"/>
                                    </w:rPr>
                                    <w:t>から人々を</w:t>
                                  </w:r>
                                  <w:r>
                                    <w:rPr>
                                      <w:rFonts w:hint="eastAsia"/>
                                      <w:sz w:val="20"/>
                                    </w:rPr>
                                    <w:t>守る</w:t>
                                  </w:r>
                                  <w:r>
                                    <w:rPr>
                                      <w:sz w:val="20"/>
                                    </w:rPr>
                                    <w:t>活動について</w:t>
                                  </w:r>
                                  <w:r w:rsidR="00782165">
                                    <w:rPr>
                                      <w:rFonts w:hint="eastAsia"/>
                                      <w:sz w:val="20"/>
                                    </w:rPr>
                                    <w:t>、</w:t>
                                  </w:r>
                                  <w:r>
                                    <w:rPr>
                                      <w:sz w:val="20"/>
                                    </w:rPr>
                                    <w:t>調べて</w:t>
                                  </w:r>
                                  <w:r>
                                    <w:rPr>
                                      <w:rFonts w:hint="eastAsia"/>
                                      <w:sz w:val="20"/>
                                    </w:rPr>
                                    <w:t>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D145F" id="_x0000_s1083" type="#_x0000_t202" style="position:absolute;left:0;text-align:left;margin-left:-1pt;margin-top:4.65pt;width:197.05pt;height:44.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">
                      <v:stroke dashstyle="dash"/>
                      <v:textbox inset="5.85pt,.7pt,5.85pt,.7pt">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自然災害</w:t>
                            </w:r>
                            <w:r>
                              <w:rPr>
                                <w:sz w:val="20"/>
                              </w:rPr>
                              <w:t>から人々を</w:t>
                            </w:r>
                            <w:r>
                              <w:rPr>
                                <w:rFonts w:hint="eastAsia"/>
                                <w:sz w:val="20"/>
                              </w:rPr>
                              <w:t>守る</w:t>
                            </w:r>
                            <w:r>
                              <w:rPr>
                                <w:sz w:val="20"/>
                              </w:rPr>
                              <w:t>活動について</w:t>
                            </w:r>
                            <w:r w:rsidR="00782165">
                              <w:rPr>
                                <w:rFonts w:hint="eastAsia"/>
                                <w:sz w:val="20"/>
                              </w:rPr>
                              <w:t>、</w:t>
                            </w:r>
                            <w:r>
                              <w:rPr>
                                <w:sz w:val="20"/>
                              </w:rPr>
                              <w:t>調べて</w:t>
                            </w:r>
                            <w:r>
                              <w:rPr>
                                <w:rFonts w:hint="eastAsia"/>
                                <w:sz w:val="20"/>
                              </w:rPr>
                              <w:t>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v:textbox>
                    </v:shape>
                  </w:pict>
                </mc:Fallback>
              </mc:AlternateConten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Pr="008422B0" w:rsidRDefault="00A40EB9" w:rsidP="00584F6F">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sidRPr="00F337BC">
              <w:rPr>
                <w:rFonts w:hint="eastAsia"/>
                <w:kern w:val="0"/>
                <w:sz w:val="20"/>
              </w:rPr>
              <w:t>◆</w:t>
            </w:r>
            <w:r>
              <w:rPr>
                <w:rFonts w:hint="eastAsia"/>
                <w:kern w:val="0"/>
                <w:sz w:val="20"/>
              </w:rPr>
              <w:t>日本全体における、千葉県の位置を改めて確認する。</w:t>
            </w:r>
          </w:p>
          <w:p w:rsidR="00A40EB9" w:rsidRPr="001342E8" w:rsidRDefault="00A40EB9" w:rsidP="005F2A82">
            <w:pPr>
              <w:spacing w:line="240" w:lineRule="exact"/>
              <w:ind w:left="200" w:hangingChars="100" w:hanging="200"/>
              <w:rPr>
                <w:kern w:val="0"/>
                <w:sz w:val="20"/>
              </w:rPr>
            </w:pPr>
            <w:r w:rsidRPr="00F337BC">
              <w:rPr>
                <w:rFonts w:hint="eastAsia"/>
                <w:kern w:val="0"/>
                <w:sz w:val="20"/>
              </w:rPr>
              <w:t>◆</w:t>
            </w:r>
            <w:r>
              <w:rPr>
                <w:rFonts w:hint="eastAsia"/>
                <w:kern w:val="0"/>
                <w:sz w:val="20"/>
              </w:rPr>
              <w:t>地震や風水害の多さに着目させる。</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rsidR="00A40EB9" w:rsidRPr="008422B0" w:rsidRDefault="00A40EB9" w:rsidP="00636293">
            <w:pPr>
              <w:spacing w:line="240" w:lineRule="exact"/>
              <w:rPr>
                <w:kern w:val="0"/>
                <w:sz w:val="20"/>
              </w:rPr>
            </w:pPr>
            <w:r>
              <w:rPr>
                <w:rFonts w:hint="eastAsia"/>
                <w:sz w:val="20"/>
                <w:szCs w:val="22"/>
              </w:rPr>
              <w:t>ノートの記述内容や発言内</w:t>
            </w:r>
            <w:r w:rsidR="002D68E0">
              <w:rPr>
                <w:rFonts w:hint="eastAsia"/>
                <w:sz w:val="20"/>
                <w:szCs w:val="22"/>
              </w:rPr>
              <w:t>容から、「県内で過去に起こった様々な自然災害を概観し、</w:t>
            </w:r>
            <w:r>
              <w:rPr>
                <w:rFonts w:hint="eastAsia"/>
                <w:sz w:val="20"/>
                <w:szCs w:val="22"/>
              </w:rPr>
              <w:t>自然災害から人々を守る活動について関心を高めているか」を評価する。</w:t>
            </w:r>
          </w:p>
        </w:tc>
      </w:tr>
    </w:tbl>
    <w:p w:rsidR="00A40EB9" w:rsidRPr="006E6EF3"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3</w:t>
            </w:r>
            <w:r w:rsidR="00A40EB9">
              <w:rPr>
                <w:rFonts w:ascii="ＭＳ ゴシック" w:eastAsia="ＭＳ ゴシック" w:hAnsi="ＭＳ 明朝" w:hint="eastAsia"/>
                <w:kern w:val="0"/>
                <w:sz w:val="32"/>
              </w:rPr>
              <w:t xml:space="preserve">－①　風水害からくらしを守る　　　　　　　　　</w:t>
            </w:r>
            <w:r w:rsidR="0012140F">
              <w:rPr>
                <w:rFonts w:ascii="ＭＳ ゴシック" w:eastAsia="ＭＳ ゴシック" w:hAnsi="ＭＳ 明朝" w:hint="eastAsia"/>
                <w:kern w:val="0"/>
                <w:sz w:val="32"/>
              </w:rPr>
              <w:t xml:space="preserve">　　</w:t>
            </w:r>
            <w:r w:rsidR="0088478A">
              <w:rPr>
                <w:rFonts w:ascii="ＭＳ ゴシック" w:eastAsia="ＭＳ ゴシック" w:hAnsi="ＭＳ 明朝" w:hint="eastAsia"/>
                <w:kern w:val="0"/>
                <w:sz w:val="32"/>
              </w:rPr>
              <w:t xml:space="preserve"> </w:t>
            </w:r>
            <w:r>
              <w:rPr>
                <w:rFonts w:hint="eastAsia"/>
              </w:rPr>
              <w:t>9</w:t>
            </w:r>
            <w:r w:rsidR="00A40EB9">
              <w:rPr>
                <w:rFonts w:hint="eastAsia"/>
              </w:rPr>
              <w:t>時間／</w:t>
            </w:r>
            <w:r w:rsidR="00231EF4">
              <w:rPr>
                <w:rFonts w:hint="eastAsia"/>
              </w:rPr>
              <w:t>P.</w:t>
            </w:r>
            <w:r>
              <w:rPr>
                <w:rFonts w:hint="eastAsia"/>
              </w:rPr>
              <w:t>74</w:t>
            </w:r>
            <w:r w:rsidR="00A40EB9">
              <w:rPr>
                <w:rFonts w:hint="eastAsia"/>
              </w:rPr>
              <w:t>～</w:t>
            </w:r>
            <w:r>
              <w:rPr>
                <w:rFonts w:hint="eastAsia"/>
              </w:rPr>
              <w:t>89</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12140F" w:rsidRDefault="00A40EB9" w:rsidP="005F2A82">
      <w:pPr>
        <w:autoSpaceDE w:val="0"/>
        <w:autoSpaceDN w:val="0"/>
        <w:adjustRightInd w:val="0"/>
        <w:ind w:left="567" w:hanging="567"/>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rsidR="00A40EB9" w:rsidRDefault="00A40EB9" w:rsidP="0012140F">
      <w:pPr>
        <w:autoSpaceDE w:val="0"/>
        <w:autoSpaceDN w:val="0"/>
        <w:adjustRightInd w:val="0"/>
        <w:ind w:leftChars="100" w:left="210" w:firstLineChars="100" w:firstLine="210"/>
        <w:jc w:val="left"/>
        <w:rPr>
          <w:rFonts w:ascii="ＭＳ ゴシック" w:eastAsia="ＭＳ ゴシック" w:hAnsi="ＭＳ 明朝"/>
          <w:kern w:val="0"/>
        </w:rPr>
      </w:pPr>
      <w:r w:rsidRPr="006C3B13">
        <w:rPr>
          <w:rFonts w:hAnsi="ＭＳ 明朝" w:hint="eastAsia"/>
          <w:color w:val="000000" w:themeColor="text1"/>
          <w:kern w:val="0"/>
        </w:rPr>
        <w:t>自然災害から人々を守る活動について</w:t>
      </w:r>
      <w:r>
        <w:rPr>
          <w:rFonts w:hAnsi="ＭＳ 明朝" w:hint="eastAsia"/>
          <w:color w:val="000000" w:themeColor="text1"/>
          <w:kern w:val="0"/>
        </w:rPr>
        <w:t>、</w:t>
      </w:r>
      <w:r w:rsidRPr="006C3B13">
        <w:rPr>
          <w:rFonts w:hAnsi="ＭＳ 明朝" w:hint="eastAsia"/>
          <w:color w:val="000000" w:themeColor="text1"/>
          <w:kern w:val="0"/>
        </w:rPr>
        <w:t>過去に発生した地域の自然災害</w:t>
      </w:r>
      <w:r>
        <w:rPr>
          <w:rFonts w:hAnsi="ＭＳ 明朝" w:hint="eastAsia"/>
          <w:color w:val="000000" w:themeColor="text1"/>
          <w:kern w:val="0"/>
        </w:rPr>
        <w:t>、</w:t>
      </w:r>
      <w:r w:rsidRPr="006C3B13">
        <w:rPr>
          <w:rFonts w:hAnsi="ＭＳ 明朝" w:hint="eastAsia"/>
          <w:color w:val="000000" w:themeColor="text1"/>
          <w:kern w:val="0"/>
        </w:rPr>
        <w:t>関係機関の協力などに着目して</w:t>
      </w:r>
      <w:r>
        <w:rPr>
          <w:rFonts w:hAnsi="ＭＳ 明朝" w:hint="eastAsia"/>
          <w:color w:val="000000" w:themeColor="text1"/>
          <w:kern w:val="0"/>
        </w:rPr>
        <w:t>、</w:t>
      </w:r>
      <w:r w:rsidRPr="006C3B13">
        <w:rPr>
          <w:rFonts w:hAnsi="ＭＳ 明朝" w:hint="eastAsia"/>
          <w:color w:val="000000" w:themeColor="text1"/>
          <w:kern w:val="0"/>
        </w:rPr>
        <w:t>聞き取り調査をしたり地図や年表などの資料で調べたりしてまとめ</w:t>
      </w:r>
      <w:r>
        <w:rPr>
          <w:rFonts w:hAnsi="ＭＳ 明朝" w:hint="eastAsia"/>
          <w:color w:val="000000" w:themeColor="text1"/>
          <w:kern w:val="0"/>
        </w:rPr>
        <w:t>、</w:t>
      </w:r>
      <w:r w:rsidRPr="006C3B13">
        <w:rPr>
          <w:rFonts w:hAnsi="ＭＳ 明朝" w:hint="eastAsia"/>
          <w:color w:val="000000" w:themeColor="text1"/>
          <w:kern w:val="0"/>
        </w:rPr>
        <w:t>災害から人々を守る活動を捉え</w:t>
      </w:r>
      <w:r>
        <w:rPr>
          <w:rFonts w:hAnsi="ＭＳ 明朝" w:hint="eastAsia"/>
          <w:color w:val="000000" w:themeColor="text1"/>
          <w:kern w:val="0"/>
        </w:rPr>
        <w:t>、</w:t>
      </w:r>
      <w:r w:rsidRPr="006C3B13">
        <w:rPr>
          <w:rFonts w:hAnsi="ＭＳ 明朝" w:hint="eastAsia"/>
          <w:color w:val="000000" w:themeColor="text1"/>
          <w:kern w:val="0"/>
        </w:rPr>
        <w:t>その働きを考え</w:t>
      </w:r>
      <w:r>
        <w:rPr>
          <w:rFonts w:hAnsi="ＭＳ 明朝" w:hint="eastAsia"/>
          <w:color w:val="000000" w:themeColor="text1"/>
          <w:kern w:val="0"/>
        </w:rPr>
        <w:t>、</w:t>
      </w:r>
      <w:r w:rsidRPr="006C3B13">
        <w:rPr>
          <w:rFonts w:hAnsi="ＭＳ 明朝" w:hint="eastAsia"/>
          <w:color w:val="000000" w:themeColor="text1"/>
          <w:kern w:val="0"/>
        </w:rPr>
        <w:t>表現することを通して</w:t>
      </w:r>
      <w:r>
        <w:rPr>
          <w:rFonts w:hAnsi="ＭＳ 明朝" w:hint="eastAsia"/>
          <w:color w:val="000000" w:themeColor="text1"/>
          <w:kern w:val="0"/>
        </w:rPr>
        <w:t>、</w:t>
      </w:r>
      <w:r w:rsidRPr="006C3B13">
        <w:rPr>
          <w:rFonts w:hAnsi="ＭＳ 明朝" w:hint="eastAsia"/>
          <w:color w:val="000000" w:themeColor="text1"/>
          <w:kern w:val="0"/>
        </w:rPr>
        <w:t>地域の関係機関や人々は</w:t>
      </w:r>
      <w:r>
        <w:rPr>
          <w:rFonts w:hAnsi="ＭＳ 明朝" w:hint="eastAsia"/>
          <w:color w:val="000000" w:themeColor="text1"/>
          <w:kern w:val="0"/>
        </w:rPr>
        <w:t>、</w:t>
      </w:r>
      <w:r w:rsidRPr="006C3B13">
        <w:rPr>
          <w:rFonts w:hAnsi="ＭＳ 明朝" w:hint="eastAsia"/>
          <w:color w:val="000000" w:themeColor="text1"/>
          <w:kern w:val="0"/>
        </w:rPr>
        <w:t>自然災害に対し</w:t>
      </w:r>
      <w:r>
        <w:rPr>
          <w:rFonts w:hAnsi="ＭＳ 明朝" w:hint="eastAsia"/>
          <w:color w:val="000000" w:themeColor="text1"/>
          <w:kern w:val="0"/>
        </w:rPr>
        <w:t>、</w:t>
      </w:r>
      <w:r w:rsidRPr="006C3B13">
        <w:rPr>
          <w:rFonts w:hAnsi="ＭＳ 明朝" w:hint="eastAsia"/>
          <w:color w:val="000000" w:themeColor="text1"/>
          <w:kern w:val="0"/>
        </w:rPr>
        <w:t>様々な備えをしていることを理解できるようにするとともに</w:t>
      </w:r>
      <w:r>
        <w:rPr>
          <w:rFonts w:hAnsi="ＭＳ 明朝" w:hint="eastAsia"/>
          <w:color w:val="000000" w:themeColor="text1"/>
          <w:kern w:val="0"/>
        </w:rPr>
        <w:t>、</w:t>
      </w:r>
      <w:r w:rsidRPr="006C3B13">
        <w:rPr>
          <w:rFonts w:hAnsi="ＭＳ 明朝" w:hint="eastAsia"/>
          <w:color w:val="000000" w:themeColor="text1"/>
          <w:kern w:val="0"/>
        </w:rPr>
        <w:t>主体的に学習問題を追究・解決しようとする態度や</w:t>
      </w:r>
      <w:r>
        <w:rPr>
          <w:rFonts w:hAnsi="ＭＳ 明朝" w:hint="eastAsia"/>
          <w:color w:val="000000" w:themeColor="text1"/>
          <w:kern w:val="0"/>
        </w:rPr>
        <w:t>、</w:t>
      </w:r>
      <w:r w:rsidRPr="006C3B13">
        <w:rPr>
          <w:rFonts w:hAnsi="ＭＳ 明朝" w:hint="eastAsia"/>
          <w:color w:val="000000" w:themeColor="text1"/>
          <w:kern w:val="0"/>
        </w:rPr>
        <w:t>日頃から必要な備えをするなど</w:t>
      </w:r>
      <w:r>
        <w:rPr>
          <w:rFonts w:hAnsi="ＭＳ 明朝" w:hint="eastAsia"/>
          <w:color w:val="000000" w:themeColor="text1"/>
          <w:kern w:val="0"/>
        </w:rPr>
        <w:t>、</w:t>
      </w:r>
      <w:r w:rsidRPr="006C3B13">
        <w:rPr>
          <w:rFonts w:hAnsi="ＭＳ 明朝" w:hint="eastAsia"/>
          <w:color w:val="000000" w:themeColor="text1"/>
          <w:kern w:val="0"/>
        </w:rPr>
        <w:t>自分たちにできることを考えようとする態度を養う。</w:t>
      </w:r>
    </w:p>
    <w:p w:rsidR="00A40EB9" w:rsidRDefault="00A40EB9" w:rsidP="005F2A82">
      <w:pPr>
        <w:autoSpaceDE w:val="0"/>
        <w:autoSpaceDN w:val="0"/>
        <w:adjustRightInd w:val="0"/>
        <w:ind w:left="1470" w:hanging="1470"/>
        <w:jc w:val="left"/>
        <w:rPr>
          <w:rFonts w:ascii="ＭＳ ゴシック" w:eastAsia="ＭＳ ゴシック" w:hAnsi="ＭＳ 明朝"/>
          <w:b/>
          <w:kern w:val="0"/>
        </w:rPr>
      </w:pPr>
    </w:p>
    <w:p w:rsidR="00A40EB9" w:rsidRPr="00133AF2"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6E0BE9">
              <w:rPr>
                <w:rFonts w:hAnsi="ＭＳ 明朝" w:hint="eastAsia"/>
                <w:kern w:val="0"/>
              </w:rPr>
              <w:t>自然災害から人々を守る活動について</w:t>
            </w:r>
            <w:r>
              <w:rPr>
                <w:rFonts w:hAnsi="ＭＳ 明朝" w:hint="eastAsia"/>
                <w:kern w:val="0"/>
              </w:rPr>
              <w:t>、</w:t>
            </w:r>
            <w:r w:rsidRPr="006E0BE9">
              <w:rPr>
                <w:rFonts w:hAnsi="ＭＳ 明朝" w:hint="eastAsia"/>
                <w:kern w:val="0"/>
              </w:rPr>
              <w:t>過去に発生した地域の自然災害</w:t>
            </w:r>
            <w:r>
              <w:rPr>
                <w:rFonts w:hAnsi="ＭＳ 明朝" w:hint="eastAsia"/>
                <w:kern w:val="0"/>
              </w:rPr>
              <w:t>、</w:t>
            </w:r>
            <w:r w:rsidRPr="006E0BE9">
              <w:rPr>
                <w:rFonts w:hAnsi="ＭＳ 明朝" w:hint="eastAsia"/>
                <w:kern w:val="0"/>
              </w:rPr>
              <w:t>関係機関の協力などに</w:t>
            </w:r>
            <w:r>
              <w:rPr>
                <w:rFonts w:hAnsi="ＭＳ 明朝" w:hint="eastAsia"/>
                <w:kern w:val="0"/>
              </w:rPr>
              <w:t>ついて、</w:t>
            </w:r>
            <w:r w:rsidRPr="006E0BE9">
              <w:rPr>
                <w:rFonts w:hAnsi="ＭＳ 明朝" w:hint="eastAsia"/>
                <w:kern w:val="0"/>
              </w:rPr>
              <w:t>聞き取り調査をしたり地図や年表などの資料で調べたりして</w:t>
            </w:r>
            <w:r>
              <w:rPr>
                <w:rFonts w:hAnsi="ＭＳ 明朝" w:hint="eastAsia"/>
                <w:kern w:val="0"/>
              </w:rPr>
              <w:t>、必要な情報を集め、読み取り、</w:t>
            </w:r>
            <w:r w:rsidRPr="006E0BE9">
              <w:rPr>
                <w:rFonts w:hAnsi="ＭＳ 明朝" w:hint="eastAsia"/>
                <w:kern w:val="0"/>
              </w:rPr>
              <w:t>災害から人々を守る活動を理解している。</w:t>
            </w:r>
          </w:p>
        </w:tc>
        <w:tc>
          <w:tcPr>
            <w:tcW w:w="3544"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6E0BE9">
              <w:rPr>
                <w:rFonts w:hAnsi="ＭＳ 明朝" w:hint="eastAsia"/>
                <w:kern w:val="0"/>
              </w:rPr>
              <w:t>過去に発生した地域の自然災害</w:t>
            </w:r>
            <w:r>
              <w:rPr>
                <w:rFonts w:hAnsi="ＭＳ 明朝" w:hint="eastAsia"/>
                <w:kern w:val="0"/>
              </w:rPr>
              <w:t>、</w:t>
            </w:r>
            <w:r w:rsidRPr="006E0BE9">
              <w:rPr>
                <w:rFonts w:hAnsi="ＭＳ 明朝" w:hint="eastAsia"/>
                <w:kern w:val="0"/>
              </w:rPr>
              <w:t>関係機関の協力などに着目して</w:t>
            </w:r>
            <w:r>
              <w:rPr>
                <w:rFonts w:hAnsi="ＭＳ 明朝" w:hint="eastAsia"/>
                <w:kern w:val="0"/>
              </w:rPr>
              <w:t>、</w:t>
            </w:r>
            <w:r w:rsidRPr="006E0BE9">
              <w:rPr>
                <w:rFonts w:hAnsi="ＭＳ 明朝" w:hint="eastAsia"/>
                <w:kern w:val="0"/>
              </w:rPr>
              <w:t>問いを見出し</w:t>
            </w:r>
            <w:r>
              <w:rPr>
                <w:rFonts w:hAnsi="ＭＳ 明朝" w:hint="eastAsia"/>
                <w:kern w:val="0"/>
              </w:rPr>
              <w:t>、</w:t>
            </w:r>
            <w:r w:rsidRPr="006E0BE9">
              <w:rPr>
                <w:rFonts w:hAnsi="ＭＳ 明朝" w:hint="eastAsia"/>
                <w:kern w:val="0"/>
              </w:rPr>
              <w:t>災害から人々を守る活動について考え</w:t>
            </w:r>
            <w:r>
              <w:rPr>
                <w:rFonts w:hAnsi="ＭＳ 明朝" w:hint="eastAsia"/>
                <w:kern w:val="0"/>
              </w:rPr>
              <w:t>、</w:t>
            </w:r>
            <w:r w:rsidRPr="006E0BE9">
              <w:rPr>
                <w:rFonts w:hAnsi="ＭＳ 明朝" w:hint="eastAsia"/>
                <w:kern w:val="0"/>
              </w:rPr>
              <w:t>表現している。</w:t>
            </w:r>
          </w:p>
        </w:tc>
        <w:tc>
          <w:tcPr>
            <w:tcW w:w="3366"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FF290A">
              <w:rPr>
                <w:rFonts w:hAnsi="ＭＳ 明朝" w:hint="eastAsia"/>
                <w:kern w:val="0"/>
              </w:rPr>
              <w:t>自然災害から人々を守る活動について</w:t>
            </w:r>
            <w:r>
              <w:rPr>
                <w:rFonts w:hAnsi="ＭＳ 明朝" w:hint="eastAsia"/>
                <w:kern w:val="0"/>
              </w:rPr>
              <w:t>、予想や学習計画を立て、学習をふり返ったり</w:t>
            </w:r>
            <w:r w:rsidRPr="00FF290A">
              <w:rPr>
                <w:rFonts w:hAnsi="ＭＳ 明朝" w:hint="eastAsia"/>
                <w:kern w:val="0"/>
              </w:rPr>
              <w:t>見直したりして</w:t>
            </w:r>
            <w:r>
              <w:rPr>
                <w:rFonts w:hAnsi="ＭＳ 明朝" w:hint="eastAsia"/>
                <w:kern w:val="0"/>
              </w:rPr>
              <w:t>、</w:t>
            </w:r>
            <w:r w:rsidRPr="00FF290A">
              <w:rPr>
                <w:rFonts w:hAnsi="ＭＳ 明朝" w:hint="eastAsia"/>
                <w:kern w:val="0"/>
              </w:rPr>
              <w:t>主体的に学習問題を追究し</w:t>
            </w:r>
            <w:r>
              <w:rPr>
                <w:rFonts w:hAnsi="ＭＳ 明朝" w:hint="eastAsia"/>
                <w:kern w:val="0"/>
              </w:rPr>
              <w:t>、</w:t>
            </w:r>
            <w:r w:rsidRPr="00FF290A">
              <w:rPr>
                <w:rFonts w:hAnsi="ＭＳ 明朝" w:hint="eastAsia"/>
                <w:kern w:val="0"/>
              </w:rPr>
              <w:t>解決しようとしている。</w:t>
            </w:r>
          </w:p>
        </w:tc>
      </w:tr>
      <w:tr w:rsidR="00A40EB9" w:rsidRPr="00232CA9" w:rsidTr="005F2A82">
        <w:trPr>
          <w:trHeight w:val="1437"/>
        </w:trPr>
        <w:tc>
          <w:tcPr>
            <w:tcW w:w="3402"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316660">
              <w:rPr>
                <w:rFonts w:hAnsi="ＭＳ 明朝" w:hint="eastAsia"/>
                <w:kern w:val="0"/>
              </w:rPr>
              <w:t>調べたことを</w:t>
            </w:r>
            <w:r>
              <w:rPr>
                <w:rFonts w:hAnsi="ＭＳ 明朝" w:hint="eastAsia"/>
                <w:kern w:val="0"/>
              </w:rPr>
              <w:t>図表や文などにまとめ、</w:t>
            </w:r>
            <w:r w:rsidRPr="00316660">
              <w:rPr>
                <w:rFonts w:hAnsi="ＭＳ 明朝" w:hint="eastAsia"/>
                <w:kern w:val="0"/>
              </w:rPr>
              <w:t>地域の関係機関や人々は</w:t>
            </w:r>
            <w:r>
              <w:rPr>
                <w:rFonts w:hAnsi="ＭＳ 明朝" w:hint="eastAsia"/>
                <w:kern w:val="0"/>
              </w:rPr>
              <w:t>、</w:t>
            </w:r>
            <w:r w:rsidRPr="00316660">
              <w:rPr>
                <w:rFonts w:hAnsi="ＭＳ 明朝" w:hint="eastAsia"/>
                <w:kern w:val="0"/>
              </w:rPr>
              <w:t>自然災害に対し</w:t>
            </w:r>
            <w:r>
              <w:rPr>
                <w:rFonts w:hAnsi="ＭＳ 明朝" w:hint="eastAsia"/>
                <w:kern w:val="0"/>
              </w:rPr>
              <w:t>、</w:t>
            </w:r>
            <w:r w:rsidRPr="00316660">
              <w:rPr>
                <w:rFonts w:hAnsi="ＭＳ 明朝" w:hint="eastAsia"/>
                <w:kern w:val="0"/>
              </w:rPr>
              <w:t>様々な協力をして対処してきたことや</w:t>
            </w:r>
            <w:r>
              <w:rPr>
                <w:rFonts w:hAnsi="ＭＳ 明朝" w:hint="eastAsia"/>
                <w:kern w:val="0"/>
              </w:rPr>
              <w:t>、</w:t>
            </w:r>
            <w:r w:rsidRPr="00316660">
              <w:rPr>
                <w:rFonts w:hAnsi="ＭＳ 明朝" w:hint="eastAsia"/>
                <w:kern w:val="0"/>
              </w:rPr>
              <w:t>今後想定される災害に対し</w:t>
            </w:r>
            <w:r>
              <w:rPr>
                <w:rFonts w:hAnsi="ＭＳ 明朝" w:hint="eastAsia"/>
                <w:kern w:val="0"/>
              </w:rPr>
              <w:t>、</w:t>
            </w:r>
            <w:r w:rsidRPr="00316660">
              <w:rPr>
                <w:rFonts w:hAnsi="ＭＳ 明朝" w:hint="eastAsia"/>
                <w:kern w:val="0"/>
              </w:rPr>
              <w:t>様々な備えをしていることを理解している。</w:t>
            </w:r>
          </w:p>
        </w:tc>
        <w:tc>
          <w:tcPr>
            <w:tcW w:w="3544"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6E0BE9">
              <w:rPr>
                <w:rFonts w:hAnsi="ＭＳ 明朝" w:hint="eastAsia"/>
                <w:kern w:val="0"/>
              </w:rPr>
              <w:t>地域の関係機関や人々の働きを関連付け</w:t>
            </w:r>
            <w:r>
              <w:rPr>
                <w:rFonts w:hAnsi="ＭＳ 明朝" w:hint="eastAsia"/>
                <w:kern w:val="0"/>
              </w:rPr>
              <w:t>、</w:t>
            </w:r>
            <w:r w:rsidRPr="006E0BE9">
              <w:rPr>
                <w:rFonts w:hAnsi="ＭＳ 明朝" w:hint="eastAsia"/>
                <w:kern w:val="0"/>
              </w:rPr>
              <w:t>災害から人々を守る活動について考えたり</w:t>
            </w:r>
            <w:r>
              <w:rPr>
                <w:rFonts w:hAnsi="ＭＳ 明朝" w:hint="eastAsia"/>
                <w:kern w:val="0"/>
              </w:rPr>
              <w:t>、</w:t>
            </w:r>
            <w:r w:rsidRPr="006E0BE9">
              <w:rPr>
                <w:rFonts w:hAnsi="ＭＳ 明朝" w:hint="eastAsia"/>
                <w:kern w:val="0"/>
              </w:rPr>
              <w:t>地域で起こり得る災害を想定し</w:t>
            </w:r>
            <w:r>
              <w:rPr>
                <w:rFonts w:hAnsi="ＭＳ 明朝" w:hint="eastAsia"/>
                <w:kern w:val="0"/>
              </w:rPr>
              <w:t>、</w:t>
            </w:r>
            <w:r w:rsidRPr="006E0BE9">
              <w:rPr>
                <w:rFonts w:hAnsi="ＭＳ 明朝" w:hint="eastAsia"/>
                <w:kern w:val="0"/>
              </w:rPr>
              <w:t>自分たちにできることなどを考えたり選択・判断したりして表現している。</w:t>
            </w:r>
          </w:p>
        </w:tc>
        <w:tc>
          <w:tcPr>
            <w:tcW w:w="3366"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823B6A">
              <w:rPr>
                <w:rFonts w:hAnsi="ＭＳ 明朝" w:hint="eastAsia"/>
                <w:kern w:val="0"/>
              </w:rPr>
              <w:t>学習したことを基に地域で起こり得る災害を想定し</w:t>
            </w:r>
            <w:r>
              <w:rPr>
                <w:rFonts w:hAnsi="ＭＳ 明朝" w:hint="eastAsia"/>
                <w:kern w:val="0"/>
              </w:rPr>
              <w:t>、</w:t>
            </w:r>
            <w:r w:rsidRPr="00823B6A">
              <w:rPr>
                <w:rFonts w:hAnsi="ＭＳ 明朝" w:hint="eastAsia"/>
                <w:kern w:val="0"/>
              </w:rPr>
              <w:t>日頃から必要な備えをするなど</w:t>
            </w:r>
            <w:r>
              <w:rPr>
                <w:rFonts w:hAnsi="ＭＳ 明朝" w:hint="eastAsia"/>
                <w:kern w:val="0"/>
              </w:rPr>
              <w:t>、</w:t>
            </w:r>
            <w:r w:rsidRPr="00823B6A">
              <w:rPr>
                <w:rFonts w:hAnsi="ＭＳ 明朝" w:hint="eastAsia"/>
                <w:kern w:val="0"/>
              </w:rPr>
              <w:t>自分たちにできることを考えようとしている。</w:t>
            </w:r>
          </w:p>
        </w:tc>
      </w:tr>
    </w:tbl>
    <w:p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22752" behindDoc="0" locked="0" layoutInCell="1" allowOverlap="1" wp14:anchorId="43048190" wp14:editId="1EEB4C0E">
                      <wp:simplePos x="0" y="0"/>
                      <wp:positionH relativeFrom="column">
                        <wp:posOffset>-7018020</wp:posOffset>
                      </wp:positionH>
                      <wp:positionV relativeFrom="margin">
                        <wp:posOffset>1538605</wp:posOffset>
                      </wp:positionV>
                      <wp:extent cx="3870960" cy="457200"/>
                      <wp:effectExtent l="0" t="0" r="0" b="0"/>
                      <wp:wrapNone/>
                      <wp:docPr id="5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48190" id="_x0000_s1084" type="#_x0000_t202" style="position:absolute;left:0;text-align:left;margin-left:-552.6pt;margin-top:121.15pt;width:304.8pt;height:36pt;z-index:251722752;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kJA2xKwIAAFkEAAAOAAAAAAAAAAAAAAAA&#10;AC4CAABkcnMvZTJvRG9jLnhtbFBLAQItABQABgAIAAAAIQCk5MN/5wAAAA4BAAAPAAAAAAAAAAAA&#10;AAAAAIUEAABkcnMvZG93bnJldi54bWxQSwUGAAAAAAQABADzAAAAmQU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6879B6" w:rsidRDefault="00A40EB9"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①風水害から人々を守る</w:t>
            </w:r>
            <w:r w:rsidRPr="006879B6">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68E0">
              <w:rPr>
                <w:rFonts w:ascii="ＭＳ ゴシック" w:eastAsia="ＭＳ ゴシック" w:hAnsi="ＭＳ 明朝"/>
                <w:kern w:val="0"/>
                <w:sz w:val="20"/>
              </w:rPr>
              <w:t>74</w:t>
            </w:r>
            <w:r w:rsidR="00A40EB9"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7</w:t>
            </w:r>
            <w:r w:rsidR="002D68E0">
              <w:rPr>
                <w:rFonts w:ascii="ＭＳ ゴシック" w:eastAsia="ＭＳ ゴシック" w:hAnsi="ＭＳ 明朝"/>
                <w:kern w:val="0"/>
                <w:sz w:val="20"/>
              </w:rPr>
              <w:t>5</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23776" behindDoc="0" locked="0" layoutInCell="1" allowOverlap="1" wp14:anchorId="43D1674A" wp14:editId="33003E92">
                      <wp:simplePos x="0" y="0"/>
                      <wp:positionH relativeFrom="column">
                        <wp:posOffset>-15240</wp:posOffset>
                      </wp:positionH>
                      <wp:positionV relativeFrom="paragraph">
                        <wp:posOffset>37465</wp:posOffset>
                      </wp:positionV>
                      <wp:extent cx="1113790" cy="1116965"/>
                      <wp:effectExtent l="0" t="0" r="10160" b="26035"/>
                      <wp:wrapNone/>
                      <wp:docPr id="5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1696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sz w:val="20"/>
                                    </w:rPr>
                                  </w:pPr>
                                  <w:r w:rsidRPr="006A6FDC">
                                    <w:rPr>
                                      <w:rFonts w:hAnsi="ＭＳ 明朝" w:hint="eastAsia"/>
                                      <w:sz w:val="20"/>
                                    </w:rPr>
                                    <w:t>風水害からくらしを守る人々の働きについて考え、学習問題をつくりましょう。</w:t>
                                  </w:r>
                                </w:p>
                                <w:p w:rsidR="00BE710A" w:rsidRPr="004D6284" w:rsidRDefault="00BE710A" w:rsidP="005F2A82">
                                  <w:pPr>
                                    <w:jc w:val="right"/>
                                    <w:rPr>
                                      <w:rFonts w:ascii="ＭＳ ゴシック" w:eastAsia="ＭＳ ゴシック" w:hAnsi="ＭＳ ゴシック"/>
                                      <w:sz w:val="20"/>
                                    </w:rPr>
                                  </w:pPr>
                                  <w:r w:rsidRPr="004D6284">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4D628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1674A" id="_x0000_s1085" type="#_x0000_t202" style="position:absolute;margin-left:-1.2pt;margin-top:2.95pt;width:87.7pt;height:87.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">
                      <v:textbox inset="5.85pt,.7pt,5.85pt,.7pt">
                        <w:txbxContent>
                          <w:p w:rsidR="00BE710A" w:rsidRDefault="00BE710A" w:rsidP="005F2A82">
                            <w:pPr>
                              <w:ind w:firstLineChars="100" w:firstLine="200"/>
                              <w:rPr>
                                <w:rFonts w:hAnsi="ＭＳ 明朝"/>
                                <w:sz w:val="20"/>
                              </w:rPr>
                            </w:pPr>
                            <w:r w:rsidRPr="006A6FDC">
                              <w:rPr>
                                <w:rFonts w:hAnsi="ＭＳ 明朝" w:hint="eastAsia"/>
                                <w:sz w:val="20"/>
                              </w:rPr>
                              <w:t>風水害からくらしを守る人々の働きについて考え、学習問題をつくりましょう。</w:t>
                            </w:r>
                          </w:p>
                          <w:p w:rsidR="00BE710A" w:rsidRPr="004D6284" w:rsidRDefault="00BE710A" w:rsidP="005F2A82">
                            <w:pPr>
                              <w:jc w:val="right"/>
                              <w:rPr>
                                <w:rFonts w:ascii="ＭＳ ゴシック" w:eastAsia="ＭＳ ゴシック" w:hAnsi="ＭＳ ゴシック"/>
                                <w:sz w:val="20"/>
                              </w:rPr>
                            </w:pPr>
                            <w:r w:rsidRPr="004D6284">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4D6284">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6879B6" w:rsidRDefault="00A40EB9" w:rsidP="00895CC5">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県内で起きた風水害の写真から風水害が自分たちのくらしに与える影響や気づいたことについて話し合う。</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・台風で電柱が倒れたりしている。</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・大雨で土砂崩れが起きている。</w:t>
            </w:r>
          </w:p>
          <w:p w:rsidR="00A40EB9" w:rsidRDefault="00A40EB9" w:rsidP="008944E8">
            <w:pPr>
              <w:autoSpaceDE w:val="0"/>
              <w:autoSpaceDN w:val="0"/>
              <w:adjustRightInd w:val="0"/>
              <w:spacing w:line="240" w:lineRule="exact"/>
              <w:ind w:left="210" w:hanging="210"/>
              <w:jc w:val="left"/>
              <w:rPr>
                <w:rFonts w:hAnsi="ＭＳ 明朝"/>
                <w:kern w:val="0"/>
                <w:sz w:val="20"/>
              </w:rPr>
            </w:pPr>
            <w:r w:rsidRPr="008422B0">
              <w:rPr>
                <w:rFonts w:hAnsi="ＭＳ 明朝" w:hint="eastAsia"/>
                <w:kern w:val="0"/>
                <w:sz w:val="20"/>
              </w:rPr>
              <w:t>・</w:t>
            </w:r>
            <w:r>
              <w:rPr>
                <w:rFonts w:hAnsi="ＭＳ 明朝" w:hint="eastAsia"/>
                <w:kern w:val="0"/>
                <w:sz w:val="20"/>
              </w:rPr>
              <w:t>オリエンテーションでは、駅前が浸水している写真もあった。</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・風水害にどのように対処したのかな。</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〇救助活動や災害対策品部の写真、市役所の大久保さんの話から、気づいたことについて話し合い、学習問題をつくる。</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・消防や警察、自衛隊が協力して救助活動をしています。</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・風水害が起きた時に、市役所や国が協力して対処したんだね。</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・大雨が増えているということだけど、今後の風水害への備えは大丈夫かな。</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・これまでの風水害にどのように対処してきたかももう少し知りたい。</w:t>
            </w:r>
          </w:p>
          <w:p w:rsidR="00A40EB9" w:rsidRDefault="00A40EB9" w:rsidP="008944E8">
            <w:pPr>
              <w:autoSpaceDE w:val="0"/>
              <w:autoSpaceDN w:val="0"/>
              <w:adjustRightInd w:val="0"/>
              <w:spacing w:line="240" w:lineRule="exact"/>
              <w:ind w:left="210" w:hanging="210"/>
              <w:jc w:val="left"/>
              <w:rPr>
                <w:rFonts w:hAnsi="ＭＳ 明朝"/>
                <w:kern w:val="0"/>
                <w:sz w:val="20"/>
              </w:rPr>
            </w:pPr>
            <w:r w:rsidRPr="006879B6">
              <w:rPr>
                <w:rFonts w:hAnsi="ＭＳ 明朝" w:hint="eastAsia"/>
                <w:noProof/>
                <w:kern w:val="0"/>
                <w:sz w:val="20"/>
              </w:rPr>
              <mc:AlternateContent>
                <mc:Choice Requires="wps">
                  <w:drawing>
                    <wp:anchor distT="0" distB="0" distL="114300" distR="114300" simplePos="0" relativeHeight="251721728" behindDoc="0" locked="0" layoutInCell="1" allowOverlap="1" wp14:anchorId="6FAB7AAE" wp14:editId="32D6E4CF">
                      <wp:simplePos x="0" y="0"/>
                      <wp:positionH relativeFrom="column">
                        <wp:posOffset>12065</wp:posOffset>
                      </wp:positionH>
                      <wp:positionV relativeFrom="paragraph">
                        <wp:posOffset>34290</wp:posOffset>
                      </wp:positionV>
                      <wp:extent cx="4866640" cy="387350"/>
                      <wp:effectExtent l="0" t="0" r="10160" b="12700"/>
                      <wp:wrapNone/>
                      <wp:docPr id="5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6A6FDC">
                                    <w:rPr>
                                      <w:rFonts w:hint="eastAsia"/>
                                      <w:sz w:val="20"/>
                                    </w:rPr>
                                    <w:t>風水害からくらしを守るために、だれが、どのような取り組みをしているのでしょうか。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B7AAE" id="_x0000_s1086" type="#_x0000_t202" style="position:absolute;left:0;text-align:left;margin-left:.95pt;margin-top:2.7pt;width:383.2pt;height:3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">
                      <v:textbox inset="5.85pt,.7pt,5.85pt,.7pt">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6A6FDC">
                              <w:rPr>
                                <w:rFonts w:hint="eastAsia"/>
                                <w:sz w:val="20"/>
                              </w:rPr>
                              <w:t>風水害からくらしを守るために、だれが、どのような取り組みをしているのでしょうか。</w:t>
                            </w:r>
                          </w:p>
                        </w:txbxContent>
                      </v:textbox>
                    </v:shape>
                  </w:pict>
                </mc:Fallback>
              </mc:AlternateContent>
            </w:r>
          </w:p>
          <w:p w:rsidR="00A40EB9" w:rsidRDefault="00A40EB9" w:rsidP="008944E8">
            <w:pPr>
              <w:autoSpaceDE w:val="0"/>
              <w:autoSpaceDN w:val="0"/>
              <w:adjustRightInd w:val="0"/>
              <w:spacing w:line="240" w:lineRule="exact"/>
              <w:ind w:left="210" w:hanging="210"/>
              <w:jc w:val="left"/>
              <w:rPr>
                <w:rFonts w:hAnsi="ＭＳ 明朝"/>
                <w:kern w:val="0"/>
                <w:sz w:val="20"/>
              </w:rPr>
            </w:pPr>
          </w:p>
          <w:p w:rsidR="00A40EB9" w:rsidRDefault="00A40EB9" w:rsidP="008944E8">
            <w:pPr>
              <w:autoSpaceDE w:val="0"/>
              <w:autoSpaceDN w:val="0"/>
              <w:adjustRightInd w:val="0"/>
              <w:spacing w:line="240" w:lineRule="exact"/>
              <w:ind w:left="210" w:hanging="210"/>
              <w:jc w:val="left"/>
              <w:rPr>
                <w:rFonts w:hAnsi="ＭＳ 明朝"/>
                <w:kern w:val="0"/>
                <w:sz w:val="20"/>
              </w:rPr>
            </w:pP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〇風水害への対処や備えを誰がどのようにしているのか予想し、学習計画を立てる。</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・風水害にどのように対処してきたか調べる。</w:t>
            </w:r>
          </w:p>
          <w:p w:rsidR="00A40EB9" w:rsidRDefault="00A40EB9" w:rsidP="008944E8">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・風水害への備えについて調べる。(県、市、地域の人々、自分たち)</w:t>
            </w:r>
          </w:p>
          <w:p w:rsidR="00A40EB9" w:rsidRPr="008422B0" w:rsidRDefault="00A40EB9" w:rsidP="008944E8">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Default="00A40EB9" w:rsidP="008944E8">
            <w:pPr>
              <w:spacing w:line="240" w:lineRule="exact"/>
              <w:ind w:left="200" w:hangingChars="100" w:hanging="200"/>
              <w:rPr>
                <w:kern w:val="0"/>
                <w:sz w:val="20"/>
              </w:rPr>
            </w:pPr>
            <w:r>
              <w:rPr>
                <w:rFonts w:hint="eastAsia"/>
                <w:kern w:val="0"/>
                <w:sz w:val="20"/>
              </w:rPr>
              <w:t>◆オリエンテーションでも風水害については扱っているが、改めて資料から、その被害の大きさに気づかせたい。</w:t>
            </w:r>
          </w:p>
          <w:p w:rsidR="00A40EB9" w:rsidRDefault="00A40EB9" w:rsidP="008944E8">
            <w:pPr>
              <w:spacing w:line="240" w:lineRule="exact"/>
              <w:ind w:left="200" w:hangingChars="100" w:hanging="200"/>
              <w:rPr>
                <w:kern w:val="0"/>
                <w:sz w:val="20"/>
              </w:rPr>
            </w:pPr>
          </w:p>
          <w:p w:rsidR="00A40EB9" w:rsidRDefault="00A40EB9" w:rsidP="008944E8">
            <w:pPr>
              <w:spacing w:line="240" w:lineRule="exact"/>
              <w:ind w:left="200" w:hangingChars="100" w:hanging="200"/>
              <w:rPr>
                <w:kern w:val="0"/>
                <w:sz w:val="20"/>
              </w:rPr>
            </w:pPr>
            <w:r>
              <w:rPr>
                <w:rFonts w:hint="eastAsia"/>
                <w:kern w:val="0"/>
                <w:sz w:val="20"/>
              </w:rPr>
              <w:t>◆自衛隊については国の機関であることを補足する。学習問題について予想をする際の根拠につながるので、写真や資料は丁寧に読み取りたい。</w:t>
            </w:r>
          </w:p>
          <w:p w:rsidR="00A40EB9" w:rsidRPr="00E448B2" w:rsidRDefault="00A40EB9" w:rsidP="008944E8">
            <w:pPr>
              <w:spacing w:line="240" w:lineRule="exact"/>
              <w:ind w:left="200" w:hangingChars="100" w:hanging="200"/>
              <w:rPr>
                <w:kern w:val="0"/>
                <w:sz w:val="20"/>
              </w:rPr>
            </w:pPr>
          </w:p>
          <w:p w:rsidR="00A40EB9" w:rsidRDefault="00A40EB9" w:rsidP="008944E8">
            <w:pPr>
              <w:spacing w:line="240" w:lineRule="exact"/>
              <w:ind w:left="200" w:hangingChars="100" w:hanging="200"/>
              <w:rPr>
                <w:kern w:val="0"/>
                <w:sz w:val="20"/>
              </w:rPr>
            </w:pPr>
          </w:p>
          <w:p w:rsidR="00A40EB9" w:rsidRDefault="00A40EB9" w:rsidP="008944E8">
            <w:pPr>
              <w:spacing w:line="240" w:lineRule="exact"/>
              <w:ind w:left="200" w:hangingChars="100" w:hanging="200"/>
              <w:rPr>
                <w:kern w:val="0"/>
                <w:sz w:val="20"/>
              </w:rPr>
            </w:pPr>
          </w:p>
          <w:p w:rsidR="00A40EB9" w:rsidRDefault="00A40EB9" w:rsidP="008944E8">
            <w:pPr>
              <w:spacing w:line="240" w:lineRule="exact"/>
              <w:ind w:left="200" w:hangingChars="100" w:hanging="200"/>
              <w:rPr>
                <w:kern w:val="0"/>
                <w:sz w:val="20"/>
              </w:rPr>
            </w:pPr>
          </w:p>
          <w:p w:rsidR="00A40EB9" w:rsidRDefault="00A40EB9" w:rsidP="008944E8">
            <w:pPr>
              <w:spacing w:line="240" w:lineRule="exact"/>
              <w:ind w:left="200" w:hangingChars="100" w:hanging="200"/>
              <w:rPr>
                <w:kern w:val="0"/>
                <w:sz w:val="20"/>
              </w:rPr>
            </w:pPr>
          </w:p>
          <w:p w:rsidR="00A40EB9" w:rsidRPr="006879B6" w:rsidRDefault="00A40EB9" w:rsidP="005F2A82">
            <w:pPr>
              <w:spacing w:line="240" w:lineRule="exact"/>
              <w:ind w:left="200" w:hangingChars="100" w:hanging="200"/>
              <w:rPr>
                <w:kern w:val="0"/>
                <w:sz w:val="20"/>
              </w:rPr>
            </w:pPr>
            <w:r>
              <w:rPr>
                <w:rFonts w:hint="eastAsia"/>
                <w:kern w:val="0"/>
                <w:sz w:val="20"/>
              </w:rPr>
              <w:t>◆いかす段階は学習を進めていく中で児童が見出す時間であるため、学習計画に位置付けておかなくてもよい。</w:t>
            </w:r>
          </w:p>
        </w:tc>
        <w:tc>
          <w:tcPr>
            <w:tcW w:w="1980" w:type="dxa"/>
            <w:tcBorders>
              <w:top w:val="single" w:sz="4" w:space="0" w:color="auto"/>
              <w:bottom w:val="single" w:sz="4" w:space="0" w:color="auto"/>
              <w:right w:val="single" w:sz="4" w:space="0" w:color="auto"/>
            </w:tcBorders>
          </w:tcPr>
          <w:p w:rsidR="00A40EB9" w:rsidRPr="00B2324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B23244">
              <w:rPr>
                <w:rFonts w:ascii="ＭＳ ゴシック" w:eastAsia="ＭＳ ゴシック" w:hAnsi="ＭＳ ゴシック" w:hint="eastAsia"/>
                <w:kern w:val="0"/>
                <w:sz w:val="20"/>
              </w:rPr>
              <w:t>［思判表①］</w:t>
            </w:r>
          </w:p>
          <w:p w:rsidR="00A40EB9" w:rsidRPr="004D6284" w:rsidRDefault="00A40EB9" w:rsidP="005F2A82">
            <w:pPr>
              <w:spacing w:line="240" w:lineRule="exact"/>
              <w:jc w:val="distribute"/>
              <w:rPr>
                <w:rFonts w:hAnsi="ＭＳ 明朝"/>
                <w:kern w:val="0"/>
                <w:sz w:val="20"/>
              </w:rPr>
            </w:pPr>
            <w:r w:rsidRPr="009E11ED">
              <w:rPr>
                <w:rFonts w:hAnsi="ＭＳ 明朝" w:hint="eastAsia"/>
                <w:kern w:val="0"/>
                <w:sz w:val="20"/>
              </w:rPr>
              <w:t>ノートの記述内容や発言内容</w:t>
            </w:r>
            <w:r w:rsidRPr="004D6284">
              <w:rPr>
                <w:rFonts w:hAnsi="ＭＳ 明朝" w:hint="eastAsia"/>
                <w:kern w:val="0"/>
                <w:sz w:val="20"/>
              </w:rPr>
              <w:t>から、「風水害からくらしを守る人々の働きに着目して、</w:t>
            </w:r>
            <w:r>
              <w:rPr>
                <w:rFonts w:hAnsi="ＭＳ 明朝" w:hint="eastAsia"/>
                <w:kern w:val="0"/>
                <w:sz w:val="20"/>
              </w:rPr>
              <w:t>問いを見いだ</w:t>
            </w:r>
            <w:r w:rsidRPr="004D6284">
              <w:rPr>
                <w:rFonts w:hAnsi="ＭＳ 明朝" w:hint="eastAsia"/>
                <w:kern w:val="0"/>
                <w:sz w:val="20"/>
              </w:rPr>
              <w:t>しているか」を評価する。</w:t>
            </w: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Pr="009E11ED"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Default="00A40EB9" w:rsidP="005F2A82">
            <w:pPr>
              <w:spacing w:line="240" w:lineRule="exact"/>
              <w:ind w:leftChars="-1" w:left="-1" w:rightChars="-21" w:right="-44" w:hanging="1"/>
              <w:jc w:val="left"/>
              <w:rPr>
                <w:rFonts w:ascii="ＭＳ ゴシック" w:eastAsia="ＭＳ ゴシック" w:hAnsi="ＭＳ ゴシック"/>
                <w:kern w:val="0"/>
                <w:sz w:val="20"/>
              </w:rPr>
            </w:pPr>
          </w:p>
          <w:p w:rsidR="00A40EB9" w:rsidRPr="000A4220" w:rsidRDefault="00A40EB9" w:rsidP="005F2A82">
            <w:pPr>
              <w:spacing w:line="240" w:lineRule="exact"/>
              <w:ind w:leftChars="-1" w:left="-1" w:rightChars="-21" w:right="-44" w:hanging="1"/>
              <w:jc w:val="left"/>
              <w:rPr>
                <w:rFonts w:ascii="ＭＳ ゴシック" w:eastAsia="ＭＳ ゴシック" w:hAnsi="ＭＳ ゴシック"/>
                <w:kern w:val="0"/>
                <w:sz w:val="20"/>
              </w:rPr>
            </w:pPr>
            <w:r w:rsidRPr="000A4220">
              <w:rPr>
                <w:rFonts w:ascii="ＭＳ ゴシック" w:eastAsia="ＭＳ ゴシック" w:hAnsi="ＭＳ ゴシック" w:hint="eastAsia"/>
                <w:kern w:val="0"/>
                <w:sz w:val="20"/>
              </w:rPr>
              <w:t>[態度①]</w:t>
            </w:r>
          </w:p>
          <w:p w:rsidR="00A40EB9" w:rsidRPr="004D6284" w:rsidRDefault="00A40EB9" w:rsidP="005F2A82">
            <w:pPr>
              <w:spacing w:line="240" w:lineRule="exact"/>
              <w:ind w:leftChars="-1" w:left="-1" w:rightChars="-21" w:right="-44" w:hanging="1"/>
              <w:jc w:val="left"/>
              <w:rPr>
                <w:rFonts w:hAnsi="ＭＳ 明朝"/>
                <w:kern w:val="0"/>
                <w:sz w:val="20"/>
              </w:rPr>
            </w:pPr>
            <w:r>
              <w:rPr>
                <w:rFonts w:hint="eastAsia"/>
                <w:kern w:val="0"/>
                <w:sz w:val="20"/>
              </w:rPr>
              <w:t>ノートの記述内容や発言内容</w:t>
            </w:r>
            <w:r w:rsidRPr="00F41CB4">
              <w:rPr>
                <w:rFonts w:hint="eastAsia"/>
                <w:kern w:val="0"/>
                <w:sz w:val="20"/>
              </w:rPr>
              <w:t>から</w:t>
            </w:r>
            <w:r>
              <w:rPr>
                <w:rFonts w:hint="eastAsia"/>
                <w:kern w:val="0"/>
                <w:sz w:val="20"/>
              </w:rPr>
              <w:t>、</w:t>
            </w:r>
            <w:r w:rsidRPr="00F41CB4">
              <w:rPr>
                <w:rFonts w:hint="eastAsia"/>
                <w:kern w:val="0"/>
                <w:sz w:val="20"/>
              </w:rPr>
              <w:t>「</w:t>
            </w:r>
            <w:r>
              <w:rPr>
                <w:rFonts w:hint="eastAsia"/>
                <w:kern w:val="0"/>
                <w:sz w:val="20"/>
              </w:rPr>
              <w:t>自然災害から人々を守る活動</w:t>
            </w:r>
            <w:r w:rsidRPr="00F41CB4">
              <w:rPr>
                <w:rFonts w:hint="eastAsia"/>
                <w:kern w:val="0"/>
                <w:sz w:val="20"/>
              </w:rPr>
              <w:t>について</w:t>
            </w:r>
            <w:r>
              <w:rPr>
                <w:rFonts w:hint="eastAsia"/>
                <w:kern w:val="0"/>
                <w:sz w:val="20"/>
              </w:rPr>
              <w:t>、</w:t>
            </w:r>
            <w:r w:rsidRPr="00F41CB4">
              <w:rPr>
                <w:rFonts w:hint="eastAsia"/>
                <w:kern w:val="0"/>
                <w:sz w:val="20"/>
              </w:rPr>
              <w:t>予想や学習計画を立て</w:t>
            </w:r>
            <w:r>
              <w:rPr>
                <w:rFonts w:hint="eastAsia"/>
                <w:kern w:val="0"/>
                <w:sz w:val="20"/>
              </w:rPr>
              <w:t>、学習問題を解決する</w:t>
            </w:r>
            <w:r w:rsidRPr="00F41CB4">
              <w:rPr>
                <w:rFonts w:hint="eastAsia"/>
                <w:kern w:val="0"/>
                <w:sz w:val="20"/>
              </w:rPr>
              <w:t>見通しをもっているか」を評価する。</w:t>
            </w:r>
          </w:p>
        </w:tc>
      </w:tr>
      <w:tr w:rsidR="00A40EB9" w:rsidRPr="008E1C59" w:rsidTr="005F2A82">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②くり返し起きてきた風水害</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kern w:val="0"/>
                <w:sz w:val="20"/>
              </w:rPr>
              <w:t>76</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77</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6848" behindDoc="0" locked="0" layoutInCell="1" allowOverlap="1" wp14:anchorId="2A7EEB6E" wp14:editId="3E859625">
                      <wp:simplePos x="0" y="0"/>
                      <wp:positionH relativeFrom="column">
                        <wp:posOffset>-15240</wp:posOffset>
                      </wp:positionH>
                      <wp:positionV relativeFrom="paragraph">
                        <wp:posOffset>23495</wp:posOffset>
                      </wp:positionV>
                      <wp:extent cx="1113790" cy="1379220"/>
                      <wp:effectExtent l="0" t="0" r="10160" b="11430"/>
                      <wp:wrapNone/>
                      <wp:docPr id="60"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922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552C09">
                                    <w:rPr>
                                      <w:rFonts w:hAnsi="ＭＳ 明朝" w:hint="eastAsia"/>
                                      <w:kern w:val="0"/>
                                      <w:sz w:val="20"/>
                                    </w:rPr>
                                    <w:t>風水害からくらしを守るために、人々はどのようなことをしてきたのでしょうか。</w:t>
                                  </w:r>
                                </w:p>
                                <w:p w:rsidR="00BE710A" w:rsidRPr="00642710" w:rsidRDefault="00BE710A" w:rsidP="005F2A82">
                                  <w:pPr>
                                    <w:ind w:firstLineChars="100" w:firstLine="200"/>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EEB6E" id="_x0000_s1087" type="#_x0000_t202" style="position:absolute;margin-left:-1.2pt;margin-top:1.85pt;width:87.7pt;height:108.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">
                      <v:textbox inset="5.85pt,.7pt,5.85pt,.7pt">
                        <w:txbxContent>
                          <w:p w:rsidR="00BE710A" w:rsidRDefault="00BE710A" w:rsidP="005F2A82">
                            <w:pPr>
                              <w:ind w:firstLineChars="100" w:firstLine="200"/>
                              <w:rPr>
                                <w:rFonts w:hAnsi="ＭＳ 明朝"/>
                                <w:kern w:val="0"/>
                                <w:sz w:val="20"/>
                              </w:rPr>
                            </w:pPr>
                            <w:r w:rsidRPr="00552C09">
                              <w:rPr>
                                <w:rFonts w:hAnsi="ＭＳ 明朝" w:hint="eastAsia"/>
                                <w:kern w:val="0"/>
                                <w:sz w:val="20"/>
                              </w:rPr>
                              <w:t>風水害からくらしを守るために、人々はどのようなことをしてきたのでしょうか。</w:t>
                            </w:r>
                          </w:p>
                          <w:p w:rsidR="00BE710A" w:rsidRPr="00642710" w:rsidRDefault="00BE710A" w:rsidP="005F2A82">
                            <w:pPr>
                              <w:ind w:firstLineChars="100" w:firstLine="200"/>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231EF4">
              <w:rPr>
                <w:rFonts w:hAnsi="ＭＳ 明朝"/>
                <w:kern w:val="0"/>
                <w:sz w:val="20"/>
              </w:rPr>
              <w:t>P.</w:t>
            </w:r>
            <w:r w:rsidR="002D68E0">
              <w:rPr>
                <w:rFonts w:hAnsi="ＭＳ 明朝"/>
                <w:kern w:val="0"/>
                <w:sz w:val="20"/>
              </w:rPr>
              <w:t>76</w:t>
            </w:r>
            <w:r>
              <w:rPr>
                <w:rFonts w:hAnsi="ＭＳ 明朝" w:hint="eastAsia"/>
                <w:kern w:val="0"/>
                <w:sz w:val="20"/>
              </w:rPr>
              <w:t>の写真や年表からこれまでに起きた風水害についてわかったことを発表し合う。</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・県内では昔から風水害で大きな被害が起きてきたんだね。</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・たくさんの人たちが堤防の工事をしているよ。だれがどのようなことをしてきたのかな。</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00231EF4">
              <w:rPr>
                <w:rFonts w:hAnsi="ＭＳ 明朝"/>
                <w:kern w:val="0"/>
                <w:sz w:val="20"/>
              </w:rPr>
              <w:t>P.</w:t>
            </w:r>
            <w:r w:rsidR="002D68E0">
              <w:rPr>
                <w:rFonts w:hAnsi="ＭＳ 明朝"/>
                <w:kern w:val="0"/>
                <w:sz w:val="20"/>
              </w:rPr>
              <w:t>77</w:t>
            </w:r>
            <w:r>
              <w:rPr>
                <w:rFonts w:hAnsi="ＭＳ 明朝" w:hint="eastAsia"/>
                <w:kern w:val="0"/>
                <w:sz w:val="20"/>
              </w:rPr>
              <w:t>の写真や資料からだれがどのように風水害に対処してきたかを整理する。</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・国や県が堤防やポンプ場を協力して整備してきた。</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sidRPr="00FB6C72">
              <w:rPr>
                <w:rFonts w:hAnsi="ＭＳ 明朝" w:hint="eastAsia"/>
                <w:kern w:val="0"/>
                <w:sz w:val="20"/>
              </w:rPr>
              <w:t>・</w:t>
            </w:r>
            <w:r>
              <w:rPr>
                <w:rFonts w:hAnsi="ＭＳ 明朝" w:hint="eastAsia"/>
                <w:kern w:val="0"/>
                <w:sz w:val="20"/>
              </w:rPr>
              <w:t>市は防災公園をつくったり、地下に雨水をためる施設をつくったりして風水害に対処してきた。</w: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・人々は水塚をつくって、風水害の時の避難場所にすることで対処してきた。</w:t>
            </w:r>
          </w:p>
          <w:p w:rsidR="0012140F" w:rsidRDefault="0012140F" w:rsidP="0012140F">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4800" behindDoc="0" locked="0" layoutInCell="1" allowOverlap="1" wp14:anchorId="33D96231" wp14:editId="45EEA0A8">
                      <wp:simplePos x="0" y="0"/>
                      <wp:positionH relativeFrom="column">
                        <wp:posOffset>27940</wp:posOffset>
                      </wp:positionH>
                      <wp:positionV relativeFrom="paragraph">
                        <wp:posOffset>38735</wp:posOffset>
                      </wp:positionV>
                      <wp:extent cx="2502535" cy="1158240"/>
                      <wp:effectExtent l="0" t="0" r="12065" b="22860"/>
                      <wp:wrapNone/>
                      <wp:docPr id="6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158240"/>
                              </a:xfrm>
                              <a:prstGeom prst="rect">
                                <a:avLst/>
                              </a:prstGeom>
                              <a:solidFill>
                                <a:srgbClr val="FFFFFF"/>
                              </a:solidFill>
                              <a:ln w="9525">
                                <a:solidFill>
                                  <a:srgbClr val="000000"/>
                                </a:solidFill>
                                <a:prstDash val="dash"/>
                                <a:miter lim="800000"/>
                                <a:headEnd/>
                                <a:tailEnd/>
                              </a:ln>
                            </wps:spPr>
                            <wps:txbx>
                              <w:txbxContent>
                                <w:p w:rsidR="00BE710A" w:rsidRDefault="002129DE" w:rsidP="005F2A82">
                                  <w:pPr>
                                    <w:spacing w:line="0" w:lineRule="atLeast"/>
                                    <w:rPr>
                                      <w:sz w:val="20"/>
                                    </w:rPr>
                                  </w:pPr>
                                  <w:r w:rsidRPr="008B39F4">
                                    <w:rPr>
                                      <w:rFonts w:hint="eastAsia"/>
                                      <w:sz w:val="20"/>
                                    </w:rPr>
                                    <w:t>風水害に対処</w:t>
                                  </w:r>
                                  <w:r>
                                    <w:rPr>
                                      <w:rFonts w:hint="eastAsia"/>
                                      <w:sz w:val="20"/>
                                    </w:rPr>
                                    <w:t>するため</w:t>
                                  </w:r>
                                  <w:r>
                                    <w:rPr>
                                      <w:sz w:val="20"/>
                                    </w:rPr>
                                    <w:t>、</w:t>
                                  </w:r>
                                  <w:r w:rsidR="00BE710A" w:rsidRPr="008B39F4">
                                    <w:rPr>
                                      <w:rFonts w:hint="eastAsia"/>
                                      <w:sz w:val="20"/>
                                    </w:rPr>
                                    <w:t>国や県が中心となり協力して堤防やポ</w:t>
                                  </w:r>
                                  <w:r>
                                    <w:rPr>
                                      <w:rFonts w:hint="eastAsia"/>
                                      <w:sz w:val="20"/>
                                    </w:rPr>
                                    <w:t>ンプ場の整備を進め、千葉市でも一時的に雨水をためる施設をつくるなどしてきた。昔の人々は水塚をつくって避難するなどの対処</w:t>
                                  </w:r>
                                  <w:r>
                                    <w:rPr>
                                      <w:sz w:val="20"/>
                                    </w:rPr>
                                    <w:t>を</w:t>
                                  </w:r>
                                  <w:r>
                                    <w:rPr>
                                      <w:rFonts w:hint="eastAsia"/>
                                      <w:sz w:val="20"/>
                                    </w:rPr>
                                    <w:t>してきた</w:t>
                                  </w:r>
                                  <w:r w:rsidR="00BE710A" w:rsidRPr="008B39F4">
                                    <w:rPr>
                                      <w:rFonts w:hint="eastAsia"/>
                                      <w:sz w:val="20"/>
                                    </w:rPr>
                                    <w:t>。</w:t>
                                  </w:r>
                                </w:p>
                                <w:p w:rsidR="00BE710A" w:rsidRPr="008B39F4" w:rsidRDefault="00BE710A" w:rsidP="0012140F">
                                  <w:pPr>
                                    <w:spacing w:line="0" w:lineRule="atLeast"/>
                                    <w:jc w:val="right"/>
                                    <w:rPr>
                                      <w:sz w:val="20"/>
                                    </w:rPr>
                                  </w:pPr>
                                  <w:r w:rsidRPr="008B39F4">
                                    <w:rPr>
                                      <w:rFonts w:hint="eastAsia"/>
                                      <w:sz w:val="20"/>
                                    </w:rPr>
                                    <w:t>②</w:t>
                                  </w:r>
                                </w:p>
                                <w:p w:rsidR="00BE710A" w:rsidRPr="00895CC5" w:rsidRDefault="00BE710A" w:rsidP="005F2A82">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96231" id="_x0000_s1088" type="#_x0000_t202" style="position:absolute;margin-left:2.2pt;margin-top:3.05pt;width:197.05pt;height:91.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">
                      <v:stroke dashstyle="dash"/>
                      <v:textbox inset="5.85pt,.7pt,5.85pt,.7pt">
                        <w:txbxContent>
                          <w:p w:rsidR="00BE710A" w:rsidRDefault="002129DE" w:rsidP="005F2A82">
                            <w:pPr>
                              <w:spacing w:line="0" w:lineRule="atLeast"/>
                              <w:rPr>
                                <w:sz w:val="20"/>
                              </w:rPr>
                            </w:pPr>
                            <w:r w:rsidRPr="008B39F4">
                              <w:rPr>
                                <w:rFonts w:hint="eastAsia"/>
                                <w:sz w:val="20"/>
                              </w:rPr>
                              <w:t>風水害に対処</w:t>
                            </w:r>
                            <w:r>
                              <w:rPr>
                                <w:rFonts w:hint="eastAsia"/>
                                <w:sz w:val="20"/>
                              </w:rPr>
                              <w:t>するため</w:t>
                            </w:r>
                            <w:r>
                              <w:rPr>
                                <w:sz w:val="20"/>
                              </w:rPr>
                              <w:t>、</w:t>
                            </w:r>
                            <w:r w:rsidR="00BE710A" w:rsidRPr="008B39F4">
                              <w:rPr>
                                <w:rFonts w:hint="eastAsia"/>
                                <w:sz w:val="20"/>
                              </w:rPr>
                              <w:t>国や県が中心となり協力して堤防やポ</w:t>
                            </w:r>
                            <w:r>
                              <w:rPr>
                                <w:rFonts w:hint="eastAsia"/>
                                <w:sz w:val="20"/>
                              </w:rPr>
                              <w:t>ンプ場の整備を進め、千葉市でも一時的に雨水をためる施設をつくるなどしてきた。昔の人々は水塚をつくって避難するなどの対処</w:t>
                            </w:r>
                            <w:r>
                              <w:rPr>
                                <w:sz w:val="20"/>
                              </w:rPr>
                              <w:t>を</w:t>
                            </w:r>
                            <w:r>
                              <w:rPr>
                                <w:rFonts w:hint="eastAsia"/>
                                <w:sz w:val="20"/>
                              </w:rPr>
                              <w:t>してきた</w:t>
                            </w:r>
                            <w:r w:rsidR="00BE710A" w:rsidRPr="008B39F4">
                              <w:rPr>
                                <w:rFonts w:hint="eastAsia"/>
                                <w:sz w:val="20"/>
                              </w:rPr>
                              <w:t>。</w:t>
                            </w:r>
                          </w:p>
                          <w:p w:rsidR="00BE710A" w:rsidRPr="008B39F4" w:rsidRDefault="00BE710A" w:rsidP="0012140F">
                            <w:pPr>
                              <w:spacing w:line="0" w:lineRule="atLeast"/>
                              <w:jc w:val="right"/>
                              <w:rPr>
                                <w:sz w:val="20"/>
                              </w:rPr>
                            </w:pPr>
                            <w:r w:rsidRPr="008B39F4">
                              <w:rPr>
                                <w:rFonts w:hint="eastAsia"/>
                                <w:sz w:val="20"/>
                              </w:rPr>
                              <w:t>②</w:t>
                            </w:r>
                          </w:p>
                          <w:p w:rsidR="00BE710A" w:rsidRPr="00895CC5" w:rsidRDefault="00BE710A" w:rsidP="005F2A82">
                            <w:pPr>
                              <w:spacing w:line="240" w:lineRule="exact"/>
                              <w:rPr>
                                <w:sz w:val="20"/>
                              </w:rPr>
                            </w:pPr>
                          </w:p>
                        </w:txbxContent>
                      </v:textbox>
                    </v:shape>
                  </w:pict>
                </mc:Fallback>
              </mc:AlternateContent>
            </w: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Default="00A40EB9" w:rsidP="006B46D7">
            <w:pPr>
              <w:autoSpaceDE w:val="0"/>
              <w:autoSpaceDN w:val="0"/>
              <w:adjustRightInd w:val="0"/>
              <w:spacing w:line="240" w:lineRule="exact"/>
              <w:ind w:left="200" w:hangingChars="100" w:hanging="200"/>
              <w:jc w:val="left"/>
              <w:rPr>
                <w:rFonts w:hAnsi="ＭＳ 明朝"/>
                <w:kern w:val="0"/>
                <w:sz w:val="20"/>
              </w:rPr>
            </w:pPr>
          </w:p>
          <w:p w:rsidR="00A40EB9" w:rsidRPr="006879B6" w:rsidRDefault="00A40EB9" w:rsidP="0012140F">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◆写真や年表から、県内ではくり返し風水害が発生してきたことをつかませる。</w:t>
            </w:r>
          </w:p>
          <w:p w:rsidR="00A40EB9" w:rsidRDefault="00A40EB9" w:rsidP="002B5A71">
            <w:pPr>
              <w:spacing w:line="240" w:lineRule="exact"/>
              <w:ind w:left="200" w:hangingChars="100" w:hanging="200"/>
              <w:rPr>
                <w:sz w:val="20"/>
              </w:rPr>
            </w:pPr>
          </w:p>
          <w:p w:rsidR="00A40EB9" w:rsidRDefault="00A40EB9" w:rsidP="002B5A71">
            <w:pPr>
              <w:spacing w:line="240" w:lineRule="exact"/>
              <w:ind w:left="200" w:hangingChars="100" w:hanging="200"/>
              <w:rPr>
                <w:sz w:val="20"/>
              </w:rPr>
            </w:pPr>
          </w:p>
          <w:p w:rsidR="00A40EB9" w:rsidRDefault="00A40EB9" w:rsidP="002B5A71">
            <w:pPr>
              <w:spacing w:line="240" w:lineRule="exact"/>
              <w:ind w:left="200" w:hangingChars="100" w:hanging="200"/>
              <w:rPr>
                <w:sz w:val="20"/>
              </w:rPr>
            </w:pPr>
          </w:p>
          <w:p w:rsidR="00A40EB9" w:rsidRPr="00F74F45" w:rsidRDefault="00A40EB9" w:rsidP="002B5A71">
            <w:pPr>
              <w:spacing w:line="240" w:lineRule="exact"/>
              <w:ind w:left="200" w:hangingChars="100" w:hanging="200"/>
              <w:rPr>
                <w:sz w:val="20"/>
              </w:rPr>
            </w:pPr>
            <w:r>
              <w:rPr>
                <w:rFonts w:hint="eastAsia"/>
                <w:sz w:val="20"/>
              </w:rPr>
              <w:t>◆どのような立場の人が、どのように風水害に対処してきたのかに着目して調べられるようにする。</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8B39F4"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8B39F4">
              <w:rPr>
                <w:rFonts w:hAnsi="ＭＳ 明朝" w:hint="eastAsia"/>
                <w:kern w:val="0"/>
                <w:sz w:val="20"/>
              </w:rPr>
              <w:t>から、「</w:t>
            </w:r>
            <w:r>
              <w:rPr>
                <w:rFonts w:hAnsi="ＭＳ 明朝" w:hint="eastAsia"/>
                <w:kern w:val="0"/>
                <w:sz w:val="20"/>
              </w:rPr>
              <w:t>必要な情報を集め、読み取り、</w:t>
            </w:r>
            <w:r w:rsidRPr="008B39F4">
              <w:rPr>
                <w:rFonts w:hAnsi="ＭＳ 明朝" w:hint="eastAsia"/>
                <w:kern w:val="0"/>
                <w:sz w:val="20"/>
              </w:rPr>
              <w:t>過去に県内で起きてきた風水害に対して、国や県、市、</w:t>
            </w:r>
            <w:r>
              <w:rPr>
                <w:rFonts w:hAnsi="ＭＳ 明朝" w:hint="eastAsia"/>
                <w:kern w:val="0"/>
                <w:sz w:val="20"/>
              </w:rPr>
              <w:t>人々がそれぞれの立場でどのように対処してきたのか理解しているか</w:t>
            </w:r>
            <w:r w:rsidRPr="008B39F4">
              <w:rPr>
                <w:rFonts w:hAnsi="ＭＳ 明朝" w:hint="eastAsia"/>
                <w:kern w:val="0"/>
                <w:sz w:val="20"/>
              </w:rPr>
              <w:t>」を評価する。</w:t>
            </w:r>
          </w:p>
        </w:tc>
      </w:tr>
      <w:tr w:rsidR="00A40EB9" w:rsidRPr="008E1C59" w:rsidTr="005F2A82">
        <w:tblPrEx>
          <w:tblCellMar>
            <w:left w:w="99" w:type="dxa"/>
            <w:right w:w="99" w:type="dxa"/>
          </w:tblCellMar>
        </w:tblPrEx>
        <w:trPr>
          <w:trHeight w:val="3820"/>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③県の取り組み</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kern w:val="0"/>
                <w:sz w:val="20"/>
              </w:rPr>
              <w:t>78</w:t>
            </w:r>
            <w:r>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79</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7872" behindDoc="0" locked="0" layoutInCell="1" allowOverlap="1" wp14:anchorId="3FB55C2D" wp14:editId="33DA1E4D">
                      <wp:simplePos x="0" y="0"/>
                      <wp:positionH relativeFrom="column">
                        <wp:posOffset>-22860</wp:posOffset>
                      </wp:positionH>
                      <wp:positionV relativeFrom="paragraph">
                        <wp:posOffset>55245</wp:posOffset>
                      </wp:positionV>
                      <wp:extent cx="1113790" cy="1165860"/>
                      <wp:effectExtent l="0" t="0" r="10160" b="15240"/>
                      <wp:wrapNone/>
                      <wp:docPr id="6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586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552C09">
                                    <w:rPr>
                                      <w:rFonts w:hAnsi="ＭＳ 明朝" w:hint="eastAsia"/>
                                      <w:kern w:val="0"/>
                                      <w:sz w:val="20"/>
                                    </w:rPr>
                                    <w:t>千葉県では、風水害にそなえて、どのような取り組みをしているのでしょうか。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55C2D" id="_x0000_s1089" type="#_x0000_t202" style="position:absolute;left:0;text-align:left;margin-left:-1.8pt;margin-top:4.35pt;width:87.7pt;height:9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sidRPr="00552C09">
                              <w:rPr>
                                <w:rFonts w:hAnsi="ＭＳ 明朝" w:hint="eastAsia"/>
                                <w:kern w:val="0"/>
                                <w:sz w:val="20"/>
                              </w:rPr>
                              <w:t>千葉県では、風水害にそなえて、どのような取り組みをしているのでしょうか。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県が風水害に備えて、どのような取り組みをしているか予想し発表し合う。</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・前時で学習したように対処に役立つ堤防などを造っていると思う。</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〇千葉県の取り組みについて調べ、</w:t>
            </w:r>
            <w:r w:rsidR="00E67557">
              <w:rPr>
                <w:rFonts w:hAnsi="ＭＳ 明朝" w:hint="eastAsia"/>
                <w:kern w:val="0"/>
                <w:sz w:val="20"/>
              </w:rPr>
              <w:t>わか</w:t>
            </w:r>
            <w:r>
              <w:rPr>
                <w:rFonts w:hAnsi="ＭＳ 明朝" w:hint="eastAsia"/>
                <w:kern w:val="0"/>
                <w:sz w:val="20"/>
              </w:rPr>
              <w:t>ったことについて話し合う。</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・県は計画的に川幅を広げたり、堤防を造ったりしていた。</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・市町村のための備蓄をしていた。</w:t>
            </w:r>
          </w:p>
          <w:p w:rsidR="00A40EB9"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・防災情報を伝えるウェブサイトをつくっていた。</w:t>
            </w:r>
          </w:p>
          <w:p w:rsidR="00A40EB9" w:rsidRPr="001E496D"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〇県はなぜ防災情報を伝えるウェブサイトをつくっているのか話し合う。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・堤防を造っても防げない風水害には人々が対処するしかないからだと思う。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・人々が防災意識を高めれば、被害にあうのを防ぐことができるということだと思う。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5824" behindDoc="0" locked="0" layoutInCell="1" allowOverlap="1" wp14:anchorId="6747604A" wp14:editId="4698D459">
                      <wp:simplePos x="0" y="0"/>
                      <wp:positionH relativeFrom="column">
                        <wp:posOffset>12700</wp:posOffset>
                      </wp:positionH>
                      <wp:positionV relativeFrom="paragraph">
                        <wp:posOffset>59055</wp:posOffset>
                      </wp:positionV>
                      <wp:extent cx="2502535" cy="1104900"/>
                      <wp:effectExtent l="0" t="0" r="12065" b="19050"/>
                      <wp:wrapNone/>
                      <wp:docPr id="6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1049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8B39F4">
                                    <w:rPr>
                                      <w:rFonts w:hint="eastAsia"/>
                                      <w:sz w:val="20"/>
                                    </w:rPr>
                                    <w:t>千葉県では</w:t>
                                  </w:r>
                                  <w:r w:rsidR="002129DE">
                                    <w:rPr>
                                      <w:rFonts w:hint="eastAsia"/>
                                      <w:sz w:val="20"/>
                                    </w:rPr>
                                    <w:t>、</w:t>
                                  </w:r>
                                  <w:r w:rsidRPr="008B39F4">
                                    <w:rPr>
                                      <w:rFonts w:hint="eastAsia"/>
                                      <w:sz w:val="20"/>
                                    </w:rPr>
                                    <w:t>風水害に備えて</w:t>
                                  </w:r>
                                  <w:r w:rsidR="002129DE">
                                    <w:rPr>
                                      <w:rFonts w:hint="eastAsia"/>
                                      <w:sz w:val="20"/>
                                    </w:rPr>
                                    <w:t>、</w:t>
                                  </w:r>
                                  <w:r w:rsidRPr="008B39F4">
                                    <w:rPr>
                                      <w:rFonts w:hint="eastAsia"/>
                                      <w:sz w:val="20"/>
                                    </w:rPr>
                                    <w:t>計画的に川幅を広げたり、堤防を整備したりするなどの対策を進めている。また、土砂災害避難訓練を行ったり、防災情報を伝えるウェブサイトをつくったりして、県民の防災意識の向上に取り組んでいる。</w:t>
                                  </w:r>
                                </w:p>
                                <w:p w:rsidR="00BE710A" w:rsidRPr="008B39F4" w:rsidRDefault="00BE710A" w:rsidP="006F1B37">
                                  <w:pPr>
                                    <w:spacing w:line="240" w:lineRule="exact"/>
                                    <w:jc w:val="right"/>
                                    <w:rPr>
                                      <w:sz w:val="20"/>
                                    </w:rPr>
                                  </w:pPr>
                                  <w:r>
                                    <w:rPr>
                                      <w:rFonts w:hint="eastAsia"/>
                                      <w:sz w:val="20"/>
                                    </w:rPr>
                                    <w:t>③</w:t>
                                  </w:r>
                                </w:p>
                                <w:p w:rsidR="00BE710A" w:rsidRPr="008B39F4" w:rsidRDefault="00BE710A" w:rsidP="005F2A82">
                                  <w:pPr>
                                    <w:spacing w:line="240" w:lineRule="exact"/>
                                    <w:rPr>
                                      <w:sz w:val="20"/>
                                    </w:rPr>
                                  </w:pPr>
                                </w:p>
                                <w:p w:rsidR="00BE710A" w:rsidRPr="008B39F4" w:rsidRDefault="00BE710A" w:rsidP="005F2A82">
                                  <w:pPr>
                                    <w:spacing w:line="240" w:lineRule="exact"/>
                                    <w:rPr>
                                      <w:sz w:val="20"/>
                                    </w:rPr>
                                  </w:pPr>
                                  <w:r w:rsidRPr="008B39F4">
                                    <w:rPr>
                                      <w:rFonts w:hint="eastAsia"/>
                                      <w:sz w:val="20"/>
                                    </w:rPr>
                                    <w:t>③</w:t>
                                  </w:r>
                                </w:p>
                                <w:p w:rsidR="00BE710A" w:rsidRPr="00895CC5" w:rsidRDefault="00BE710A" w:rsidP="005F2A82">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7604A" id="_x0000_s1090" type="#_x0000_t202" style="position:absolute;left:0;text-align:left;margin-left:1pt;margin-top:4.65pt;width:197.05pt;height:8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">
                      <v:stroke dashstyle="dash"/>
                      <v:textbox inset="5.85pt,.7pt,5.85pt,.7pt">
                        <w:txbxContent>
                          <w:p w:rsidR="00BE710A" w:rsidRDefault="00BE710A" w:rsidP="005F2A82">
                            <w:pPr>
                              <w:spacing w:line="240" w:lineRule="exact"/>
                              <w:rPr>
                                <w:sz w:val="20"/>
                              </w:rPr>
                            </w:pPr>
                            <w:r w:rsidRPr="008B39F4">
                              <w:rPr>
                                <w:rFonts w:hint="eastAsia"/>
                                <w:sz w:val="20"/>
                              </w:rPr>
                              <w:t>千葉県では</w:t>
                            </w:r>
                            <w:r w:rsidR="002129DE">
                              <w:rPr>
                                <w:rFonts w:hint="eastAsia"/>
                                <w:sz w:val="20"/>
                              </w:rPr>
                              <w:t>、</w:t>
                            </w:r>
                            <w:r w:rsidRPr="008B39F4">
                              <w:rPr>
                                <w:rFonts w:hint="eastAsia"/>
                                <w:sz w:val="20"/>
                              </w:rPr>
                              <w:t>風水害に備えて</w:t>
                            </w:r>
                            <w:r w:rsidR="002129DE">
                              <w:rPr>
                                <w:rFonts w:hint="eastAsia"/>
                                <w:sz w:val="20"/>
                              </w:rPr>
                              <w:t>、</w:t>
                            </w:r>
                            <w:r w:rsidRPr="008B39F4">
                              <w:rPr>
                                <w:rFonts w:hint="eastAsia"/>
                                <w:sz w:val="20"/>
                              </w:rPr>
                              <w:t>計画的に川幅を広げたり、堤防を整備したりするなどの対策を進めている。また、土砂災害避難訓練を行ったり、防災情報を伝えるウェブサイトをつくったりして、県民の防災意識の向上に取り組んでいる。</w:t>
                            </w:r>
                          </w:p>
                          <w:p w:rsidR="00BE710A" w:rsidRPr="008B39F4" w:rsidRDefault="00BE710A" w:rsidP="006F1B37">
                            <w:pPr>
                              <w:spacing w:line="240" w:lineRule="exact"/>
                              <w:jc w:val="right"/>
                              <w:rPr>
                                <w:sz w:val="20"/>
                              </w:rPr>
                            </w:pPr>
                            <w:r>
                              <w:rPr>
                                <w:rFonts w:hint="eastAsia"/>
                                <w:sz w:val="20"/>
                              </w:rPr>
                              <w:t>③</w:t>
                            </w:r>
                          </w:p>
                          <w:p w:rsidR="00BE710A" w:rsidRPr="008B39F4" w:rsidRDefault="00BE710A" w:rsidP="005F2A82">
                            <w:pPr>
                              <w:spacing w:line="240" w:lineRule="exact"/>
                              <w:rPr>
                                <w:sz w:val="20"/>
                              </w:rPr>
                            </w:pPr>
                          </w:p>
                          <w:p w:rsidR="00BE710A" w:rsidRPr="008B39F4" w:rsidRDefault="00BE710A" w:rsidP="005F2A82">
                            <w:pPr>
                              <w:spacing w:line="240" w:lineRule="exact"/>
                              <w:rPr>
                                <w:sz w:val="20"/>
                              </w:rPr>
                            </w:pPr>
                            <w:r w:rsidRPr="008B39F4">
                              <w:rPr>
                                <w:rFonts w:hint="eastAsia"/>
                                <w:sz w:val="20"/>
                              </w:rPr>
                              <w:t>③</w:t>
                            </w:r>
                          </w:p>
                          <w:p w:rsidR="00BE710A" w:rsidRPr="00895CC5" w:rsidRDefault="00BE710A" w:rsidP="005F2A82">
                            <w:pPr>
                              <w:spacing w:line="240" w:lineRule="exact"/>
                              <w:rPr>
                                <w:sz w:val="20"/>
                              </w:rPr>
                            </w:pP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rPr>
                <w:rFonts w:hAnsi="ＭＳ 明朝"/>
                <w:kern w:val="0"/>
                <w:sz w:val="20"/>
              </w:rPr>
            </w:pPr>
          </w:p>
          <w:p w:rsidR="00A40EB9" w:rsidRDefault="00A40EB9" w:rsidP="005F2A82">
            <w:pPr>
              <w:autoSpaceDE w:val="0"/>
              <w:autoSpaceDN w:val="0"/>
              <w:adjustRightInd w:val="0"/>
              <w:spacing w:line="240" w:lineRule="exact"/>
              <w:rPr>
                <w:rFonts w:hAnsi="ＭＳ 明朝"/>
                <w:kern w:val="0"/>
                <w:sz w:val="20"/>
              </w:rPr>
            </w:pP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前時での学習を想起させながら予想させることで、学習の連続性が出てくる。</w:t>
            </w:r>
          </w:p>
          <w:p w:rsidR="00A40EB9" w:rsidRDefault="00A40EB9" w:rsidP="002B5A71">
            <w:pPr>
              <w:spacing w:line="240" w:lineRule="exact"/>
              <w:ind w:left="200" w:hangingChars="100" w:hanging="200"/>
              <w:rPr>
                <w:kern w:val="0"/>
                <w:sz w:val="20"/>
              </w:rPr>
            </w:pPr>
            <w:r>
              <w:rPr>
                <w:rFonts w:hint="eastAsia"/>
                <w:kern w:val="0"/>
                <w:sz w:val="20"/>
              </w:rPr>
              <w:t>◆県の取り組みは川幅の拡幅や堤防の整備など、ハード面が中心であることに気づかせたい。</w:t>
            </w:r>
          </w:p>
          <w:p w:rsidR="00A40EB9" w:rsidRPr="00462002" w:rsidRDefault="00A40EB9" w:rsidP="002B5A71">
            <w:pPr>
              <w:spacing w:line="240" w:lineRule="exact"/>
              <w:ind w:left="200" w:hangingChars="100" w:hanging="200"/>
              <w:rPr>
                <w:kern w:val="0"/>
                <w:sz w:val="20"/>
              </w:rPr>
            </w:pPr>
            <w:r>
              <w:rPr>
                <w:rFonts w:hint="eastAsia"/>
                <w:kern w:val="0"/>
                <w:sz w:val="20"/>
              </w:rPr>
              <w:t>◆県が県民の防災意識を高める意味について考えさせることで、公助の働きにも限界があることに気づかせたい。</w:t>
            </w:r>
          </w:p>
          <w:p w:rsidR="00A40EB9" w:rsidRPr="00897D13" w:rsidRDefault="00A40EB9"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Default="00A40EB9" w:rsidP="005F2A82">
            <w:pPr>
              <w:spacing w:line="240" w:lineRule="exact"/>
              <w:rPr>
                <w:rFonts w:ascii="ＭＳ ゴシック" w:eastAsia="ＭＳ ゴシック" w:hAnsi="ＭＳ ゴシック"/>
                <w:kern w:val="0"/>
                <w:sz w:val="20"/>
              </w:rPr>
            </w:pPr>
            <w:r w:rsidRPr="00073ABA">
              <w:rPr>
                <w:rFonts w:ascii="ＭＳ ゴシック" w:eastAsia="ＭＳ ゴシック" w:hAnsi="ＭＳ ゴシック" w:hint="eastAsia"/>
                <w:kern w:val="0"/>
                <w:sz w:val="20"/>
              </w:rPr>
              <w:t>[知技①]</w:t>
            </w:r>
          </w:p>
          <w:p w:rsidR="00A40EB9" w:rsidRPr="008B39F4"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8B39F4">
              <w:rPr>
                <w:rFonts w:hAnsi="ＭＳ 明朝" w:hint="eastAsia"/>
                <w:kern w:val="0"/>
                <w:sz w:val="20"/>
              </w:rPr>
              <w:t>から、「県が風水害に備えて計画的に川幅を広げたり、堤防を整備したりするなどの対策を進めていることや、県民の防災意識を高めるための取り組みをしていること</w:t>
            </w:r>
            <w:r>
              <w:rPr>
                <w:rFonts w:hAnsi="ＭＳ 明朝" w:hint="eastAsia"/>
                <w:kern w:val="0"/>
                <w:sz w:val="20"/>
              </w:rPr>
              <w:t>について理解して</w:t>
            </w:r>
            <w:r w:rsidRPr="008B39F4">
              <w:rPr>
                <w:rFonts w:hAnsi="ＭＳ 明朝" w:hint="eastAsia"/>
                <w:kern w:val="0"/>
                <w:sz w:val="20"/>
              </w:rPr>
              <w:t>いるか」を評価する。</w:t>
            </w:r>
          </w:p>
        </w:tc>
      </w:tr>
      <w:tr w:rsidR="00A40EB9" w:rsidRPr="008E1C59" w:rsidTr="005F2A82">
        <w:tblPrEx>
          <w:tblCellMar>
            <w:left w:w="99" w:type="dxa"/>
            <w:right w:w="99" w:type="dxa"/>
          </w:tblCellMar>
        </w:tblPrEx>
        <w:trPr>
          <w:trHeight w:val="4100"/>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2B5A71">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④市の取り組み</w:t>
            </w:r>
          </w:p>
          <w:p w:rsidR="00A40EB9" w:rsidRPr="006879B6" w:rsidRDefault="00A40EB9" w:rsidP="002B5A71">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68E0">
              <w:rPr>
                <w:rFonts w:ascii="ＭＳ ゴシック" w:eastAsia="ＭＳ ゴシック" w:hAnsi="ＭＳ 明朝"/>
                <w:kern w:val="0"/>
                <w:sz w:val="20"/>
              </w:rPr>
              <w:t>8</w:t>
            </w:r>
            <w:r>
              <w:rPr>
                <w:rFonts w:ascii="ＭＳ ゴシック" w:eastAsia="ＭＳ ゴシック" w:hAnsi="ＭＳ 明朝" w:hint="eastAsia"/>
                <w:kern w:val="0"/>
                <w:sz w:val="20"/>
              </w:rPr>
              <w:t>0～</w:t>
            </w:r>
            <w:r w:rsidR="002D68E0">
              <w:rPr>
                <w:rFonts w:ascii="ＭＳ ゴシック" w:eastAsia="ＭＳ ゴシック" w:hAnsi="ＭＳ 明朝"/>
                <w:kern w:val="0"/>
                <w:sz w:val="20"/>
              </w:rPr>
              <w:t>8</w:t>
            </w:r>
            <w:r w:rsidR="002D22CE">
              <w:rPr>
                <w:rFonts w:ascii="ＭＳ ゴシック" w:eastAsia="ＭＳ ゴシック" w:hAnsi="ＭＳ 明朝" w:hint="eastAsia"/>
                <w:kern w:val="0"/>
                <w:sz w:val="20"/>
              </w:rPr>
              <w:t>1</w:t>
            </w:r>
          </w:p>
          <w:p w:rsidR="00A40EB9" w:rsidRPr="006879B6" w:rsidRDefault="00A40EB9" w:rsidP="002B5A71">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29920" behindDoc="0" locked="0" layoutInCell="1" allowOverlap="1" wp14:anchorId="6CEE9224" wp14:editId="17694EB0">
                      <wp:simplePos x="0" y="0"/>
                      <wp:positionH relativeFrom="column">
                        <wp:posOffset>-20320</wp:posOffset>
                      </wp:positionH>
                      <wp:positionV relativeFrom="paragraph">
                        <wp:posOffset>77470</wp:posOffset>
                      </wp:positionV>
                      <wp:extent cx="1113790" cy="1158875"/>
                      <wp:effectExtent l="0" t="0" r="0" b="0"/>
                      <wp:wrapNone/>
                      <wp:docPr id="64"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552C09">
                                    <w:rPr>
                                      <w:rFonts w:hAnsi="ＭＳ 明朝" w:hint="eastAsia"/>
                                      <w:kern w:val="0"/>
                                      <w:sz w:val="20"/>
                                    </w:rPr>
                                    <w:t>千葉市では、風水害にそなえて、どのような取り組みをしているのでしょうか。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E9224" id="_x0000_s1091" type="#_x0000_t202" style="position:absolute;left:0;text-align:left;margin-left:-1.6pt;margin-top:6.1pt;width:87.7pt;height:9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">
                      <v:textbox inset="5.85pt,.7pt,5.85pt,.7pt">
                        <w:txbxContent>
                          <w:p w:rsidR="00BE710A" w:rsidRDefault="00BE710A" w:rsidP="005F2A82">
                            <w:pPr>
                              <w:ind w:firstLineChars="100" w:firstLine="200"/>
                              <w:rPr>
                                <w:rFonts w:hAnsi="ＭＳ 明朝"/>
                                <w:kern w:val="0"/>
                                <w:sz w:val="20"/>
                              </w:rPr>
                            </w:pPr>
                            <w:r w:rsidRPr="00552C09">
                              <w:rPr>
                                <w:rFonts w:hAnsi="ＭＳ 明朝" w:hint="eastAsia"/>
                                <w:kern w:val="0"/>
                                <w:sz w:val="20"/>
                              </w:rPr>
                              <w:t>千葉市では、風水害にそなえて、どのような取り組みをしているのでしょうか。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2B5A71">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県と市の取り組みに違いがあるか考え、話し合う。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752D47">
              <w:rPr>
                <w:rFonts w:hAnsi="ＭＳ 明朝" w:hint="eastAsia"/>
                <w:kern w:val="0"/>
                <w:sz w:val="20"/>
              </w:rPr>
              <w:t>県では、市や町、村のために備蓄をしていたから、市は市民のための食料などを備蓄していると思う。</w:t>
            </w:r>
          </w:p>
          <w:p w:rsidR="00A40EB9" w:rsidRDefault="00A40EB9" w:rsidP="002B5A71">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○千葉市の取り組みについて調べ、わかったことについて話し合う</w:t>
            </w:r>
          </w:p>
          <w:p w:rsidR="00A40EB9" w:rsidRDefault="00A40EB9" w:rsidP="005F2A82">
            <w:pPr>
              <w:spacing w:line="280" w:lineRule="exact"/>
              <w:ind w:left="200" w:hangingChars="100" w:hanging="200"/>
              <w:rPr>
                <w:sz w:val="20"/>
              </w:rPr>
            </w:pPr>
            <w:r>
              <w:rPr>
                <w:rFonts w:hint="eastAsia"/>
                <w:sz w:val="20"/>
              </w:rPr>
              <w:t>・</w:t>
            </w:r>
            <w:bookmarkStart w:id="0" w:name="_Hlk116214707"/>
            <w:r>
              <w:rPr>
                <w:rFonts w:hint="eastAsia"/>
                <w:sz w:val="20"/>
              </w:rPr>
              <w:t>地域防災計画では、災害への備えと対処について定めていた</w:t>
            </w:r>
            <w:bookmarkEnd w:id="0"/>
            <w:r>
              <w:rPr>
                <w:rFonts w:hint="eastAsia"/>
                <w:sz w:val="20"/>
              </w:rPr>
              <w:t>。</w:t>
            </w:r>
          </w:p>
          <w:p w:rsidR="00A40EB9" w:rsidRDefault="00A40EB9" w:rsidP="005F2A82">
            <w:pPr>
              <w:spacing w:line="280" w:lineRule="exact"/>
              <w:ind w:left="200" w:hangingChars="100" w:hanging="200"/>
              <w:rPr>
                <w:sz w:val="20"/>
              </w:rPr>
            </w:pPr>
            <w:r>
              <w:rPr>
                <w:rFonts w:hint="eastAsia"/>
                <w:sz w:val="20"/>
              </w:rPr>
              <w:t>・企業とも災害時に協力する内容を決めていた。</w:t>
            </w:r>
          </w:p>
          <w:p w:rsidR="00A40EB9" w:rsidRDefault="00A40EB9" w:rsidP="002B5A71">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〇災害時に、なぜ市は関係機関と連携することにしているのか話し合う。</w:t>
            </w:r>
          </w:p>
          <w:p w:rsidR="00A40EB9" w:rsidRDefault="00A40EB9" w:rsidP="002B5A71">
            <w:pPr>
              <w:autoSpaceDE w:val="0"/>
              <w:autoSpaceDN w:val="0"/>
              <w:adjustRightInd w:val="0"/>
              <w:spacing w:line="240" w:lineRule="exact"/>
              <w:ind w:left="200" w:hangingChars="100" w:hanging="200"/>
              <w:jc w:val="left"/>
              <w:rPr>
                <w:rFonts w:hAnsi="ＭＳ 明朝"/>
                <w:kern w:val="0"/>
                <w:sz w:val="20"/>
              </w:rPr>
            </w:pPr>
            <w:r w:rsidRPr="00752D47">
              <w:rPr>
                <w:rFonts w:hAnsi="ＭＳ 明朝" w:hint="eastAsia"/>
                <w:kern w:val="0"/>
                <w:sz w:val="20"/>
              </w:rPr>
              <w:t>・市役所にできることと、国や県にできることが違うから、連携していると思う。</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28896" behindDoc="0" locked="0" layoutInCell="1" allowOverlap="1" wp14:anchorId="3DFC8716" wp14:editId="63C1A35C">
                      <wp:simplePos x="0" y="0"/>
                      <wp:positionH relativeFrom="column">
                        <wp:posOffset>5080</wp:posOffset>
                      </wp:positionH>
                      <wp:positionV relativeFrom="paragraph">
                        <wp:posOffset>4445</wp:posOffset>
                      </wp:positionV>
                      <wp:extent cx="2502535" cy="1508760"/>
                      <wp:effectExtent l="0" t="0" r="12065" b="15240"/>
                      <wp:wrapNone/>
                      <wp:docPr id="6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5087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0" w:lineRule="atLeast"/>
                                    <w:rPr>
                                      <w:sz w:val="20"/>
                                    </w:rPr>
                                  </w:pPr>
                                  <w:r w:rsidRPr="008B39F4">
                                    <w:rPr>
                                      <w:rFonts w:hint="eastAsia"/>
                                      <w:sz w:val="20"/>
                                    </w:rPr>
                                    <w:t>千葉市では、風水害に備えて地域防災計画をつくり防災備蓄倉庫を設置するなど市の取り組みを進めるとともに、関係機関と協力できるようにしている。また、防災情報の発信を強化したり、ハザードマップの普及に取り組んだりすることで、市民の防災意識をさらに高められるようにしている。</w:t>
                                  </w:r>
                                </w:p>
                                <w:p w:rsidR="00BE710A" w:rsidRPr="008B39F4" w:rsidRDefault="00BE710A" w:rsidP="006F1B37">
                                  <w:pPr>
                                    <w:spacing w:line="0" w:lineRule="atLeast"/>
                                    <w:jc w:val="right"/>
                                    <w:rPr>
                                      <w:sz w:val="20"/>
                                    </w:rPr>
                                  </w:pPr>
                                  <w:r w:rsidRPr="008B39F4">
                                    <w:rPr>
                                      <w:rFonts w:hint="eastAsia"/>
                                      <w:sz w:val="20"/>
                                    </w:rPr>
                                    <w:t>④</w:t>
                                  </w:r>
                                </w:p>
                                <w:p w:rsidR="00BE710A" w:rsidRPr="00895CC5" w:rsidRDefault="00BE710A" w:rsidP="005F2A82">
                                  <w:pPr>
                                    <w:spacing w:line="0" w:lineRule="atLeast"/>
                                    <w:jc w:val="lef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C8716" id="_x0000_s1092" type="#_x0000_t202" style="position:absolute;left:0;text-align:left;margin-left:.4pt;margin-top:.35pt;width:197.05pt;height:118.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">
                      <v:stroke dashstyle="dash"/>
                      <v:textbox inset="5.85pt,.7pt,5.85pt,.7pt">
                        <w:txbxContent>
                          <w:p w:rsidR="00BE710A" w:rsidRDefault="00BE710A" w:rsidP="005F2A82">
                            <w:pPr>
                              <w:spacing w:line="0" w:lineRule="atLeast"/>
                              <w:rPr>
                                <w:sz w:val="20"/>
                              </w:rPr>
                            </w:pPr>
                            <w:r w:rsidRPr="008B39F4">
                              <w:rPr>
                                <w:rFonts w:hint="eastAsia"/>
                                <w:sz w:val="20"/>
                              </w:rPr>
                              <w:t>千葉市では、風水害に備えて地域防災計画をつくり防災備蓄倉庫を設置するなど市の取り組みを進めるとともに、関係機関と協力できるようにしている。また、防災情報の発信を強化したり、ハザードマップの普及に取り組んだりすることで、市民の防災意識をさらに高められるようにしている。</w:t>
                            </w:r>
                          </w:p>
                          <w:p w:rsidR="00BE710A" w:rsidRPr="008B39F4" w:rsidRDefault="00BE710A" w:rsidP="006F1B37">
                            <w:pPr>
                              <w:spacing w:line="0" w:lineRule="atLeast"/>
                              <w:jc w:val="right"/>
                              <w:rPr>
                                <w:sz w:val="20"/>
                              </w:rPr>
                            </w:pPr>
                            <w:r w:rsidRPr="008B39F4">
                              <w:rPr>
                                <w:rFonts w:hint="eastAsia"/>
                                <w:sz w:val="20"/>
                              </w:rPr>
                              <w:t>④</w:t>
                            </w:r>
                          </w:p>
                          <w:p w:rsidR="00BE710A" w:rsidRPr="00895CC5" w:rsidRDefault="00BE710A" w:rsidP="005F2A82">
                            <w:pPr>
                              <w:spacing w:line="0" w:lineRule="atLeast"/>
                              <w:jc w:val="left"/>
                              <w:rPr>
                                <w:sz w:val="20"/>
                              </w:rPr>
                            </w:pPr>
                          </w:p>
                        </w:txbxContent>
                      </v:textbox>
                    </v:shape>
                  </w:pict>
                </mc:Fallback>
              </mc:AlternateContent>
            </w: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A40EB9" w:rsidRDefault="00A40EB9" w:rsidP="002B5A71">
            <w:pPr>
              <w:autoSpaceDE w:val="0"/>
              <w:autoSpaceDN w:val="0"/>
              <w:adjustRightInd w:val="0"/>
              <w:spacing w:line="240" w:lineRule="exact"/>
              <w:ind w:left="200" w:hangingChars="100" w:hanging="200"/>
              <w:rPr>
                <w:rFonts w:hAnsi="ＭＳ 明朝"/>
                <w:kern w:val="0"/>
                <w:sz w:val="20"/>
              </w:rPr>
            </w:pPr>
          </w:p>
          <w:p w:rsidR="006F1B37" w:rsidRDefault="006F1B37" w:rsidP="005F2A82">
            <w:pPr>
              <w:autoSpaceDE w:val="0"/>
              <w:autoSpaceDN w:val="0"/>
              <w:adjustRightInd w:val="0"/>
              <w:spacing w:line="240" w:lineRule="exact"/>
              <w:ind w:left="200" w:hangingChars="100" w:hanging="200"/>
              <w:rPr>
                <w:rFonts w:hAnsi="ＭＳ 明朝"/>
                <w:kern w:val="0"/>
                <w:sz w:val="20"/>
              </w:rPr>
            </w:pPr>
          </w:p>
          <w:p w:rsidR="00A40EB9" w:rsidRPr="00752D47"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w:t>
            </w:r>
            <w:r w:rsidRPr="00752D47">
              <w:rPr>
                <w:rFonts w:hAnsi="ＭＳ 明朝" w:hint="eastAsia"/>
                <w:kern w:val="0"/>
                <w:sz w:val="20"/>
              </w:rPr>
              <w:t>ハザードマップを読み取り、避難所の運営などを市だけでできるのか話し合い、次時の学習に見通しをもつ。</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sidRPr="00752D47">
              <w:rPr>
                <w:rFonts w:hAnsi="ＭＳ 明朝" w:hint="eastAsia"/>
                <w:kern w:val="0"/>
                <w:sz w:val="20"/>
              </w:rPr>
              <w:t>・市役所だけでは対応できないと思う。</w:t>
            </w:r>
          </w:p>
        </w:tc>
        <w:tc>
          <w:tcPr>
            <w:tcW w:w="1979" w:type="dxa"/>
            <w:tcBorders>
              <w:top w:val="single" w:sz="4" w:space="0" w:color="auto"/>
              <w:bottom w:val="single" w:sz="4" w:space="0" w:color="auto"/>
            </w:tcBorders>
          </w:tcPr>
          <w:p w:rsidR="00A40EB9" w:rsidRPr="00897D13" w:rsidRDefault="00A40EB9" w:rsidP="002B5A71">
            <w:pPr>
              <w:spacing w:line="240" w:lineRule="exact"/>
              <w:ind w:left="200" w:hangingChars="100" w:hanging="200"/>
              <w:rPr>
                <w:kern w:val="0"/>
                <w:sz w:val="20"/>
              </w:rPr>
            </w:pPr>
            <w:r w:rsidRPr="00897D13">
              <w:rPr>
                <w:rFonts w:hint="eastAsia"/>
                <w:kern w:val="0"/>
                <w:sz w:val="20"/>
              </w:rPr>
              <w:t>◆</w:t>
            </w:r>
            <w:r w:rsidRPr="00B23244">
              <w:rPr>
                <w:rFonts w:hint="eastAsia"/>
                <w:kern w:val="0"/>
                <w:sz w:val="20"/>
              </w:rPr>
              <w:t>県の取り組みを想起しなが</w:t>
            </w:r>
            <w:r>
              <w:rPr>
                <w:rFonts w:hint="eastAsia"/>
                <w:kern w:val="0"/>
                <w:sz w:val="20"/>
              </w:rPr>
              <w:t>ら</w:t>
            </w:r>
            <w:r w:rsidRPr="00B23244">
              <w:rPr>
                <w:rFonts w:hint="eastAsia"/>
                <w:kern w:val="0"/>
                <w:sz w:val="20"/>
              </w:rPr>
              <w:t>市の取り組みについて考え</w:t>
            </w:r>
            <w:r>
              <w:rPr>
                <w:rFonts w:hint="eastAsia"/>
                <w:kern w:val="0"/>
                <w:sz w:val="20"/>
              </w:rPr>
              <w:t>られるようにする。</w:t>
            </w:r>
          </w:p>
          <w:p w:rsidR="00A40EB9" w:rsidRDefault="00A40EB9" w:rsidP="002B5A71">
            <w:pPr>
              <w:spacing w:line="240" w:lineRule="exact"/>
              <w:ind w:left="200" w:hangingChars="100" w:hanging="200"/>
              <w:rPr>
                <w:kern w:val="0"/>
                <w:sz w:val="20"/>
              </w:rPr>
            </w:pPr>
          </w:p>
          <w:p w:rsidR="00A40EB9" w:rsidRDefault="00A40EB9" w:rsidP="002B5A71">
            <w:pPr>
              <w:spacing w:line="240" w:lineRule="exact"/>
              <w:ind w:left="200" w:hangingChars="100" w:hanging="200"/>
              <w:rPr>
                <w:kern w:val="0"/>
                <w:sz w:val="20"/>
              </w:rPr>
            </w:pPr>
          </w:p>
          <w:p w:rsidR="00A40EB9" w:rsidRDefault="00A40EB9" w:rsidP="002B5A71">
            <w:pPr>
              <w:spacing w:line="240" w:lineRule="exact"/>
              <w:ind w:left="200" w:hangingChars="100" w:hanging="200"/>
              <w:rPr>
                <w:kern w:val="0"/>
                <w:sz w:val="20"/>
              </w:rPr>
            </w:pPr>
          </w:p>
          <w:p w:rsidR="00A40EB9" w:rsidRDefault="00A40EB9" w:rsidP="002B5A71">
            <w:pPr>
              <w:spacing w:line="240" w:lineRule="exact"/>
              <w:ind w:left="200" w:hangingChars="100" w:hanging="200"/>
              <w:rPr>
                <w:kern w:val="0"/>
                <w:sz w:val="20"/>
              </w:rPr>
            </w:pPr>
          </w:p>
          <w:p w:rsidR="00A40EB9" w:rsidRDefault="00A40EB9" w:rsidP="002B5A71">
            <w:pPr>
              <w:spacing w:line="240" w:lineRule="exact"/>
              <w:ind w:left="200" w:hangingChars="100" w:hanging="200"/>
              <w:rPr>
                <w:kern w:val="0"/>
                <w:sz w:val="20"/>
              </w:rPr>
            </w:pPr>
          </w:p>
          <w:p w:rsidR="00A40EB9" w:rsidRDefault="00A40EB9" w:rsidP="005F2A82">
            <w:pPr>
              <w:spacing w:line="240" w:lineRule="exact"/>
              <w:rPr>
                <w:kern w:val="0"/>
                <w:sz w:val="20"/>
              </w:rPr>
            </w:pPr>
          </w:p>
          <w:p w:rsidR="00A40EB9" w:rsidRDefault="00A40EB9" w:rsidP="005F2A82">
            <w:pPr>
              <w:spacing w:line="240" w:lineRule="exact"/>
              <w:rPr>
                <w:kern w:val="0"/>
                <w:sz w:val="20"/>
              </w:rPr>
            </w:pPr>
          </w:p>
          <w:p w:rsidR="00A40EB9" w:rsidRDefault="00A40EB9" w:rsidP="002B5A71">
            <w:pPr>
              <w:spacing w:line="240" w:lineRule="exact"/>
              <w:ind w:left="200" w:hangingChars="100" w:hanging="200"/>
              <w:rPr>
                <w:kern w:val="0"/>
                <w:sz w:val="20"/>
              </w:rPr>
            </w:pPr>
            <w:r>
              <w:rPr>
                <w:rFonts w:hint="eastAsia"/>
                <w:kern w:val="0"/>
                <w:sz w:val="20"/>
              </w:rPr>
              <w:t>◆</w:t>
            </w:r>
            <w:r w:rsidRPr="00B23244">
              <w:rPr>
                <w:rFonts w:hint="eastAsia"/>
                <w:kern w:val="0"/>
                <w:sz w:val="20"/>
              </w:rPr>
              <w:t>「なぜ千葉市は、災害時に関係機関と連携することにしているのだろう。」と発問することで、千葉市と関係機関の相互関係とその意味について考えるきっかけを</w:t>
            </w:r>
            <w:r>
              <w:rPr>
                <w:rFonts w:hint="eastAsia"/>
                <w:kern w:val="0"/>
                <w:sz w:val="20"/>
              </w:rPr>
              <w:t>つくることができる。この際に連携という用語を協力と置き換えてもよい。</w:t>
            </w:r>
          </w:p>
          <w:p w:rsidR="00A40EB9" w:rsidRPr="00897D13" w:rsidRDefault="00A40EB9" w:rsidP="005F2A82">
            <w:pPr>
              <w:spacing w:line="240" w:lineRule="exact"/>
              <w:rPr>
                <w:kern w:val="0"/>
                <w:sz w:val="20"/>
              </w:rPr>
            </w:pPr>
          </w:p>
        </w:tc>
        <w:tc>
          <w:tcPr>
            <w:tcW w:w="1980" w:type="dxa"/>
            <w:tcBorders>
              <w:top w:val="single" w:sz="4" w:space="0" w:color="auto"/>
              <w:bottom w:val="single" w:sz="4" w:space="0" w:color="auto"/>
              <w:right w:val="single" w:sz="4" w:space="0" w:color="auto"/>
            </w:tcBorders>
          </w:tcPr>
          <w:p w:rsidR="00A40EB9" w:rsidRDefault="00A40EB9" w:rsidP="005F2A82">
            <w:pPr>
              <w:spacing w:line="240" w:lineRule="exact"/>
              <w:rPr>
                <w:rFonts w:ascii="ＭＳ ゴシック" w:eastAsia="ＭＳ ゴシック" w:hAnsi="ＭＳ ゴシック"/>
                <w:kern w:val="0"/>
                <w:sz w:val="20"/>
              </w:rPr>
            </w:pPr>
            <w:r w:rsidRPr="00B23244">
              <w:rPr>
                <w:rFonts w:ascii="ＭＳ ゴシック" w:eastAsia="ＭＳ ゴシック" w:hAnsi="ＭＳ ゴシック" w:hint="eastAsia"/>
                <w:kern w:val="0"/>
                <w:sz w:val="20"/>
              </w:rPr>
              <w:t>[知技①]</w:t>
            </w:r>
          </w:p>
          <w:p w:rsidR="00A40EB9" w:rsidRPr="008B39F4"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8B39F4">
              <w:rPr>
                <w:rFonts w:hAnsi="ＭＳ 明朝" w:hint="eastAsia"/>
                <w:kern w:val="0"/>
                <w:sz w:val="20"/>
              </w:rPr>
              <w:t>から、「市が風水害に備えて計画的に取り組みを進めていることや関係機関と協力していること、市民の防災意識をさらに高めるための取り組みをしていることについて理解しているか」を評価する。</w:t>
            </w:r>
          </w:p>
        </w:tc>
      </w:tr>
      <w:tr w:rsidR="00A40EB9" w:rsidRPr="008E1C59" w:rsidTr="00A3291B">
        <w:tblPrEx>
          <w:tblCellMar>
            <w:left w:w="99" w:type="dxa"/>
            <w:right w:w="99" w:type="dxa"/>
          </w:tblCellMar>
        </w:tblPrEx>
        <w:trPr>
          <w:trHeight w:val="6477"/>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7B22C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⑤地いきの人々の取り組み</w:t>
            </w:r>
          </w:p>
          <w:p w:rsidR="00A40EB9" w:rsidRPr="006879B6" w:rsidRDefault="00A40EB9" w:rsidP="007B22C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68E0">
              <w:rPr>
                <w:rFonts w:ascii="ＭＳ ゴシック" w:eastAsia="ＭＳ ゴシック" w:hAnsi="ＭＳ 明朝"/>
                <w:kern w:val="0"/>
                <w:sz w:val="20"/>
              </w:rPr>
              <w:t>8</w:t>
            </w:r>
            <w:r w:rsidR="002D22CE">
              <w:rPr>
                <w:rFonts w:ascii="ＭＳ ゴシック" w:eastAsia="ＭＳ ゴシック" w:hAnsi="ＭＳ 明朝" w:hint="eastAsia"/>
                <w:kern w:val="0"/>
                <w:sz w:val="20"/>
              </w:rPr>
              <w:t>2</w:t>
            </w:r>
            <w:r>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83</w:t>
            </w:r>
          </w:p>
          <w:p w:rsidR="00A40EB9" w:rsidRDefault="00A40EB9"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1968" behindDoc="0" locked="0" layoutInCell="1" allowOverlap="1" wp14:anchorId="27D85FCE" wp14:editId="11238CAB">
                      <wp:simplePos x="0" y="0"/>
                      <wp:positionH relativeFrom="column">
                        <wp:posOffset>-25400</wp:posOffset>
                      </wp:positionH>
                      <wp:positionV relativeFrom="paragraph">
                        <wp:posOffset>62865</wp:posOffset>
                      </wp:positionV>
                      <wp:extent cx="1113790" cy="1300480"/>
                      <wp:effectExtent l="0" t="0" r="10160" b="13970"/>
                      <wp:wrapNone/>
                      <wp:docPr id="66"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0048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jc w:val="left"/>
                                    <w:rPr>
                                      <w:rFonts w:hAnsi="ＭＳ 明朝"/>
                                      <w:kern w:val="0"/>
                                      <w:sz w:val="20"/>
                                    </w:rPr>
                                  </w:pPr>
                                  <w:r w:rsidRPr="00904FCD">
                                    <w:rPr>
                                      <w:rFonts w:hAnsi="ＭＳ 明朝" w:hint="eastAsia"/>
                                      <w:kern w:val="0"/>
                                      <w:sz w:val="20"/>
                                    </w:rPr>
                                    <w:t>地いきの人々は、風水害にそなえて、どのような取り組みをしているのでしょうか。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5FCE" id="_x0000_s1093" type="#_x0000_t202" style="position:absolute;left:0;text-align:left;margin-left:-2pt;margin-top:4.95pt;width:87.7pt;height:102.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">
                      <v:textbox inset="5.85pt,.7pt,5.85pt,.7pt">
                        <w:txbxContent>
                          <w:p w:rsidR="00BE710A" w:rsidRDefault="00BE710A" w:rsidP="005F2A82">
                            <w:pPr>
                              <w:ind w:firstLineChars="100" w:firstLine="200"/>
                              <w:jc w:val="left"/>
                              <w:rPr>
                                <w:rFonts w:hAnsi="ＭＳ 明朝"/>
                                <w:kern w:val="0"/>
                                <w:sz w:val="20"/>
                              </w:rPr>
                            </w:pPr>
                            <w:r w:rsidRPr="00904FCD">
                              <w:rPr>
                                <w:rFonts w:hAnsi="ＭＳ 明朝" w:hint="eastAsia"/>
                                <w:kern w:val="0"/>
                                <w:sz w:val="20"/>
                              </w:rPr>
                              <w:t>地いきの人々は、風水害にそなえて、どのような取り組みをしているのでしょうか。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7B22C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地域の人々の取り組みについて予想したことを話し合う。</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・市が避難所を開くときに協力していると思う。</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・訓練をしていたりするんじゃないかな。</w:t>
            </w:r>
          </w:p>
          <w:p w:rsidR="00A40EB9" w:rsidRDefault="00A40EB9" w:rsidP="007B22C3">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○資料から避難所運営委員会の取り組みについて調べ、発表し合う。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・市や地域の人にも参加してもらい、協力して避難所運営訓練をしている。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・地域の人への情報発信をしている。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・食料や生活用品の備蓄をしている。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〇三村さんが地域を自分たちで守る活動を大切にしている理由について話し合う。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・風水害の時は、公助の働きだけでは足りないからじゃないかな。</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・自分たちのまちを大切に思っているからだと思う。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・風水害の時に地域で支え合えるようにするためだと思う。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0944" behindDoc="0" locked="0" layoutInCell="1" allowOverlap="1" wp14:anchorId="5CDD2A5C" wp14:editId="55872534">
                      <wp:simplePos x="0" y="0"/>
                      <wp:positionH relativeFrom="column">
                        <wp:posOffset>-33020</wp:posOffset>
                      </wp:positionH>
                      <wp:positionV relativeFrom="paragraph">
                        <wp:posOffset>28575</wp:posOffset>
                      </wp:positionV>
                      <wp:extent cx="2502535" cy="1104900"/>
                      <wp:effectExtent l="0" t="0" r="12065" b="19050"/>
                      <wp:wrapNone/>
                      <wp:docPr id="67"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1049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CB48AE">
                                    <w:rPr>
                                      <w:rFonts w:hint="eastAsia"/>
                                      <w:sz w:val="20"/>
                                    </w:rPr>
                                    <w:t>避難所運営委員会の人々は、風水害に備えて、市と協力して避難所運営訓練をしたり、地域の人への情報発信をしたりしている。また、食料や生活用品を備蓄して、市や県からの支援が届くまで、地域で支え合えるようにしている</w:t>
                                  </w:r>
                                </w:p>
                                <w:p w:rsidR="00BE710A" w:rsidRPr="00895CC5" w:rsidRDefault="00BE710A" w:rsidP="00A3291B">
                                  <w:pPr>
                                    <w:spacing w:line="240" w:lineRule="exact"/>
                                    <w:jc w:val="right"/>
                                    <w:rPr>
                                      <w:sz w:val="20"/>
                                    </w:rPr>
                                  </w:pPr>
                                  <w:r w:rsidRPr="00CB48AE">
                                    <w:rPr>
                                      <w:rFonts w:hint="eastAsia"/>
                                      <w:sz w:val="20"/>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D2A5C" id="_x0000_s1094" type="#_x0000_t202" style="position:absolute;left:0;text-align:left;margin-left:-2.6pt;margin-top:2.25pt;width:197.05pt;height:8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">
                      <v:stroke dashstyle="dash"/>
                      <v:textbox inset="5.85pt,.7pt,5.85pt,.7pt">
                        <w:txbxContent>
                          <w:p w:rsidR="00BE710A" w:rsidRDefault="00BE710A" w:rsidP="005F2A82">
                            <w:pPr>
                              <w:spacing w:line="240" w:lineRule="exact"/>
                              <w:jc w:val="left"/>
                              <w:rPr>
                                <w:sz w:val="20"/>
                              </w:rPr>
                            </w:pPr>
                            <w:r w:rsidRPr="00CB48AE">
                              <w:rPr>
                                <w:rFonts w:hint="eastAsia"/>
                                <w:sz w:val="20"/>
                              </w:rPr>
                              <w:t>避難所運営委員会の人々は、風水害に備えて、市と協力して避難所運営訓練をしたり、地域の人への情報発信をしたりしている。また、食料や生活用品を備蓄して、市や県からの支援が届くまで、地域で支え合えるようにしている</w:t>
                            </w:r>
                          </w:p>
                          <w:p w:rsidR="00BE710A" w:rsidRPr="00895CC5" w:rsidRDefault="00BE710A" w:rsidP="00A3291B">
                            <w:pPr>
                              <w:spacing w:line="240" w:lineRule="exact"/>
                              <w:jc w:val="right"/>
                              <w:rPr>
                                <w:sz w:val="20"/>
                              </w:rPr>
                            </w:pPr>
                            <w:r w:rsidRPr="00CB48AE">
                              <w:rPr>
                                <w:rFonts w:hint="eastAsia"/>
                                <w:sz w:val="20"/>
                              </w:rPr>
                              <w:t>⑤</w:t>
                            </w:r>
                          </w:p>
                        </w:txbxContent>
                      </v:textbox>
                    </v:shape>
                  </w:pict>
                </mc:Fallback>
              </mc:AlternateContent>
            </w:r>
          </w:p>
          <w:p w:rsidR="00A40EB9" w:rsidRPr="00A92AAE"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Default="00A40EB9" w:rsidP="008C45E3">
            <w:pPr>
              <w:spacing w:line="240" w:lineRule="exact"/>
              <w:ind w:left="200" w:hangingChars="100" w:hanging="200"/>
              <w:rPr>
                <w:kern w:val="0"/>
                <w:sz w:val="20"/>
              </w:rPr>
            </w:pPr>
            <w:r>
              <w:rPr>
                <w:rFonts w:hint="eastAsia"/>
                <w:kern w:val="0"/>
                <w:sz w:val="20"/>
              </w:rPr>
              <w:t>◆前時の学習を想起させて導入する。</w:t>
            </w:r>
          </w:p>
          <w:p w:rsidR="00A40EB9" w:rsidRDefault="00A40EB9" w:rsidP="008C45E3">
            <w:pPr>
              <w:spacing w:line="240" w:lineRule="exact"/>
              <w:ind w:left="200" w:hangingChars="100" w:hanging="200"/>
              <w:rPr>
                <w:kern w:val="0"/>
                <w:sz w:val="20"/>
              </w:rPr>
            </w:pPr>
          </w:p>
          <w:p w:rsidR="00A40EB9" w:rsidRDefault="00A40EB9" w:rsidP="008C45E3">
            <w:pPr>
              <w:spacing w:line="240" w:lineRule="exact"/>
              <w:ind w:left="200" w:hangingChars="100" w:hanging="200"/>
              <w:rPr>
                <w:kern w:val="0"/>
                <w:sz w:val="20"/>
              </w:rPr>
            </w:pPr>
          </w:p>
          <w:p w:rsidR="00A40EB9" w:rsidRDefault="00A40EB9" w:rsidP="008C45E3">
            <w:pPr>
              <w:spacing w:line="240" w:lineRule="exact"/>
              <w:ind w:left="200" w:hangingChars="100" w:hanging="200"/>
              <w:rPr>
                <w:kern w:val="0"/>
                <w:sz w:val="20"/>
              </w:rPr>
            </w:pPr>
            <w:r>
              <w:rPr>
                <w:rFonts w:hint="eastAsia"/>
                <w:kern w:val="0"/>
                <w:sz w:val="20"/>
              </w:rPr>
              <w:t>◆避難所運営訓練は市だけでなく、地域の人々も協力して行われていることに留意する。</w:t>
            </w:r>
          </w:p>
          <w:p w:rsidR="00A40EB9" w:rsidRDefault="00A40EB9" w:rsidP="008C45E3">
            <w:pPr>
              <w:spacing w:line="240" w:lineRule="exact"/>
              <w:ind w:left="200" w:hangingChars="100" w:hanging="200"/>
              <w:rPr>
                <w:kern w:val="0"/>
                <w:sz w:val="20"/>
              </w:rPr>
            </w:pPr>
            <w:r>
              <w:rPr>
                <w:rFonts w:hint="eastAsia"/>
                <w:kern w:val="0"/>
                <w:sz w:val="20"/>
              </w:rPr>
              <w:t>◆三村さんの思いについて考える活動を通して、共助の取り組みの大切さや、次時で学ぶ自助の取り組みの必要性についての実感を少しずつ引き出していきたい。</w:t>
            </w:r>
          </w:p>
        </w:tc>
        <w:tc>
          <w:tcPr>
            <w:tcW w:w="1980" w:type="dxa"/>
            <w:tcBorders>
              <w:top w:val="single" w:sz="4" w:space="0" w:color="auto"/>
              <w:bottom w:val="single" w:sz="4" w:space="0" w:color="auto"/>
              <w:right w:val="single" w:sz="4" w:space="0" w:color="auto"/>
            </w:tcBorders>
          </w:tcPr>
          <w:p w:rsidR="00A40EB9" w:rsidRDefault="00A40EB9" w:rsidP="006F1B37">
            <w:pPr>
              <w:spacing w:line="240" w:lineRule="exact"/>
              <w:rPr>
                <w:rFonts w:ascii="ＭＳ ゴシック" w:eastAsia="ＭＳ ゴシック" w:hAnsi="ＭＳ ゴシック"/>
                <w:kern w:val="0"/>
                <w:sz w:val="20"/>
              </w:rPr>
            </w:pPr>
            <w:r w:rsidRPr="00DC5974">
              <w:rPr>
                <w:rFonts w:ascii="ＭＳ ゴシック" w:eastAsia="ＭＳ ゴシック" w:hAnsi="ＭＳ ゴシック" w:hint="eastAsia"/>
                <w:kern w:val="0"/>
                <w:sz w:val="20"/>
              </w:rPr>
              <w:t>[知技①]</w:t>
            </w:r>
          </w:p>
          <w:p w:rsidR="00A40EB9" w:rsidRPr="00A242B4" w:rsidRDefault="00A40EB9" w:rsidP="006F1B37">
            <w:pPr>
              <w:spacing w:line="240" w:lineRule="exact"/>
              <w:rPr>
                <w:rFonts w:hAnsi="ＭＳ 明朝"/>
                <w:kern w:val="0"/>
                <w:sz w:val="20"/>
              </w:rPr>
            </w:pPr>
            <w:r>
              <w:rPr>
                <w:rFonts w:hAnsi="ＭＳ 明朝" w:hint="eastAsia"/>
                <w:kern w:val="0"/>
                <w:sz w:val="20"/>
              </w:rPr>
              <w:t>ノートの記述内容や発言内容</w:t>
            </w:r>
            <w:r w:rsidRPr="00A242B4">
              <w:rPr>
                <w:rFonts w:hAnsi="ＭＳ 明朝" w:hint="eastAsia"/>
                <w:kern w:val="0"/>
                <w:sz w:val="20"/>
              </w:rPr>
              <w:t>から、「地域の人々が風水害に備えて、市と協力して避難所運営訓練などの取り組みを進めていることや、食料や生活用品を備蓄していること、地域の人が災害に備えられるように情報発信をしていることなどについて理解しているか」を評価する。</w:t>
            </w:r>
          </w:p>
        </w:tc>
      </w:tr>
      <w:tr w:rsidR="00A40EB9" w:rsidRPr="008E1C59" w:rsidTr="00A3291B">
        <w:tblPrEx>
          <w:tblCellMar>
            <w:left w:w="99" w:type="dxa"/>
            <w:right w:w="99" w:type="dxa"/>
          </w:tblCellMar>
        </w:tblPrEx>
        <w:trPr>
          <w:trHeight w:val="5758"/>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CB48AE" w:rsidRDefault="00A40EB9" w:rsidP="005F2A82">
            <w:pPr>
              <w:tabs>
                <w:tab w:val="right" w:pos="1601"/>
              </w:tabs>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4016" behindDoc="0" locked="0" layoutInCell="1" allowOverlap="1" wp14:anchorId="6F4AB0C2" wp14:editId="4CF95B78">
                      <wp:simplePos x="0" y="0"/>
                      <wp:positionH relativeFrom="column">
                        <wp:posOffset>-29845</wp:posOffset>
                      </wp:positionH>
                      <wp:positionV relativeFrom="paragraph">
                        <wp:posOffset>303530</wp:posOffset>
                      </wp:positionV>
                      <wp:extent cx="1113790" cy="1234440"/>
                      <wp:effectExtent l="0" t="0" r="10160" b="22860"/>
                      <wp:wrapNone/>
                      <wp:docPr id="68"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3444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713785">
                                    <w:rPr>
                                      <w:rFonts w:hAnsi="ＭＳ 明朝" w:hint="eastAsia"/>
                                      <w:kern w:val="0"/>
                                      <w:sz w:val="20"/>
                                    </w:rPr>
                                    <w:t>家庭では、風水害にそなえて、どのような取り組みをしているのでしょうか。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AB0C2" id="_x0000_s1095" type="#_x0000_t202" style="position:absolute;left:0;text-align:left;margin-left:-2.35pt;margin-top:23.9pt;width:87.7pt;height:97.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">
                      <v:textbox inset="5.85pt,.7pt,5.85pt,.7pt">
                        <w:txbxContent>
                          <w:p w:rsidR="00BE710A" w:rsidRDefault="00BE710A" w:rsidP="005F2A82">
                            <w:pPr>
                              <w:ind w:firstLineChars="100" w:firstLine="200"/>
                              <w:rPr>
                                <w:rFonts w:hAnsi="ＭＳ 明朝"/>
                                <w:kern w:val="0"/>
                                <w:sz w:val="20"/>
                              </w:rPr>
                            </w:pPr>
                            <w:r w:rsidRPr="00713785">
                              <w:rPr>
                                <w:rFonts w:hAnsi="ＭＳ 明朝" w:hint="eastAsia"/>
                                <w:kern w:val="0"/>
                                <w:sz w:val="20"/>
                              </w:rPr>
                              <w:t>家庭では、風水害にそなえて、どのような取り組みをしているのでしょうか。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Pr>
                <w:rFonts w:ascii="ＭＳ ゴシック" w:eastAsia="ＭＳ ゴシック" w:hAnsi="ＭＳ 明朝" w:hint="eastAsia"/>
                <w:kern w:val="0"/>
                <w:sz w:val="20"/>
              </w:rPr>
              <w:t>⑥自助の取り組み</w:t>
            </w:r>
            <w:r>
              <w:rPr>
                <w:rFonts w:ascii="ＭＳ ゴシック" w:eastAsia="ＭＳ ゴシック" w:hAnsi="ＭＳ 明朝"/>
                <w:kern w:val="0"/>
                <w:sz w:val="20"/>
              </w:rPr>
              <w:tab/>
            </w: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68E0">
              <w:rPr>
                <w:rFonts w:ascii="ＭＳ ゴシック" w:eastAsia="ＭＳ ゴシック" w:hAnsi="ＭＳ 明朝"/>
                <w:kern w:val="0"/>
                <w:sz w:val="20"/>
              </w:rPr>
              <w:t>8</w:t>
            </w:r>
            <w:r w:rsidR="002D68E0">
              <w:rPr>
                <w:rFonts w:ascii="ＭＳ ゴシック" w:eastAsia="ＭＳ ゴシック" w:hAnsi="ＭＳ 明朝" w:hint="eastAsia"/>
                <w:kern w:val="0"/>
                <w:sz w:val="20"/>
              </w:rPr>
              <w:t>4</w:t>
            </w:r>
            <w:r w:rsidRPr="006879B6">
              <w:rPr>
                <w:rFonts w:ascii="ＭＳ ゴシック" w:eastAsia="ＭＳ ゴシック" w:hAnsi="ＭＳ 明朝" w:hint="eastAsia"/>
                <w:kern w:val="0"/>
                <w:sz w:val="20"/>
              </w:rPr>
              <w:t>～</w:t>
            </w:r>
            <w:r w:rsidR="002D68E0">
              <w:rPr>
                <w:rFonts w:ascii="ＭＳ ゴシック" w:eastAsia="ＭＳ ゴシック" w:hAnsi="ＭＳ 明朝"/>
                <w:kern w:val="0"/>
                <w:sz w:val="20"/>
              </w:rPr>
              <w:t>8</w:t>
            </w:r>
            <w:r w:rsidR="002D68E0">
              <w:rPr>
                <w:rFonts w:ascii="ＭＳ ゴシック" w:eastAsia="ＭＳ ゴシック" w:hAnsi="ＭＳ 明朝" w:hint="eastAsia"/>
                <w:kern w:val="0"/>
                <w:sz w:val="20"/>
              </w:rPr>
              <w:t>5</w:t>
            </w:r>
          </w:p>
        </w:tc>
        <w:tc>
          <w:tcPr>
            <w:tcW w:w="4141" w:type="dxa"/>
            <w:tcBorders>
              <w:top w:val="single" w:sz="4" w:space="0" w:color="auto"/>
              <w:left w:val="nil"/>
              <w:bottom w:val="single" w:sz="4" w:space="0" w:color="auto"/>
            </w:tcBorders>
          </w:tcPr>
          <w:p w:rsidR="00A40EB9" w:rsidRDefault="00A40EB9" w:rsidP="007B22C3">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風水害への備えについて、家の人にインタビューすることを考える。</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・家の外のそなえについて</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・家の中のそなえについて</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・避難場所の確認について</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・非常持ち出し品の用意について</w:t>
            </w:r>
          </w:p>
          <w:p w:rsidR="00A40EB9" w:rsidRPr="00FB6C72"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○インタビューした内容をクラスで整理して考えたことを話し合う。</w:t>
            </w:r>
          </w:p>
          <w:p w:rsidR="00A40EB9" w:rsidRDefault="00A40EB9" w:rsidP="007B22C3">
            <w:pPr>
              <w:autoSpaceDE w:val="0"/>
              <w:autoSpaceDN w:val="0"/>
              <w:adjustRightInd w:val="0"/>
              <w:spacing w:line="240" w:lineRule="exact"/>
              <w:ind w:left="210" w:hanging="210"/>
              <w:rPr>
                <w:rFonts w:hAnsi="ＭＳ 明朝"/>
                <w:kern w:val="0"/>
                <w:sz w:val="20"/>
              </w:rPr>
            </w:pPr>
            <w:r>
              <w:rPr>
                <w:rFonts w:hAnsi="ＭＳ 明朝" w:hint="eastAsia"/>
                <w:kern w:val="0"/>
                <w:sz w:val="20"/>
              </w:rPr>
              <w:t>・避難場所の確認をしていた人は多かったけれど、家の外や家の中の備えが十分な人は少ないね。</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・非常持ち出し品の用意は半分の人しかできてないね。</w:t>
            </w:r>
          </w:p>
          <w:p w:rsidR="00A40EB9" w:rsidRDefault="00A40EB9" w:rsidP="007B22C3">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・県や市、地域の人々も自助に役立つ情報を発信してくれていたのに、私たちの自助の取り組みは十分とは言えないね</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・学習問題についての考えをまとめた後で、自分たちにできることを考えよう。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2992" behindDoc="0" locked="0" layoutInCell="1" allowOverlap="1" wp14:anchorId="0E47F808" wp14:editId="1B61ABE0">
                      <wp:simplePos x="0" y="0"/>
                      <wp:positionH relativeFrom="column">
                        <wp:posOffset>-2540</wp:posOffset>
                      </wp:positionH>
                      <wp:positionV relativeFrom="paragraph">
                        <wp:posOffset>54610</wp:posOffset>
                      </wp:positionV>
                      <wp:extent cx="2502535" cy="802640"/>
                      <wp:effectExtent l="0" t="0" r="12065" b="16510"/>
                      <wp:wrapNone/>
                      <wp:docPr id="69"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2640"/>
                              </a:xfrm>
                              <a:prstGeom prst="rect">
                                <a:avLst/>
                              </a:prstGeom>
                              <a:solidFill>
                                <a:srgbClr val="FFFFFF"/>
                              </a:solidFill>
                              <a:ln w="9525">
                                <a:solidFill>
                                  <a:srgbClr val="000000"/>
                                </a:solidFill>
                                <a:prstDash val="dash"/>
                                <a:miter lim="800000"/>
                                <a:headEnd/>
                                <a:tailEnd/>
                              </a:ln>
                            </wps:spPr>
                            <wps:txbx>
                              <w:txbxContent>
                                <w:p w:rsidR="0088478A" w:rsidRDefault="00BE710A" w:rsidP="005F2A82">
                                  <w:pPr>
                                    <w:spacing w:line="240" w:lineRule="exact"/>
                                    <w:jc w:val="left"/>
                                    <w:rPr>
                                      <w:sz w:val="20"/>
                                    </w:rPr>
                                  </w:pPr>
                                  <w:r w:rsidRPr="00713785">
                                    <w:rPr>
                                      <w:rFonts w:hint="eastAsia"/>
                                      <w:sz w:val="20"/>
                                    </w:rPr>
                                    <w:t>家</w:t>
                                  </w:r>
                                  <w:r>
                                    <w:rPr>
                                      <w:rFonts w:hint="eastAsia"/>
                                      <w:sz w:val="20"/>
                                    </w:rPr>
                                    <w:t>庭では風水害に備えてさまざまな取り組みをしているが、取り組みには差があり、自助の取り組みは十分とはい</w:t>
                                  </w:r>
                                  <w:r w:rsidRPr="00713785">
                                    <w:rPr>
                                      <w:rFonts w:hint="eastAsia"/>
                                      <w:sz w:val="20"/>
                                    </w:rPr>
                                    <w:t>えない。</w:t>
                                  </w:r>
                                </w:p>
                                <w:p w:rsidR="00BE710A" w:rsidRPr="00895CC5" w:rsidRDefault="00BE710A" w:rsidP="0088478A">
                                  <w:pPr>
                                    <w:spacing w:line="240" w:lineRule="exact"/>
                                    <w:jc w:val="right"/>
                                    <w:rPr>
                                      <w:sz w:val="20"/>
                                    </w:rPr>
                                  </w:pP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7F808" id="_x0000_s1096" type="#_x0000_t202" style="position:absolute;left:0;text-align:left;margin-left:-.2pt;margin-top:4.3pt;width:197.05pt;height:6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">
                      <v:stroke dashstyle="dash"/>
                      <v:textbox inset="5.85pt,.7pt,5.85pt,.7pt">
                        <w:txbxContent>
                          <w:p w:rsidR="0088478A" w:rsidRDefault="00BE710A" w:rsidP="005F2A82">
                            <w:pPr>
                              <w:spacing w:line="240" w:lineRule="exact"/>
                              <w:jc w:val="left"/>
                              <w:rPr>
                                <w:sz w:val="20"/>
                              </w:rPr>
                            </w:pPr>
                            <w:r w:rsidRPr="00713785">
                              <w:rPr>
                                <w:rFonts w:hint="eastAsia"/>
                                <w:sz w:val="20"/>
                              </w:rPr>
                              <w:t>家</w:t>
                            </w:r>
                            <w:r>
                              <w:rPr>
                                <w:rFonts w:hint="eastAsia"/>
                                <w:sz w:val="20"/>
                              </w:rPr>
                              <w:t>庭では風水害に備えてさまざまな取り組みをしているが、取り組みには差があり、自助の取り組みは十分とはい</w:t>
                            </w:r>
                            <w:r w:rsidRPr="00713785">
                              <w:rPr>
                                <w:rFonts w:hint="eastAsia"/>
                                <w:sz w:val="20"/>
                              </w:rPr>
                              <w:t>えない。</w:t>
                            </w:r>
                          </w:p>
                          <w:p w:rsidR="00BE710A" w:rsidRPr="00895CC5" w:rsidRDefault="00BE710A" w:rsidP="0088478A">
                            <w:pPr>
                              <w:spacing w:line="240" w:lineRule="exact"/>
                              <w:jc w:val="right"/>
                              <w:rPr>
                                <w:sz w:val="20"/>
                              </w:rPr>
                            </w:pPr>
                            <w:r>
                              <w:rPr>
                                <w:rFonts w:hint="eastAsia"/>
                                <w:sz w:val="20"/>
                              </w:rPr>
                              <w:t>⑥</w:t>
                            </w:r>
                          </w:p>
                        </w:txbxContent>
                      </v:textbox>
                    </v:shape>
                  </w:pict>
                </mc:Fallback>
              </mc:AlternateContent>
            </w:r>
          </w:p>
          <w:p w:rsidR="00A40EB9" w:rsidRDefault="00A40EB9" w:rsidP="007B22C3">
            <w:pPr>
              <w:autoSpaceDE w:val="0"/>
              <w:autoSpaceDN w:val="0"/>
              <w:adjustRightInd w:val="0"/>
              <w:spacing w:line="240" w:lineRule="exact"/>
              <w:ind w:left="200" w:hangingChars="100" w:hanging="200"/>
              <w:rPr>
                <w:rFonts w:hAnsi="ＭＳ 明朝"/>
                <w:kern w:val="0"/>
                <w:sz w:val="20"/>
              </w:rPr>
            </w:pPr>
          </w:p>
          <w:p w:rsidR="00A40EB9" w:rsidRDefault="00A40EB9" w:rsidP="007B22C3">
            <w:pPr>
              <w:autoSpaceDE w:val="0"/>
              <w:autoSpaceDN w:val="0"/>
              <w:adjustRightInd w:val="0"/>
              <w:spacing w:line="240" w:lineRule="exact"/>
              <w:ind w:left="200" w:hangingChars="100" w:hanging="200"/>
              <w:rPr>
                <w:rFonts w:hAnsi="ＭＳ 明朝"/>
                <w:kern w:val="0"/>
                <w:sz w:val="20"/>
              </w:rPr>
            </w:pPr>
          </w:p>
          <w:p w:rsidR="00A40EB9" w:rsidRPr="007B1F90" w:rsidRDefault="00A40EB9" w:rsidP="005F2A82">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rsidR="00A40EB9" w:rsidRDefault="00A40EB9" w:rsidP="007B22C3">
            <w:pPr>
              <w:spacing w:line="240" w:lineRule="exact"/>
              <w:ind w:left="200" w:hangingChars="100" w:hanging="200"/>
              <w:rPr>
                <w:kern w:val="0"/>
                <w:sz w:val="20"/>
              </w:rPr>
            </w:pPr>
            <w:r>
              <w:rPr>
                <w:rFonts w:hint="eastAsia"/>
                <w:kern w:val="0"/>
                <w:sz w:val="20"/>
              </w:rPr>
              <w:t>◆インタビュー項目については、児童に考えさせたり、県や市が発行しているチェックリストを活用したりする方法が考えられる。</w:t>
            </w:r>
          </w:p>
          <w:p w:rsidR="00A40EB9" w:rsidRDefault="00A40EB9" w:rsidP="007B22C3">
            <w:pPr>
              <w:spacing w:line="240" w:lineRule="exact"/>
              <w:ind w:left="200" w:hangingChars="100" w:hanging="200"/>
              <w:rPr>
                <w:kern w:val="0"/>
                <w:sz w:val="20"/>
              </w:rPr>
            </w:pPr>
          </w:p>
          <w:p w:rsidR="0088478A" w:rsidRDefault="0088478A" w:rsidP="007B22C3">
            <w:pPr>
              <w:spacing w:line="240" w:lineRule="exact"/>
              <w:ind w:left="200" w:hangingChars="100" w:hanging="200"/>
              <w:rPr>
                <w:kern w:val="0"/>
                <w:sz w:val="20"/>
              </w:rPr>
            </w:pPr>
          </w:p>
          <w:p w:rsidR="00A40EB9" w:rsidRDefault="00A40EB9" w:rsidP="007B22C3">
            <w:pPr>
              <w:spacing w:line="240" w:lineRule="exact"/>
              <w:ind w:left="200" w:hangingChars="100" w:hanging="200"/>
              <w:rPr>
                <w:kern w:val="0"/>
                <w:sz w:val="20"/>
              </w:rPr>
            </w:pPr>
          </w:p>
          <w:p w:rsidR="00A40EB9" w:rsidRPr="00A916A7" w:rsidRDefault="00A40EB9" w:rsidP="007B22C3">
            <w:pPr>
              <w:spacing w:line="240" w:lineRule="exact"/>
              <w:ind w:left="200" w:hangingChars="100" w:hanging="200"/>
              <w:rPr>
                <w:kern w:val="0"/>
                <w:sz w:val="20"/>
              </w:rPr>
            </w:pPr>
            <w:r>
              <w:rPr>
                <w:rFonts w:hint="eastAsia"/>
                <w:kern w:val="0"/>
                <w:sz w:val="20"/>
              </w:rPr>
              <w:t>◆自助の取り組みの現状を知ることで、問題意識をもたせて、いかす段階での活動につなげるようにしたい。</w:t>
            </w:r>
          </w:p>
        </w:tc>
        <w:tc>
          <w:tcPr>
            <w:tcW w:w="1980" w:type="dxa"/>
            <w:tcBorders>
              <w:top w:val="single" w:sz="4" w:space="0" w:color="auto"/>
              <w:bottom w:val="single" w:sz="4" w:space="0" w:color="auto"/>
              <w:right w:val="single" w:sz="4" w:space="0" w:color="auto"/>
            </w:tcBorders>
          </w:tcPr>
          <w:p w:rsidR="00A40EB9" w:rsidRDefault="00A40EB9" w:rsidP="005F2A82">
            <w:pPr>
              <w:spacing w:line="240" w:lineRule="exact"/>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CB48AE" w:rsidRDefault="00A40EB9" w:rsidP="006F1B37">
            <w:pPr>
              <w:spacing w:line="240" w:lineRule="exact"/>
              <w:rPr>
                <w:rFonts w:hAnsi="ＭＳ 明朝"/>
                <w:kern w:val="0"/>
                <w:sz w:val="20"/>
              </w:rPr>
            </w:pPr>
            <w:r w:rsidRPr="00CB48AE">
              <w:rPr>
                <w:rFonts w:hAnsi="ＭＳ 明朝" w:hint="eastAsia"/>
                <w:kern w:val="0"/>
                <w:sz w:val="20"/>
              </w:rPr>
              <w:t>インタビューの記録内容</w:t>
            </w:r>
            <w:r>
              <w:rPr>
                <w:rFonts w:hAnsi="ＭＳ 明朝" w:hint="eastAsia"/>
                <w:kern w:val="0"/>
                <w:sz w:val="20"/>
              </w:rPr>
              <w:t>や発言内容</w:t>
            </w:r>
            <w:r w:rsidRPr="00CB48AE">
              <w:rPr>
                <w:rFonts w:hAnsi="ＭＳ 明朝" w:hint="eastAsia"/>
                <w:kern w:val="0"/>
                <w:sz w:val="20"/>
              </w:rPr>
              <w:t>から、「目的に沿って聞き取り調査できているか」を評価する。</w:t>
            </w:r>
          </w:p>
          <w:p w:rsidR="00A40EB9" w:rsidRDefault="00A40EB9" w:rsidP="005F2A82">
            <w:pPr>
              <w:spacing w:line="240" w:lineRule="exact"/>
              <w:jc w:val="left"/>
              <w:rPr>
                <w:rFonts w:ascii="ＭＳ ゴシック" w:eastAsia="ＭＳ ゴシック" w:hAnsi="ＭＳ ゴシック"/>
                <w:kern w:val="0"/>
                <w:sz w:val="20"/>
              </w:rPr>
            </w:pPr>
          </w:p>
          <w:p w:rsidR="00A40EB9" w:rsidRDefault="00A40EB9" w:rsidP="005F2A82">
            <w:pPr>
              <w:spacing w:line="240" w:lineRule="exact"/>
              <w:jc w:val="left"/>
              <w:rPr>
                <w:rFonts w:ascii="ＭＳ ゴシック" w:eastAsia="ＭＳ ゴシック" w:hAnsi="ＭＳ ゴシック"/>
                <w:kern w:val="0"/>
                <w:sz w:val="20"/>
              </w:rPr>
            </w:pPr>
          </w:p>
          <w:p w:rsidR="00A40EB9" w:rsidRDefault="00A40EB9" w:rsidP="005F2A82">
            <w:pPr>
              <w:spacing w:line="240" w:lineRule="exact"/>
              <w:jc w:val="left"/>
              <w:rPr>
                <w:rFonts w:ascii="ＭＳ ゴシック" w:eastAsia="ＭＳ ゴシック" w:hAnsi="ＭＳ ゴシック"/>
                <w:kern w:val="0"/>
                <w:sz w:val="20"/>
              </w:rPr>
            </w:pPr>
          </w:p>
          <w:p w:rsidR="00A40EB9" w:rsidRDefault="00A40EB9" w:rsidP="005F2A82">
            <w:pPr>
              <w:spacing w:line="240" w:lineRule="exact"/>
              <w:jc w:val="left"/>
              <w:rPr>
                <w:rFonts w:ascii="ＭＳ ゴシック" w:eastAsia="ＭＳ ゴシック" w:hAnsi="ＭＳ ゴシック"/>
                <w:kern w:val="0"/>
                <w:sz w:val="20"/>
              </w:rPr>
            </w:pPr>
          </w:p>
          <w:p w:rsidR="00A40EB9" w:rsidRPr="006005E9" w:rsidRDefault="00A40EB9" w:rsidP="005F2A82">
            <w:pPr>
              <w:spacing w:line="240" w:lineRule="exact"/>
              <w:jc w:val="left"/>
              <w:rPr>
                <w:rFonts w:ascii="ＭＳ ゴシック" w:eastAsia="ＭＳ ゴシック" w:hAnsi="ＭＳ ゴシック"/>
                <w:kern w:val="0"/>
                <w:sz w:val="20"/>
                <w:shd w:val="pct15" w:color="auto" w:fill="FFFFFF"/>
              </w:rPr>
            </w:pPr>
            <w:r w:rsidRPr="006005E9">
              <w:rPr>
                <w:rFonts w:ascii="ＭＳ ゴシック" w:eastAsia="ＭＳ ゴシック" w:hAnsi="ＭＳ ゴシック" w:hint="eastAsia"/>
                <w:kern w:val="0"/>
                <w:sz w:val="20"/>
                <w:shd w:val="pct15" w:color="auto" w:fill="FFFFFF"/>
              </w:rPr>
              <w:t>[態度①]</w:t>
            </w:r>
          </w:p>
          <w:p w:rsidR="00A40EB9" w:rsidRPr="00A3291B" w:rsidRDefault="00A40EB9" w:rsidP="00A3291B">
            <w:pPr>
              <w:spacing w:line="240" w:lineRule="exact"/>
              <w:rPr>
                <w:rFonts w:hAnsi="ＭＳ 明朝"/>
                <w:kern w:val="0"/>
                <w:sz w:val="20"/>
              </w:rPr>
            </w:pPr>
            <w:r>
              <w:rPr>
                <w:rFonts w:hAnsi="ＭＳ 明朝" w:hint="eastAsia"/>
                <w:kern w:val="0"/>
                <w:sz w:val="20"/>
              </w:rPr>
              <w:t>ノートの記述内容や発言内容</w:t>
            </w:r>
            <w:r w:rsidRPr="00CB48AE">
              <w:rPr>
                <w:rFonts w:hAnsi="ＭＳ 明朝" w:hint="eastAsia"/>
                <w:kern w:val="0"/>
                <w:sz w:val="20"/>
              </w:rPr>
              <w:t>から、「自助の取り組みの不十分さに気づき、学習計画を修正していかす段階の見通しをもっているか」を評価する。</w:t>
            </w:r>
          </w:p>
        </w:tc>
      </w:tr>
    </w:tbl>
    <w:p w:rsidR="00A40EB9" w:rsidRDefault="00A40EB9" w:rsidP="005F2A82">
      <w:pPr>
        <w:widowControl/>
        <w:jc w:val="left"/>
      </w:pP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876"/>
        <w:gridCol w:w="4141"/>
        <w:gridCol w:w="1979"/>
        <w:gridCol w:w="1980"/>
      </w:tblGrid>
      <w:tr w:rsidR="00A40EB9" w:rsidRPr="008E1C59" w:rsidTr="005F2A82">
        <w:trPr>
          <w:trHeight w:val="1550"/>
          <w:tblHeader/>
        </w:trPr>
        <w:tc>
          <w:tcPr>
            <w:tcW w:w="426" w:type="dxa"/>
            <w:tcBorders>
              <w:top w:val="single" w:sz="4" w:space="0" w:color="auto"/>
              <w:left w:val="single" w:sz="4" w:space="0" w:color="auto"/>
            </w:tcBorders>
            <w:textDirection w:val="tbRlV"/>
            <w:vAlign w:val="center"/>
          </w:tcPr>
          <w:p w:rsidR="00A40EB9" w:rsidRDefault="00A40EB9" w:rsidP="001B03F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rsidR="00A40EB9" w:rsidRPr="006879B6" w:rsidRDefault="00A40EB9"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⑦⑧ノートにまとめる</w:t>
            </w:r>
          </w:p>
          <w:p w:rsidR="00A40EB9" w:rsidRPr="006879B6" w:rsidRDefault="00A40EB9"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kern w:val="0"/>
                <w:sz w:val="20"/>
              </w:rPr>
              <w:t>8</w:t>
            </w:r>
            <w:r w:rsidR="002D68E0">
              <w:rPr>
                <w:rFonts w:ascii="ＭＳ ゴシック" w:eastAsia="ＭＳ ゴシック" w:hAnsi="ＭＳ 明朝" w:hint="eastAsia"/>
                <w:kern w:val="0"/>
                <w:sz w:val="20"/>
              </w:rPr>
              <w:t>6</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87</w:t>
            </w:r>
          </w:p>
          <w:p w:rsidR="00A40EB9" w:rsidRDefault="00A40EB9" w:rsidP="001B03FD">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6064" behindDoc="0" locked="0" layoutInCell="1" allowOverlap="1" wp14:anchorId="6197D3BE" wp14:editId="0B685C95">
                      <wp:simplePos x="0" y="0"/>
                      <wp:positionH relativeFrom="column">
                        <wp:posOffset>-30480</wp:posOffset>
                      </wp:positionH>
                      <wp:positionV relativeFrom="paragraph">
                        <wp:posOffset>22225</wp:posOffset>
                      </wp:positionV>
                      <wp:extent cx="1113790" cy="1722120"/>
                      <wp:effectExtent l="0" t="0" r="10160" b="11430"/>
                      <wp:wrapNone/>
                      <wp:docPr id="7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72212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713785">
                                    <w:rPr>
                                      <w:rFonts w:hAnsi="ＭＳ 明朝" w:hint="eastAsia"/>
                                      <w:kern w:val="0"/>
                                      <w:sz w:val="20"/>
                                    </w:rPr>
                                    <w:t>風水害からわたしたちのくらしを守るために、だれがどのような取り組みをしているのかノートにまとめましょう。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7D3BE" id="_x0000_s1097" type="#_x0000_t202" style="position:absolute;margin-left:-2.4pt;margin-top:1.75pt;width:87.7pt;height:135.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">
                      <v:textbox inset="5.85pt,.7pt,5.85pt,.7pt">
                        <w:txbxContent>
                          <w:p w:rsidR="00BE710A" w:rsidRDefault="00BE710A" w:rsidP="005F2A82">
                            <w:pPr>
                              <w:ind w:firstLineChars="100" w:firstLine="200"/>
                              <w:rPr>
                                <w:rFonts w:hAnsi="ＭＳ 明朝"/>
                                <w:kern w:val="0"/>
                                <w:sz w:val="20"/>
                              </w:rPr>
                            </w:pPr>
                            <w:r w:rsidRPr="00713785">
                              <w:rPr>
                                <w:rFonts w:hAnsi="ＭＳ 明朝" w:hint="eastAsia"/>
                                <w:kern w:val="0"/>
                                <w:sz w:val="20"/>
                              </w:rPr>
                              <w:t>風水害からわたしたちのくらしを守るために、だれがどのような取り組みをしているのかノートにまとめましょう。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Default="00A40EB9" w:rsidP="001B03FD">
            <w:pPr>
              <w:tabs>
                <w:tab w:val="right" w:pos="1601"/>
              </w:tabs>
              <w:autoSpaceDE w:val="0"/>
              <w:autoSpaceDN w:val="0"/>
              <w:adjustRightInd w:val="0"/>
              <w:spacing w:line="240" w:lineRule="exact"/>
              <w:jc w:val="left"/>
              <w:rPr>
                <w:rFonts w:hAnsi="ＭＳ 明朝"/>
                <w:kern w:val="0"/>
                <w:sz w:val="20"/>
              </w:rPr>
            </w:pPr>
          </w:p>
          <w:p w:rsidR="00A40EB9" w:rsidRPr="006879B6" w:rsidRDefault="00A40EB9" w:rsidP="001B03FD">
            <w:pPr>
              <w:tabs>
                <w:tab w:val="right" w:pos="1601"/>
              </w:tabs>
              <w:autoSpaceDE w:val="0"/>
              <w:autoSpaceDN w:val="0"/>
              <w:adjustRightInd w:val="0"/>
              <w:spacing w:line="240" w:lineRule="exact"/>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A720DF">
              <w:rPr>
                <w:rFonts w:hAnsi="ＭＳ 明朝" w:hint="eastAsia"/>
                <w:kern w:val="0"/>
                <w:sz w:val="20"/>
              </w:rPr>
              <w:t>○</w:t>
            </w:r>
            <w:r>
              <w:rPr>
                <w:rFonts w:hAnsi="ＭＳ 明朝" w:hint="eastAsia"/>
                <w:kern w:val="0"/>
                <w:sz w:val="20"/>
              </w:rPr>
              <w:t>風水害からくらしを守る働きについてふり返り、ノートに図で整理してから学習問題について話し合う。</w:t>
            </w:r>
          </w:p>
          <w:p w:rsidR="00A40EB9" w:rsidRPr="00A720D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・これまでもくり返し風水害が起きてきた千葉県では、国や県が協力してつくった堤防やポンプ場や市がつくった一時的に雨水をためる施設などで風水害に対処していました。</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・市、県、国、地域の人々は、互いに協力しながらそれぞれの立場でできることをしていたから、輪でつなげました。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・県や国と市、市と地域の人々はそれぞれ協力して風水害に対処したり、備えていたりしたので、それぞれをつなぐ線の間に「協力」というキーワードを入れました。</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・公助や共助の取り組みの中には、自助のそなえを引き出すための「しえん」が必ず入っていたから、自助に矢印を向けました。</w:t>
            </w:r>
          </w:p>
          <w:p w:rsidR="00A40EB9" w:rsidRPr="00D533C6"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・やっぱり自分たちにできることは何か考える必要があると思います。</w:t>
            </w:r>
          </w:p>
          <w:p w:rsidR="00A40EB9" w:rsidRDefault="00A40EB9" w:rsidP="001B03FD">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5040" behindDoc="0" locked="0" layoutInCell="1" allowOverlap="1" wp14:anchorId="052B34CF" wp14:editId="21517C53">
                      <wp:simplePos x="0" y="0"/>
                      <wp:positionH relativeFrom="column">
                        <wp:posOffset>-2540</wp:posOffset>
                      </wp:positionH>
                      <wp:positionV relativeFrom="paragraph">
                        <wp:posOffset>85725</wp:posOffset>
                      </wp:positionV>
                      <wp:extent cx="2502535" cy="853440"/>
                      <wp:effectExtent l="0" t="0" r="12065" b="22860"/>
                      <wp:wrapNone/>
                      <wp:docPr id="71"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534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CB48AE">
                                    <w:rPr>
                                      <w:rFonts w:hint="eastAsia"/>
                                      <w:sz w:val="20"/>
                                    </w:rPr>
                                    <w:t>地域の関係諸機関や人々は自然災害に対し、さまざまな協力をして対処してきた。また、今後想定される災害に対し、さまざまな備えをしている。</w:t>
                                  </w:r>
                                </w:p>
                                <w:p w:rsidR="00BE710A" w:rsidRPr="00CB48AE" w:rsidRDefault="00BE710A" w:rsidP="00A3291B">
                                  <w:pPr>
                                    <w:spacing w:line="240" w:lineRule="exact"/>
                                    <w:jc w:val="right"/>
                                    <w:rPr>
                                      <w:sz w:val="20"/>
                                    </w:rPr>
                                  </w:pPr>
                                  <w:r w:rsidRPr="00CB48AE">
                                    <w:rPr>
                                      <w:rFonts w:hint="eastAsia"/>
                                      <w:sz w:val="20"/>
                                    </w:rPr>
                                    <w:t>⑦⑧</w:t>
                                  </w: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r w:rsidRPr="00CB48AE">
                                    <w:rPr>
                                      <w:rFonts w:hint="eastAsia"/>
                                      <w:sz w:val="20"/>
                                    </w:rPr>
                                    <w:t xml:space="preserve"> 　　　　　　　　　　　　　　　　　　　　　　　　　⑦⑧</w:t>
                                  </w: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B34CF" id="_x0000_s1098" type="#_x0000_t202" style="position:absolute;left:0;text-align:left;margin-left:-.2pt;margin-top:6.75pt;width:197.05pt;height:67.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">
                      <v:stroke dashstyle="dash"/>
                      <v:textbox inset="5.85pt,.7pt,5.85pt,.7pt">
                        <w:txbxContent>
                          <w:p w:rsidR="00BE710A" w:rsidRDefault="00BE710A" w:rsidP="005F2A82">
                            <w:pPr>
                              <w:spacing w:line="240" w:lineRule="exact"/>
                              <w:jc w:val="left"/>
                              <w:rPr>
                                <w:sz w:val="20"/>
                              </w:rPr>
                            </w:pPr>
                            <w:r w:rsidRPr="00CB48AE">
                              <w:rPr>
                                <w:rFonts w:hint="eastAsia"/>
                                <w:sz w:val="20"/>
                              </w:rPr>
                              <w:t>地域の関係諸機関や人々は自然災害に対し、さまざまな協力をして対処してきた。また、今後想定される災害に対し、さまざまな備えをしている。</w:t>
                            </w:r>
                          </w:p>
                          <w:p w:rsidR="00BE710A" w:rsidRPr="00CB48AE" w:rsidRDefault="00BE710A" w:rsidP="00A3291B">
                            <w:pPr>
                              <w:spacing w:line="240" w:lineRule="exact"/>
                              <w:jc w:val="right"/>
                              <w:rPr>
                                <w:sz w:val="20"/>
                              </w:rPr>
                            </w:pPr>
                            <w:r w:rsidRPr="00CB48AE">
                              <w:rPr>
                                <w:rFonts w:hint="eastAsia"/>
                                <w:sz w:val="20"/>
                              </w:rPr>
                              <w:t>⑦⑧</w:t>
                            </w: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r w:rsidRPr="00CB48AE">
                              <w:rPr>
                                <w:rFonts w:hint="eastAsia"/>
                                <w:sz w:val="20"/>
                              </w:rPr>
                              <w:t xml:space="preserve"> 　　　　　　　　　　　　　　　　　　　　　　　　　⑦⑧</w:t>
                            </w: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p>
                          <w:p w:rsidR="00BE710A" w:rsidRPr="00CB48AE" w:rsidRDefault="00BE710A" w:rsidP="005F2A82">
                            <w:pPr>
                              <w:spacing w:line="240" w:lineRule="exact"/>
                              <w:jc w:val="left"/>
                              <w:rPr>
                                <w:sz w:val="20"/>
                              </w:rPr>
                            </w:pPr>
                          </w:p>
                        </w:txbxContent>
                      </v:textbox>
                    </v:shape>
                  </w:pict>
                </mc:Fallback>
              </mc:AlternateContent>
            </w:r>
          </w:p>
          <w:p w:rsidR="00A40EB9" w:rsidRDefault="00A40EB9" w:rsidP="001B03FD">
            <w:pPr>
              <w:autoSpaceDE w:val="0"/>
              <w:autoSpaceDN w:val="0"/>
              <w:adjustRightInd w:val="0"/>
              <w:spacing w:line="240" w:lineRule="exact"/>
              <w:ind w:left="200" w:hangingChars="100" w:hanging="200"/>
              <w:rPr>
                <w:rFonts w:hAnsi="ＭＳ 明朝"/>
                <w:kern w:val="0"/>
                <w:sz w:val="20"/>
              </w:rPr>
            </w:pPr>
          </w:p>
          <w:p w:rsidR="00A40EB9" w:rsidRDefault="00A40EB9" w:rsidP="001B03FD">
            <w:pPr>
              <w:autoSpaceDE w:val="0"/>
              <w:autoSpaceDN w:val="0"/>
              <w:adjustRightInd w:val="0"/>
              <w:spacing w:line="240" w:lineRule="exact"/>
              <w:ind w:left="200" w:hangingChars="100" w:hanging="200"/>
              <w:rPr>
                <w:rFonts w:hAnsi="ＭＳ 明朝"/>
                <w:kern w:val="0"/>
                <w:sz w:val="20"/>
              </w:rPr>
            </w:pPr>
          </w:p>
          <w:p w:rsidR="00A40EB9" w:rsidRDefault="00A40EB9" w:rsidP="001B03FD">
            <w:pPr>
              <w:autoSpaceDE w:val="0"/>
              <w:autoSpaceDN w:val="0"/>
              <w:adjustRightInd w:val="0"/>
              <w:spacing w:line="240" w:lineRule="exact"/>
              <w:ind w:left="200" w:hangingChars="100" w:hanging="200"/>
              <w:rPr>
                <w:rFonts w:hAnsi="ＭＳ 明朝"/>
                <w:kern w:val="0"/>
                <w:sz w:val="20"/>
              </w:rPr>
            </w:pPr>
          </w:p>
          <w:p w:rsidR="00A40EB9" w:rsidRDefault="00A40EB9" w:rsidP="001B03FD">
            <w:pPr>
              <w:autoSpaceDE w:val="0"/>
              <w:autoSpaceDN w:val="0"/>
              <w:adjustRightInd w:val="0"/>
              <w:spacing w:line="240" w:lineRule="exact"/>
              <w:ind w:left="200" w:hangingChars="100" w:hanging="200"/>
              <w:rPr>
                <w:rFonts w:hAnsi="ＭＳ 明朝"/>
                <w:kern w:val="0"/>
                <w:sz w:val="20"/>
              </w:rPr>
            </w:pPr>
          </w:p>
          <w:p w:rsidR="00A40EB9" w:rsidRDefault="00A40EB9" w:rsidP="001B03FD">
            <w:pPr>
              <w:autoSpaceDE w:val="0"/>
              <w:autoSpaceDN w:val="0"/>
              <w:adjustRightInd w:val="0"/>
              <w:spacing w:line="240" w:lineRule="exact"/>
              <w:ind w:left="200" w:hangingChars="100" w:hanging="200"/>
              <w:rPr>
                <w:rFonts w:hAnsi="ＭＳ 明朝"/>
                <w:kern w:val="0"/>
                <w:sz w:val="20"/>
              </w:rPr>
            </w:pPr>
          </w:p>
          <w:p w:rsidR="00A40EB9" w:rsidRPr="006879B6" w:rsidRDefault="00A40EB9" w:rsidP="001B03FD">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CC1503">
            <w:pPr>
              <w:spacing w:line="240" w:lineRule="exact"/>
              <w:ind w:left="200" w:hangingChars="100" w:hanging="200"/>
              <w:rPr>
                <w:kern w:val="0"/>
                <w:sz w:val="20"/>
              </w:rPr>
            </w:pPr>
            <w:r>
              <w:rPr>
                <w:rFonts w:hint="eastAsia"/>
                <w:kern w:val="0"/>
                <w:sz w:val="20"/>
              </w:rPr>
              <w:t>◆ノート記録を基に、公助、共助、自助の取り組みについて学級全体でふり返ってからノートに図で整理させるようにする。</w:t>
            </w:r>
          </w:p>
          <w:p w:rsidR="00A40EB9" w:rsidRPr="000A1B4E" w:rsidRDefault="00A40EB9" w:rsidP="00CC1503">
            <w:pPr>
              <w:spacing w:line="240" w:lineRule="exact"/>
              <w:ind w:left="200" w:hangingChars="100" w:hanging="200"/>
              <w:rPr>
                <w:kern w:val="0"/>
                <w:sz w:val="20"/>
              </w:rPr>
            </w:pPr>
            <w:r>
              <w:rPr>
                <w:rFonts w:hint="eastAsia"/>
                <w:kern w:val="0"/>
                <w:sz w:val="20"/>
              </w:rPr>
              <w:t>◆図で整理する際には、立場の違いによる役割の違いや共通点、協力関係について考えさせ、線でつないだり、キーワードを書き込ませたりするようにする。</w:t>
            </w:r>
            <w:r w:rsidR="00231EF4">
              <w:rPr>
                <w:kern w:val="0"/>
                <w:sz w:val="20"/>
              </w:rPr>
              <w:t>P.</w:t>
            </w:r>
            <w:r w:rsidR="002D68E0">
              <w:rPr>
                <w:kern w:val="0"/>
                <w:sz w:val="20"/>
              </w:rPr>
              <w:t>87</w:t>
            </w:r>
            <w:r>
              <w:rPr>
                <w:rFonts w:hint="eastAsia"/>
                <w:kern w:val="0"/>
                <w:sz w:val="20"/>
              </w:rPr>
              <w:t>「まなび方コーナー」も参考にするとよい。</w:t>
            </w:r>
          </w:p>
        </w:tc>
        <w:tc>
          <w:tcPr>
            <w:tcW w:w="1980" w:type="dxa"/>
            <w:tcBorders>
              <w:top w:val="single" w:sz="4" w:space="0" w:color="auto"/>
              <w:bottom w:val="single" w:sz="4" w:space="0" w:color="auto"/>
              <w:right w:val="single" w:sz="4" w:space="0" w:color="auto"/>
            </w:tcBorders>
          </w:tcPr>
          <w:p w:rsidR="00A40EB9" w:rsidRPr="00255F74" w:rsidRDefault="00A40EB9" w:rsidP="004C7E98">
            <w:pPr>
              <w:spacing w:line="240" w:lineRule="exact"/>
              <w:ind w:right="400"/>
              <w:jc w:val="left"/>
              <w:rPr>
                <w:rFonts w:ascii="ＭＳ ゴシック" w:eastAsia="ＭＳ ゴシック" w:hAnsi="ＭＳ ゴシック"/>
                <w:kern w:val="0"/>
                <w:sz w:val="20"/>
                <w:shd w:val="pct15" w:color="auto" w:fill="FFFFFF"/>
              </w:rPr>
            </w:pPr>
            <w:r w:rsidRPr="00255F74">
              <w:rPr>
                <w:rFonts w:ascii="ＭＳ ゴシック" w:eastAsia="ＭＳ ゴシック" w:hAnsi="ＭＳ ゴシック" w:hint="eastAsia"/>
                <w:kern w:val="0"/>
                <w:sz w:val="20"/>
                <w:shd w:val="pct15" w:color="auto" w:fill="FFFFFF"/>
              </w:rPr>
              <w:t>[知技②]</w:t>
            </w:r>
          </w:p>
          <w:p w:rsidR="00A40EB9" w:rsidRPr="00CB48AE"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CB48AE">
              <w:rPr>
                <w:rFonts w:hAnsi="ＭＳ 明朝" w:hint="eastAsia"/>
                <w:kern w:val="0"/>
                <w:sz w:val="20"/>
              </w:rPr>
              <w:t>から</w:t>
            </w:r>
            <w:r>
              <w:rPr>
                <w:rFonts w:hAnsi="ＭＳ 明朝" w:hint="eastAsia"/>
                <w:kern w:val="0"/>
                <w:sz w:val="20"/>
              </w:rPr>
              <w:t>、</w:t>
            </w:r>
            <w:r w:rsidRPr="00CB48AE">
              <w:rPr>
                <w:rFonts w:hAnsi="ＭＳ 明朝" w:hint="eastAsia"/>
                <w:kern w:val="0"/>
                <w:sz w:val="20"/>
              </w:rPr>
              <w:t>「市、県や国、地域の人々などの関係機関や人々が自然災害に対して様々な協力をして対処してきたことや、今後想定される災害に対し、様々な備えをしていることについて理解しているか」を評価する。</w:t>
            </w:r>
          </w:p>
        </w:tc>
      </w:tr>
      <w:tr w:rsidR="00A40EB9" w:rsidRPr="006C243D" w:rsidTr="00673B58">
        <w:tblPrEx>
          <w:tblCellMar>
            <w:left w:w="52" w:type="dxa"/>
            <w:right w:w="52" w:type="dxa"/>
          </w:tblCellMar>
        </w:tblPrEx>
        <w:trPr>
          <w:trHeight w:val="8248"/>
        </w:trPr>
        <w:tc>
          <w:tcPr>
            <w:tcW w:w="426" w:type="dxa"/>
            <w:tcBorders>
              <w:left w:val="single" w:sz="4" w:space="0" w:color="000000"/>
              <w:right w:val="single" w:sz="4" w:space="0" w:color="000000"/>
            </w:tcBorders>
            <w:shd w:val="clear" w:color="auto" w:fill="auto"/>
            <w:textDirection w:val="tbRlV"/>
            <w:vAlign w:val="center"/>
          </w:tcPr>
          <w:p w:rsidR="00A40EB9" w:rsidRDefault="00A40EB9" w:rsidP="001B03FD">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t>いかす</w:t>
            </w:r>
          </w:p>
        </w:tc>
        <w:tc>
          <w:tcPr>
            <w:tcW w:w="1876" w:type="dxa"/>
            <w:tcBorders>
              <w:top w:val="single" w:sz="4" w:space="0" w:color="auto"/>
              <w:left w:val="single" w:sz="4" w:space="0" w:color="000000"/>
              <w:bottom w:val="single" w:sz="4" w:space="0" w:color="auto"/>
              <w:right w:val="single" w:sz="4" w:space="0" w:color="000000"/>
            </w:tcBorders>
          </w:tcPr>
          <w:p w:rsidR="00A40EB9" w:rsidRPr="006879B6" w:rsidRDefault="00A40EB9" w:rsidP="001B03FD">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⑨マイ・タイムラインでそなえを点けん</w:t>
            </w:r>
          </w:p>
          <w:p w:rsidR="00A40EB9" w:rsidRDefault="00A40EB9" w:rsidP="001B03FD">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38112" behindDoc="0" locked="0" layoutInCell="1" allowOverlap="1" wp14:anchorId="3A5A4B7B" wp14:editId="0E316535">
                      <wp:simplePos x="0" y="0"/>
                      <wp:positionH relativeFrom="column">
                        <wp:posOffset>10160</wp:posOffset>
                      </wp:positionH>
                      <wp:positionV relativeFrom="paragraph">
                        <wp:posOffset>216535</wp:posOffset>
                      </wp:positionV>
                      <wp:extent cx="1113790" cy="1013460"/>
                      <wp:effectExtent l="0" t="0" r="10160" b="15240"/>
                      <wp:wrapNone/>
                      <wp:docPr id="7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1346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ED389E">
                                    <w:rPr>
                                      <w:rFonts w:hAnsi="ＭＳ 明朝" w:hint="eastAsia"/>
                                      <w:kern w:val="0"/>
                                      <w:sz w:val="20"/>
                                    </w:rPr>
                                    <w:t>風水害にそなえて、わたしたちにできることは何でしょうか。</w:t>
                                  </w:r>
                                </w:p>
                                <w:p w:rsidR="00BE710A" w:rsidRPr="00642710" w:rsidRDefault="00BE710A" w:rsidP="005F2A8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A4B7B" id="_x0000_s1099" type="#_x0000_t202" style="position:absolute;left:0;text-align:left;margin-left:.8pt;margin-top:17.05pt;width:87.7pt;height:79.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">
                      <v:textbox inset="5.85pt,.7pt,5.85pt,.7pt">
                        <w:txbxContent>
                          <w:p w:rsidR="00BE710A" w:rsidRDefault="00BE710A" w:rsidP="005F2A82">
                            <w:pPr>
                              <w:ind w:firstLineChars="100" w:firstLine="200"/>
                              <w:rPr>
                                <w:rFonts w:hAnsi="ＭＳ 明朝"/>
                                <w:kern w:val="0"/>
                                <w:sz w:val="20"/>
                              </w:rPr>
                            </w:pPr>
                            <w:r w:rsidRPr="00ED389E">
                              <w:rPr>
                                <w:rFonts w:hAnsi="ＭＳ 明朝" w:hint="eastAsia"/>
                                <w:kern w:val="0"/>
                                <w:sz w:val="20"/>
                              </w:rPr>
                              <w:t>風水害にそなえて、わたしたちにできることは何でしょうか。</w:t>
                            </w:r>
                          </w:p>
                          <w:p w:rsidR="00BE710A" w:rsidRPr="00642710" w:rsidRDefault="00BE710A" w:rsidP="005F2A82">
                            <w:pPr>
                              <w:jc w:val="right"/>
                              <w:rPr>
                                <w:sz w:val="20"/>
                              </w:rPr>
                            </w:pPr>
                            <w:r>
                              <w:rPr>
                                <w:rFonts w:ascii="ＭＳ ゴシック" w:eastAsia="ＭＳ ゴシック" w:hAnsi="ＭＳ 明朝" w:hint="eastAsia"/>
                                <w:kern w:val="0"/>
                                <w:sz w:val="20"/>
                              </w:rPr>
                              <w:t>（</w:t>
                            </w:r>
                            <w:r>
                              <w:rPr>
                                <w:rFonts w:ascii="ＭＳ ゴシック" w:eastAsia="ＭＳ ゴシック" w:hAnsi="ＭＳ 明朝"/>
                                <w:kern w:val="0"/>
                                <w:sz w:val="20"/>
                              </w:rPr>
                              <w:t>1</w:t>
                            </w:r>
                            <w:r>
                              <w:rPr>
                                <w:rFonts w:ascii="ＭＳ ゴシック" w:eastAsia="ＭＳ ゴシック" w:hAnsi="ＭＳ 明朝" w:hint="eastAsia"/>
                                <w:kern w:val="0"/>
                                <w:sz w:val="20"/>
                              </w:rPr>
                              <w:t>時間）</w:t>
                            </w:r>
                          </w:p>
                        </w:txbxContent>
                      </v:textbox>
                    </v:shape>
                  </w:pict>
                </mc:Fallback>
              </mc:AlternateContent>
            </w:r>
            <w:r w:rsidR="00B53AF3">
              <w:rPr>
                <w:rFonts w:ascii="ＭＳ ゴシック" w:eastAsia="ＭＳ ゴシック" w:hAnsi="ＭＳ 明朝" w:hint="eastAsia"/>
                <w:kern w:val="0"/>
                <w:sz w:val="20"/>
              </w:rPr>
              <w:t xml:space="preserve">　　　</w:t>
            </w: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68E0">
              <w:rPr>
                <w:rFonts w:ascii="ＭＳ ゴシック" w:eastAsia="ＭＳ ゴシック" w:hAnsi="ＭＳ 明朝"/>
                <w:kern w:val="0"/>
                <w:sz w:val="20"/>
              </w:rPr>
              <w:t>8</w:t>
            </w:r>
            <w:r w:rsidR="002D68E0">
              <w:rPr>
                <w:rFonts w:ascii="ＭＳ ゴシック" w:eastAsia="ＭＳ ゴシック" w:hAnsi="ＭＳ 明朝" w:hint="eastAsia"/>
                <w:kern w:val="0"/>
                <w:sz w:val="20"/>
              </w:rPr>
              <w:t>8</w:t>
            </w:r>
            <w:r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89</w:t>
            </w:r>
          </w:p>
        </w:tc>
        <w:tc>
          <w:tcPr>
            <w:tcW w:w="4141" w:type="dxa"/>
            <w:tcBorders>
              <w:top w:val="single" w:sz="4" w:space="0" w:color="auto"/>
              <w:left w:val="single" w:sz="4" w:space="0" w:color="000000"/>
              <w:bottom w:val="single" w:sz="4" w:space="0" w:color="auto"/>
              <w:right w:val="single" w:sz="4" w:space="0" w:color="000000"/>
            </w:tcBorders>
          </w:tcPr>
          <w:p w:rsidR="00A40EB9" w:rsidRDefault="00A40EB9" w:rsidP="001B03FD">
            <w:pPr>
              <w:autoSpaceDE w:val="0"/>
              <w:autoSpaceDN w:val="0"/>
              <w:adjustRightInd w:val="0"/>
              <w:spacing w:line="280" w:lineRule="exact"/>
              <w:ind w:left="200" w:hangingChars="100" w:hanging="200"/>
              <w:rPr>
                <w:rFonts w:hAnsi="ＭＳ 明朝"/>
                <w:kern w:val="0"/>
                <w:sz w:val="20"/>
              </w:rPr>
            </w:pPr>
            <w:r w:rsidRPr="00B3765D">
              <w:rPr>
                <w:rFonts w:hAnsi="ＭＳ 明朝" w:hint="eastAsia"/>
                <w:kern w:val="0"/>
                <w:sz w:val="20"/>
              </w:rPr>
              <w:t>○</w:t>
            </w:r>
            <w:r>
              <w:rPr>
                <w:rFonts w:hAnsi="ＭＳ 明朝" w:hint="eastAsia"/>
                <w:kern w:val="0"/>
                <w:sz w:val="20"/>
              </w:rPr>
              <w:t>マイ・タイムラインについて知り、マイ・タイムラインづくりをする。</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・マイ・タイムラインをつくると、風水害が起きた時に必要なそなえや行動がとれるかを確かめることができるんだね。</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・市役所からもらったハザードマップが役に立つね。</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・避難所運営委員会の三村さんが教えてくれた危険な場所や避難所についての情報も役立つね。</w:t>
            </w:r>
          </w:p>
          <w:p w:rsidR="00A40EB9" w:rsidRDefault="00A40EB9" w:rsidP="001B03FD">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〇マイ・タイムラインづくりを通してわかったことをもとに、自分たちにできる取り組みを発表する。</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・家の人とも避難先を確認したことが無かったので、まずは今日つくったマイ・タイムラインを家族に見せることも自分にできることだと思う。</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・風水害が来そうなときに、家族や地域の人と協力して、近くに住んでいるお年寄りに避難を呼びかけることはできると思う。</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kern w:val="0"/>
                <w:sz w:val="20"/>
              </w:rPr>
              <w:t>・家では貴重品や備蓄品がどこにあるか</w:t>
            </w:r>
            <w:r w:rsidR="00E67557">
              <w:rPr>
                <w:rFonts w:hAnsi="ＭＳ 明朝" w:hint="eastAsia"/>
                <w:kern w:val="0"/>
                <w:sz w:val="20"/>
              </w:rPr>
              <w:t>わか</w:t>
            </w:r>
            <w:r>
              <w:rPr>
                <w:rFonts w:hAnsi="ＭＳ 明朝" w:hint="eastAsia"/>
                <w:kern w:val="0"/>
                <w:sz w:val="20"/>
              </w:rPr>
              <w:t>らないので、帰ったら家族と確認してみたい。</w:t>
            </w:r>
          </w:p>
          <w:p w:rsidR="00A40EB9" w:rsidRDefault="00A40EB9" w:rsidP="005F2A82">
            <w:pPr>
              <w:autoSpaceDE w:val="0"/>
              <w:autoSpaceDN w:val="0"/>
              <w:adjustRightInd w:val="0"/>
              <w:spacing w:line="28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37088" behindDoc="0" locked="0" layoutInCell="1" allowOverlap="1" wp14:anchorId="0AA2A3A6" wp14:editId="57AFC6D1">
                      <wp:simplePos x="0" y="0"/>
                      <wp:positionH relativeFrom="column">
                        <wp:posOffset>76200</wp:posOffset>
                      </wp:positionH>
                      <wp:positionV relativeFrom="paragraph">
                        <wp:posOffset>26035</wp:posOffset>
                      </wp:positionV>
                      <wp:extent cx="2502535" cy="1092200"/>
                      <wp:effectExtent l="0" t="0" r="12065" b="12700"/>
                      <wp:wrapNone/>
                      <wp:docPr id="7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922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Pr>
                                      <w:rFonts w:hint="eastAsia"/>
                                      <w:sz w:val="20"/>
                                    </w:rPr>
                                    <w:t>マイ・タイムラインをつく</w:t>
                                  </w:r>
                                  <w:r w:rsidRPr="00ED389E">
                                    <w:rPr>
                                      <w:rFonts w:hint="eastAsia"/>
                                      <w:sz w:val="20"/>
                                    </w:rPr>
                                    <w:t>って、自</w:t>
                                  </w:r>
                                  <w:r>
                                    <w:rPr>
                                      <w:rFonts w:hint="eastAsia"/>
                                      <w:sz w:val="20"/>
                                    </w:rPr>
                                    <w:t>分の家が浸水想定区域にあることを初めて知った。備蓄が不十分だとわ</w:t>
                                  </w:r>
                                  <w:r w:rsidR="00673B58">
                                    <w:rPr>
                                      <w:rFonts w:hint="eastAsia"/>
                                      <w:sz w:val="20"/>
                                    </w:rPr>
                                    <w:t>かったので、必要なものを家族と準備するなど、自然災害に</w:t>
                                  </w:r>
                                  <w:r w:rsidR="00673B58">
                                    <w:rPr>
                                      <w:sz w:val="20"/>
                                    </w:rPr>
                                    <w:t>備えて自分たちにできることを考えることが</w:t>
                                  </w:r>
                                  <w:r w:rsidR="00673B58">
                                    <w:rPr>
                                      <w:rFonts w:hint="eastAsia"/>
                                      <w:sz w:val="20"/>
                                    </w:rPr>
                                    <w:t>大切</w:t>
                                  </w:r>
                                  <w:r w:rsidR="00673B58">
                                    <w:rPr>
                                      <w:sz w:val="20"/>
                                    </w:rPr>
                                    <w:t>である</w:t>
                                  </w:r>
                                  <w:r w:rsidR="00673B58">
                                    <w:rPr>
                                      <w:rFonts w:hint="eastAsia"/>
                                      <w:sz w:val="20"/>
                                    </w:rPr>
                                    <w:t>。</w:t>
                                  </w:r>
                                </w:p>
                                <w:p w:rsidR="00BE710A" w:rsidRPr="00895CC5" w:rsidRDefault="00BE710A" w:rsidP="00A3291B">
                                  <w:pPr>
                                    <w:spacing w:line="240" w:lineRule="exact"/>
                                    <w:jc w:val="right"/>
                                    <w:rPr>
                                      <w:sz w:val="20"/>
                                    </w:rPr>
                                  </w:pPr>
                                  <w:r>
                                    <w:rPr>
                                      <w:rFonts w:hint="eastAsia"/>
                                      <w:sz w:val="20"/>
                                    </w:rPr>
                                    <w:t>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A3A6" id="_x0000_s1100" type="#_x0000_t202" style="position:absolute;left:0;text-align:left;margin-left:6pt;margin-top:2.05pt;width:197.05pt;height:8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">
                      <v:stroke dashstyle="dash"/>
                      <v:textbox inset="5.85pt,.7pt,5.85pt,.7pt">
                        <w:txbxContent>
                          <w:p w:rsidR="00BE710A" w:rsidRDefault="00BE710A" w:rsidP="005F2A82">
                            <w:pPr>
                              <w:spacing w:line="240" w:lineRule="exact"/>
                              <w:jc w:val="left"/>
                              <w:rPr>
                                <w:rFonts w:hint="eastAsia"/>
                                <w:sz w:val="20"/>
                              </w:rPr>
                            </w:pPr>
                            <w:r>
                              <w:rPr>
                                <w:rFonts w:hint="eastAsia"/>
                                <w:sz w:val="20"/>
                              </w:rPr>
                              <w:t>マイ・タイムラインをつく</w:t>
                            </w:r>
                            <w:r w:rsidRPr="00ED389E">
                              <w:rPr>
                                <w:rFonts w:hint="eastAsia"/>
                                <w:sz w:val="20"/>
                              </w:rPr>
                              <w:t>って、自</w:t>
                            </w:r>
                            <w:r>
                              <w:rPr>
                                <w:rFonts w:hint="eastAsia"/>
                                <w:sz w:val="20"/>
                              </w:rPr>
                              <w:t>分の家が浸水想定区域にあることを初めて知った。備蓄が不十分だとわ</w:t>
                            </w:r>
                            <w:r w:rsidR="00673B58">
                              <w:rPr>
                                <w:rFonts w:hint="eastAsia"/>
                                <w:sz w:val="20"/>
                              </w:rPr>
                              <w:t>かったので、必要なものを家族と準備するなど、自然災害に</w:t>
                            </w:r>
                            <w:r w:rsidR="00673B58">
                              <w:rPr>
                                <w:sz w:val="20"/>
                              </w:rPr>
                              <w:t>備えて自分たちにできることを考えることが</w:t>
                            </w:r>
                            <w:r w:rsidR="00673B58">
                              <w:rPr>
                                <w:rFonts w:hint="eastAsia"/>
                                <w:sz w:val="20"/>
                              </w:rPr>
                              <w:t>大切</w:t>
                            </w:r>
                            <w:r w:rsidR="00673B58">
                              <w:rPr>
                                <w:sz w:val="20"/>
                              </w:rPr>
                              <w:t>である</w:t>
                            </w:r>
                            <w:r w:rsidR="00673B58">
                              <w:rPr>
                                <w:rFonts w:hint="eastAsia"/>
                                <w:sz w:val="20"/>
                              </w:rPr>
                              <w:t>。</w:t>
                            </w:r>
                          </w:p>
                          <w:p w:rsidR="00BE710A" w:rsidRPr="00895CC5" w:rsidRDefault="00BE710A" w:rsidP="00A3291B">
                            <w:pPr>
                              <w:spacing w:line="240" w:lineRule="exact"/>
                              <w:jc w:val="right"/>
                              <w:rPr>
                                <w:sz w:val="20"/>
                              </w:rPr>
                            </w:pPr>
                            <w:r>
                              <w:rPr>
                                <w:rFonts w:hint="eastAsia"/>
                                <w:sz w:val="20"/>
                              </w:rPr>
                              <w:t>⑨</w:t>
                            </w:r>
                          </w:p>
                        </w:txbxContent>
                      </v:textbox>
                    </v:shape>
                  </w:pict>
                </mc:Fallback>
              </mc:AlternateContent>
            </w:r>
          </w:p>
          <w:p w:rsidR="00A40EB9" w:rsidRDefault="00A40EB9" w:rsidP="005F2A82">
            <w:pPr>
              <w:autoSpaceDE w:val="0"/>
              <w:autoSpaceDN w:val="0"/>
              <w:adjustRightInd w:val="0"/>
              <w:spacing w:line="280" w:lineRule="exact"/>
              <w:ind w:left="200" w:hangingChars="100" w:hanging="200"/>
              <w:rPr>
                <w:rFonts w:hAnsi="ＭＳ 明朝"/>
                <w:kern w:val="0"/>
                <w:sz w:val="20"/>
              </w:rPr>
            </w:pPr>
          </w:p>
          <w:p w:rsidR="00A40EB9" w:rsidRDefault="00A40EB9" w:rsidP="005F2A82">
            <w:pPr>
              <w:autoSpaceDE w:val="0"/>
              <w:autoSpaceDN w:val="0"/>
              <w:adjustRightInd w:val="0"/>
              <w:spacing w:line="280" w:lineRule="exact"/>
              <w:ind w:left="200" w:hangingChars="100" w:hanging="200"/>
              <w:rPr>
                <w:rFonts w:hAnsi="ＭＳ 明朝"/>
                <w:kern w:val="0"/>
                <w:sz w:val="20"/>
              </w:rPr>
            </w:pPr>
          </w:p>
          <w:p w:rsidR="00A40EB9" w:rsidRPr="00D362BD" w:rsidRDefault="00A40EB9" w:rsidP="005F2A82">
            <w:pPr>
              <w:autoSpaceDE w:val="0"/>
              <w:autoSpaceDN w:val="0"/>
              <w:adjustRightInd w:val="0"/>
              <w:spacing w:line="280" w:lineRule="exact"/>
              <w:ind w:left="200" w:hangingChars="100" w:hanging="200"/>
              <w:rPr>
                <w:rFonts w:hAnsi="ＭＳ 明朝"/>
                <w:kern w:val="0"/>
                <w:sz w:val="20"/>
              </w:rPr>
            </w:pPr>
          </w:p>
          <w:p w:rsidR="00A40EB9" w:rsidRPr="00B3765D" w:rsidRDefault="00A40EB9" w:rsidP="00B3765D">
            <w:pPr>
              <w:autoSpaceDE w:val="0"/>
              <w:autoSpaceDN w:val="0"/>
              <w:adjustRightInd w:val="0"/>
              <w:spacing w:line="280" w:lineRule="exact"/>
              <w:ind w:left="200" w:hangingChars="100" w:hanging="200"/>
              <w:rPr>
                <w:rFonts w:hAnsi="ＭＳ 明朝"/>
                <w:kern w:val="0"/>
                <w:sz w:val="20"/>
              </w:rPr>
            </w:pPr>
          </w:p>
        </w:tc>
        <w:tc>
          <w:tcPr>
            <w:tcW w:w="1979" w:type="dxa"/>
            <w:tcBorders>
              <w:top w:val="single" w:sz="4" w:space="0" w:color="auto"/>
              <w:left w:val="single" w:sz="4" w:space="0" w:color="000000"/>
              <w:bottom w:val="single" w:sz="4" w:space="0" w:color="auto"/>
              <w:right w:val="single" w:sz="4" w:space="0" w:color="000000"/>
            </w:tcBorders>
          </w:tcPr>
          <w:p w:rsidR="00A40EB9" w:rsidRDefault="00A40EB9" w:rsidP="00B3765D">
            <w:pPr>
              <w:spacing w:line="280" w:lineRule="exact"/>
              <w:ind w:left="200" w:hangingChars="100" w:hanging="200"/>
              <w:rPr>
                <w:kern w:val="0"/>
                <w:sz w:val="20"/>
              </w:rPr>
            </w:pPr>
            <w:r>
              <w:rPr>
                <w:rFonts w:hint="eastAsia"/>
                <w:kern w:val="0"/>
                <w:sz w:val="20"/>
              </w:rPr>
              <w:t>◆マイ・タイムラインは住民一人ひとりのタイムライン(防災行動計画)のことである。本時では、マイ・タイムラインづくりを通して、自身の取り組みを改めて見つめ直し、自分にできることを考えさせるようにしたい。その際にこれまでの学習で県や市、地域の関係機関から提供を受けたハザードマップや資料を効果的に活用したい。</w:t>
            </w:r>
          </w:p>
          <w:p w:rsidR="00A40EB9" w:rsidRDefault="00A40EB9" w:rsidP="00B3765D">
            <w:pPr>
              <w:spacing w:line="280" w:lineRule="exact"/>
              <w:ind w:left="200" w:hangingChars="100" w:hanging="200"/>
              <w:rPr>
                <w:kern w:val="0"/>
                <w:sz w:val="20"/>
              </w:rPr>
            </w:pPr>
          </w:p>
          <w:p w:rsidR="00A40EB9" w:rsidRPr="00B3765D" w:rsidRDefault="00A40EB9" w:rsidP="00B3765D">
            <w:pPr>
              <w:spacing w:line="280" w:lineRule="exact"/>
              <w:ind w:left="200" w:hangingChars="100" w:hanging="200"/>
              <w:rPr>
                <w:kern w:val="0"/>
                <w:sz w:val="20"/>
              </w:rPr>
            </w:pPr>
            <w:r>
              <w:rPr>
                <w:rFonts w:hint="eastAsia"/>
                <w:kern w:val="0"/>
                <w:sz w:val="20"/>
              </w:rPr>
              <w:t>◆「自分にできること」は特別な内容である必要はない。作成したマイ・タイムラインやこれまでの学習内容もともとに考えさせることが大切である。</w:t>
            </w:r>
          </w:p>
        </w:tc>
        <w:tc>
          <w:tcPr>
            <w:tcW w:w="1980" w:type="dxa"/>
            <w:tcBorders>
              <w:top w:val="single" w:sz="4" w:space="0" w:color="auto"/>
              <w:left w:val="single" w:sz="4" w:space="0" w:color="000000"/>
              <w:bottom w:val="single" w:sz="4" w:space="0" w:color="auto"/>
              <w:right w:val="single" w:sz="4" w:space="0" w:color="000000"/>
            </w:tcBorders>
          </w:tcPr>
          <w:p w:rsidR="00A40EB9" w:rsidRPr="00255F74" w:rsidRDefault="00A40EB9" w:rsidP="004C7E98">
            <w:pPr>
              <w:spacing w:line="240" w:lineRule="exact"/>
              <w:ind w:right="400"/>
              <w:jc w:val="left"/>
              <w:rPr>
                <w:rFonts w:ascii="ＭＳ ゴシック" w:eastAsia="ＭＳ ゴシック" w:hAnsi="ＭＳ ゴシック"/>
                <w:kern w:val="0"/>
                <w:sz w:val="20"/>
                <w:shd w:val="pct15" w:color="auto" w:fill="FFFFFF"/>
              </w:rPr>
            </w:pPr>
            <w:r w:rsidRPr="00255F74">
              <w:rPr>
                <w:rFonts w:ascii="ＭＳ ゴシック" w:eastAsia="ＭＳ ゴシック" w:hAnsi="ＭＳ ゴシック" w:hint="eastAsia"/>
                <w:kern w:val="0"/>
                <w:sz w:val="20"/>
                <w:shd w:val="pct15" w:color="auto" w:fill="FFFFFF"/>
              </w:rPr>
              <w:t>[態度②]</w:t>
            </w:r>
          </w:p>
          <w:p w:rsidR="00A40EB9" w:rsidRPr="00255F74" w:rsidRDefault="00A40EB9" w:rsidP="005F2A82">
            <w:pPr>
              <w:spacing w:line="240" w:lineRule="exact"/>
              <w:rPr>
                <w:rFonts w:hAnsi="ＭＳ 明朝"/>
                <w:kern w:val="0"/>
                <w:sz w:val="20"/>
              </w:rPr>
            </w:pPr>
            <w:r w:rsidRPr="00255F74">
              <w:rPr>
                <w:rFonts w:hAnsi="ＭＳ 明朝" w:hint="eastAsia"/>
                <w:kern w:val="0"/>
                <w:sz w:val="20"/>
              </w:rPr>
              <w:t>マイ・タイムラインへの記述内容</w:t>
            </w:r>
            <w:r>
              <w:rPr>
                <w:rFonts w:hAnsi="ＭＳ 明朝" w:hint="eastAsia"/>
                <w:kern w:val="0"/>
                <w:sz w:val="20"/>
              </w:rPr>
              <w:t>や発言内容</w:t>
            </w:r>
            <w:r w:rsidRPr="00255F74">
              <w:rPr>
                <w:rFonts w:hAnsi="ＭＳ 明朝" w:hint="eastAsia"/>
                <w:kern w:val="0"/>
                <w:sz w:val="20"/>
              </w:rPr>
              <w:t>から、「学習したことを基に、風水害を想定して日頃から備蓄品の備えをするなど、自分たちにできることを考えようとしているか」を評価する。</w:t>
            </w:r>
          </w:p>
          <w:p w:rsidR="00A40EB9" w:rsidRPr="00255F74" w:rsidRDefault="00A40EB9" w:rsidP="008944E8">
            <w:pPr>
              <w:spacing w:line="240" w:lineRule="exact"/>
              <w:ind w:left="200" w:hangingChars="100" w:hanging="200"/>
              <w:rPr>
                <w:rFonts w:hAnsi="ＭＳ 明朝"/>
                <w:kern w:val="0"/>
                <w:sz w:val="20"/>
              </w:rPr>
            </w:pPr>
          </w:p>
          <w:p w:rsidR="00A40EB9" w:rsidRPr="00255F74" w:rsidRDefault="00A40EB9" w:rsidP="008944E8">
            <w:pPr>
              <w:spacing w:line="240" w:lineRule="exact"/>
              <w:ind w:left="200" w:hangingChars="100" w:hanging="200"/>
              <w:rPr>
                <w:rFonts w:ascii="ＭＳ ゴシック" w:eastAsia="ＭＳ ゴシック" w:hAnsi="ＭＳ ゴシック"/>
                <w:kern w:val="0"/>
                <w:sz w:val="20"/>
                <w:shd w:val="pct15" w:color="auto" w:fill="FFFFFF"/>
              </w:rPr>
            </w:pPr>
            <w:r w:rsidRPr="00255F74">
              <w:rPr>
                <w:rFonts w:ascii="ＭＳ ゴシック" w:eastAsia="ＭＳ ゴシック" w:hAnsi="ＭＳ ゴシック" w:hint="eastAsia"/>
                <w:kern w:val="0"/>
                <w:sz w:val="20"/>
                <w:shd w:val="pct15" w:color="auto" w:fill="FFFFFF"/>
              </w:rPr>
              <w:t>[思判表②]</w:t>
            </w:r>
          </w:p>
          <w:p w:rsidR="00A40EB9" w:rsidRPr="00056B22" w:rsidRDefault="00A40EB9" w:rsidP="005F2A82">
            <w:pPr>
              <w:spacing w:line="240" w:lineRule="exact"/>
              <w:rPr>
                <w:rFonts w:hAnsi="ＭＳ 明朝"/>
                <w:kern w:val="0"/>
                <w:sz w:val="20"/>
              </w:rPr>
            </w:pPr>
            <w:r w:rsidRPr="00056B22">
              <w:rPr>
                <w:rFonts w:hAnsi="ＭＳ 明朝" w:hint="eastAsia"/>
                <w:kern w:val="0"/>
                <w:sz w:val="20"/>
              </w:rPr>
              <w:t>マイ・タイムライン</w:t>
            </w:r>
            <w:r>
              <w:rPr>
                <w:rFonts w:hAnsi="ＭＳ 明朝" w:hint="eastAsia"/>
                <w:kern w:val="0"/>
                <w:sz w:val="20"/>
              </w:rPr>
              <w:t>の記述内容や発言内容から、「学習したことをもと</w:t>
            </w:r>
            <w:r w:rsidRPr="00056B22">
              <w:rPr>
                <w:rFonts w:hAnsi="ＭＳ 明朝" w:hint="eastAsia"/>
                <w:kern w:val="0"/>
                <w:sz w:val="20"/>
              </w:rPr>
              <w:t>に、風水害を想定して日頃から備蓄品の備えをするなど、自分たちにできることを考えたり、</w:t>
            </w:r>
            <w:r w:rsidRPr="00BC506E">
              <w:rPr>
                <w:rFonts w:hAnsi="ＭＳ 明朝" w:hint="eastAsia"/>
                <w:kern w:val="0"/>
                <w:sz w:val="20"/>
              </w:rPr>
              <w:t>選択・判断したりして、</w:t>
            </w:r>
            <w:r w:rsidRPr="00056B22">
              <w:rPr>
                <w:rFonts w:hAnsi="ＭＳ 明朝" w:hint="eastAsia"/>
                <w:kern w:val="0"/>
                <w:sz w:val="20"/>
              </w:rPr>
              <w:t>その理由や根拠について</w:t>
            </w:r>
            <w:r>
              <w:rPr>
                <w:rFonts w:hAnsi="ＭＳ 明朝" w:hint="eastAsia"/>
                <w:kern w:val="0"/>
                <w:sz w:val="20"/>
              </w:rPr>
              <w:t>説明し</w:t>
            </w:r>
            <w:r w:rsidRPr="00056B22">
              <w:rPr>
                <w:rFonts w:hAnsi="ＭＳ 明朝" w:hint="eastAsia"/>
                <w:kern w:val="0"/>
                <w:sz w:val="20"/>
              </w:rPr>
              <w:t>ているか」を評価する。</w:t>
            </w:r>
          </w:p>
        </w:tc>
      </w:tr>
    </w:tbl>
    <w:p w:rsidR="00A40EB9" w:rsidRPr="006C243D" w:rsidRDefault="00A40EB9" w:rsidP="008422B0">
      <w:pPr>
        <w:spacing w:line="20" w:lineRule="exact"/>
        <w:ind w:left="206" w:hanging="206"/>
        <w:jc w:val="left"/>
        <w:textAlignment w:val="baseline"/>
        <w:rPr>
          <w:rFonts w:hAnsi="Times New Roman"/>
          <w:color w:val="000000"/>
          <w:kern w:val="0"/>
          <w:szCs w:val="21"/>
        </w:rPr>
      </w:pPr>
    </w:p>
    <w:p w:rsidR="00A40EB9" w:rsidRDefault="00A40EB9" w:rsidP="008422B0"/>
    <w:p w:rsidR="00B7478C" w:rsidRDefault="00B7478C" w:rsidP="00B7478C"/>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B7478C" w:rsidTr="00BE710A">
        <w:tc>
          <w:tcPr>
            <w:tcW w:w="10303" w:type="dxa"/>
            <w:tcBorders>
              <w:top w:val="nil"/>
              <w:bottom w:val="nil"/>
            </w:tcBorders>
            <w:shd w:val="clear" w:color="auto" w:fill="C0C0C0"/>
          </w:tcPr>
          <w:p w:rsidR="00B7478C" w:rsidRDefault="00B7478C" w:rsidP="00BE710A">
            <w:pPr>
              <w:rPr>
                <w:rFonts w:ascii="ＭＳ ゴシック" w:eastAsia="ＭＳ ゴシック" w:hAnsi="ＭＳ 明朝"/>
              </w:rPr>
            </w:pPr>
            <w:r>
              <w:rPr>
                <w:rFonts w:ascii="ＭＳ ゴシック" w:eastAsia="ＭＳ ゴシック" w:hAnsi="ＭＳ 明朝" w:hint="eastAsia"/>
              </w:rPr>
              <w:t>小単元の指導・評価計画</w:t>
            </w:r>
          </w:p>
        </w:tc>
      </w:tr>
      <w:tr w:rsidR="00B7478C" w:rsidTr="00BE710A">
        <w:tblPrEx>
          <w:tblBorders>
            <w:bottom w:val="single" w:sz="12" w:space="0" w:color="auto"/>
            <w:insideV w:val="single" w:sz="4" w:space="0" w:color="auto"/>
          </w:tblBorders>
        </w:tblPrEx>
        <w:tc>
          <w:tcPr>
            <w:tcW w:w="10303" w:type="dxa"/>
            <w:tcBorders>
              <w:top w:val="nil"/>
            </w:tcBorders>
          </w:tcPr>
          <w:p w:rsidR="00B7478C" w:rsidRPr="00796FE5" w:rsidRDefault="00B7478C" w:rsidP="00BE710A">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Pr>
                <w:rFonts w:ascii="ＭＳ ゴシック" w:eastAsia="ＭＳ ゴシック" w:hAnsi="ＭＳ 明朝"/>
                <w:kern w:val="0"/>
                <w:sz w:val="32"/>
              </w:rPr>
              <w:t>4</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Pr>
                <w:rFonts w:hint="eastAsia"/>
              </w:rPr>
              <w:t>1時間／</w:t>
            </w:r>
            <w:r w:rsidR="00231EF4">
              <w:rPr>
                <w:rFonts w:hint="eastAsia"/>
              </w:rPr>
              <w:t>P.</w:t>
            </w:r>
            <w:r>
              <w:t>94</w:t>
            </w:r>
            <w:r>
              <w:rPr>
                <w:rFonts w:hint="eastAsia"/>
              </w:rPr>
              <w:t>～</w:t>
            </w:r>
            <w:r>
              <w:t>95</w:t>
            </w:r>
          </w:p>
        </w:tc>
      </w:tr>
    </w:tbl>
    <w:p w:rsidR="00B7478C" w:rsidRPr="00902D13" w:rsidRDefault="00B7478C" w:rsidP="00B7478C">
      <w:pPr>
        <w:autoSpaceDE w:val="0"/>
        <w:autoSpaceDN w:val="0"/>
        <w:adjustRightInd w:val="0"/>
        <w:jc w:val="left"/>
        <w:rPr>
          <w:rFonts w:eastAsia="ＭＳ ゴシック" w:hAnsi="Times New Roman" w:cs="ＭＳ ゴシック"/>
          <w:color w:val="000000"/>
          <w:kern w:val="0"/>
          <w:szCs w:val="21"/>
        </w:rPr>
      </w:pPr>
    </w:p>
    <w:p w:rsidR="00B7478C" w:rsidRPr="006C243D" w:rsidRDefault="00B7478C" w:rsidP="00B7478C">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B7478C" w:rsidRPr="006C243D" w:rsidTr="00BE710A">
        <w:tc>
          <w:tcPr>
            <w:tcW w:w="426" w:type="dxa"/>
            <w:tcBorders>
              <w:top w:val="double" w:sz="4" w:space="0" w:color="000000"/>
              <w:left w:val="single" w:sz="4" w:space="0" w:color="000000"/>
              <w:bottom w:val="single" w:sz="4" w:space="0" w:color="000000"/>
              <w:right w:val="single" w:sz="4" w:space="0" w:color="000000"/>
            </w:tcBorders>
          </w:tcPr>
          <w:p w:rsidR="00B7478C" w:rsidRPr="006C243D" w:rsidRDefault="00B7478C" w:rsidP="00BE710A">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B7478C" w:rsidRPr="006A58C4" w:rsidRDefault="00B7478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B7478C" w:rsidRPr="006A58C4" w:rsidRDefault="00B7478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B7478C" w:rsidRPr="006A58C4" w:rsidRDefault="00B7478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B7478C" w:rsidRPr="004C7E98" w:rsidRDefault="00B7478C"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B7478C" w:rsidRPr="008E1C59" w:rsidTr="00B7478C">
        <w:tblPrEx>
          <w:tblCellMar>
            <w:left w:w="99" w:type="dxa"/>
            <w:right w:w="99" w:type="dxa"/>
          </w:tblCellMar>
        </w:tblPrEx>
        <w:trPr>
          <w:trHeight w:val="3664"/>
          <w:tblHeader/>
        </w:trPr>
        <w:tc>
          <w:tcPr>
            <w:tcW w:w="426" w:type="dxa"/>
            <w:tcBorders>
              <w:top w:val="single" w:sz="4" w:space="0" w:color="auto"/>
              <w:left w:val="single" w:sz="4" w:space="0" w:color="auto"/>
            </w:tcBorders>
            <w:textDirection w:val="tbRlV"/>
          </w:tcPr>
          <w:p w:rsidR="00B7478C" w:rsidRPr="0056722F" w:rsidRDefault="00B7478C" w:rsidP="00BE710A">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B7478C" w:rsidRPr="006879B6" w:rsidRDefault="00B7478C" w:rsidP="00BE710A">
            <w:pPr>
              <w:autoSpaceDE w:val="0"/>
              <w:autoSpaceDN w:val="0"/>
              <w:adjustRightInd w:val="0"/>
              <w:spacing w:line="240" w:lineRule="exact"/>
              <w:ind w:right="800"/>
              <w:rPr>
                <w:rFonts w:ascii="ＭＳ ゴシック" w:eastAsia="ＭＳ ゴシック" w:hAnsi="ＭＳ 明朝"/>
                <w:kern w:val="0"/>
                <w:sz w:val="20"/>
              </w:rPr>
            </w:pPr>
          </w:p>
          <w:p w:rsidR="00B7478C" w:rsidRDefault="00B7478C" w:rsidP="00BE710A">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33344" behindDoc="0" locked="0" layoutInCell="1" allowOverlap="1" wp14:anchorId="1F59486E" wp14:editId="3F3C751C">
                      <wp:simplePos x="0" y="0"/>
                      <wp:positionH relativeFrom="column">
                        <wp:posOffset>-13335</wp:posOffset>
                      </wp:positionH>
                      <wp:positionV relativeFrom="paragraph">
                        <wp:posOffset>35560</wp:posOffset>
                      </wp:positionV>
                      <wp:extent cx="1113790" cy="1123950"/>
                      <wp:effectExtent l="0" t="0" r="10160" b="19050"/>
                      <wp:wrapNone/>
                      <wp:docPr id="16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B7478C">
                                  <w:pPr>
                                    <w:spacing w:line="240" w:lineRule="exact"/>
                                    <w:ind w:firstLineChars="100" w:firstLine="200"/>
                                    <w:rPr>
                                      <w:rFonts w:hAnsi="ＭＳ 明朝"/>
                                      <w:sz w:val="20"/>
                                    </w:rPr>
                                  </w:pPr>
                                  <w:r>
                                    <w:rPr>
                                      <w:rFonts w:hAnsi="ＭＳ 明朝" w:hint="eastAsia"/>
                                      <w:sz w:val="20"/>
                                    </w:rPr>
                                    <w:t>わたしたちの身のまわりには、</w:t>
                                  </w:r>
                                  <w:r>
                                    <w:rPr>
                                      <w:rFonts w:hAnsi="ＭＳ 明朝"/>
                                      <w:sz w:val="20"/>
                                    </w:rPr>
                                    <w:t>どのような古いものがあるのでしょうか</w:t>
                                  </w:r>
                                  <w:r>
                                    <w:rPr>
                                      <w:rFonts w:hAnsi="ＭＳ 明朝" w:hint="eastAsia"/>
                                      <w:sz w:val="20"/>
                                    </w:rPr>
                                    <w:t>。</w:t>
                                  </w:r>
                                </w:p>
                                <w:p w:rsidR="00BE710A" w:rsidRPr="00405FA4" w:rsidRDefault="00BE710A" w:rsidP="00B7478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9486E" id="_x0000_s1101" type="#_x0000_t202" style="position:absolute;margin-left:-1.05pt;margin-top:2.8pt;width:87.7pt;height:88.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">
                      <v:textbox inset="5.85pt,.7pt,5.85pt,.7pt">
                        <w:txbxContent>
                          <w:p w:rsidR="00BE710A" w:rsidRPr="00895CC5" w:rsidRDefault="00BE710A" w:rsidP="00B7478C">
                            <w:pPr>
                              <w:spacing w:line="240" w:lineRule="exact"/>
                              <w:ind w:firstLineChars="100" w:firstLine="200"/>
                              <w:rPr>
                                <w:rFonts w:hAnsi="ＭＳ 明朝"/>
                                <w:sz w:val="20"/>
                              </w:rPr>
                            </w:pPr>
                            <w:r>
                              <w:rPr>
                                <w:rFonts w:hAnsi="ＭＳ 明朝" w:hint="eastAsia"/>
                                <w:sz w:val="20"/>
                              </w:rPr>
                              <w:t>わたしたちの身のまわりには、</w:t>
                            </w:r>
                            <w:r>
                              <w:rPr>
                                <w:rFonts w:hAnsi="ＭＳ 明朝"/>
                                <w:sz w:val="20"/>
                              </w:rPr>
                              <w:t>どのような古いものがあるのでしょうか</w:t>
                            </w:r>
                            <w:r>
                              <w:rPr>
                                <w:rFonts w:hAnsi="ＭＳ 明朝" w:hint="eastAsia"/>
                                <w:sz w:val="20"/>
                              </w:rPr>
                              <w:t>。</w:t>
                            </w:r>
                          </w:p>
                          <w:p w:rsidR="00BE710A" w:rsidRPr="00405FA4" w:rsidRDefault="00BE710A" w:rsidP="00B7478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p w:rsidR="00B7478C" w:rsidRPr="0056722F" w:rsidRDefault="00B7478C" w:rsidP="00BE710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B7478C" w:rsidRDefault="00B7478C" w:rsidP="00BE710A">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それぞれが気づいた、身のまわりの古いものについて話し合う。</w:t>
            </w:r>
          </w:p>
          <w:p w:rsidR="00B7478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・自分の家の近くには古くからある神社やお寺がある。</w:t>
            </w:r>
          </w:p>
          <w:p w:rsidR="00B7478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・○○という、長い歴史があるお祭りがある。</w:t>
            </w:r>
          </w:p>
          <w:p w:rsidR="00B7478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・旅行したときに、その地域に昔から伝わるおどりを見たことがある。</w:t>
            </w:r>
          </w:p>
          <w:p w:rsidR="00B7478C" w:rsidRPr="00F92A89" w:rsidRDefault="00B7478C" w:rsidP="00B7478C">
            <w:pPr>
              <w:autoSpaceDE w:val="0"/>
              <w:autoSpaceDN w:val="0"/>
              <w:adjustRightInd w:val="0"/>
              <w:spacing w:line="240" w:lineRule="exact"/>
              <w:jc w:val="left"/>
              <w:rPr>
                <w:rFonts w:hAnsi="ＭＳ 明朝"/>
                <w:kern w:val="0"/>
                <w:sz w:val="20"/>
              </w:rPr>
            </w:pPr>
          </w:p>
          <w:p w:rsidR="00B7478C" w:rsidRDefault="00B7478C" w:rsidP="00BE710A">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34368" behindDoc="0" locked="0" layoutInCell="1" allowOverlap="1" wp14:anchorId="0D658226" wp14:editId="0A3EB084">
                      <wp:simplePos x="0" y="0"/>
                      <wp:positionH relativeFrom="column">
                        <wp:posOffset>-10160</wp:posOffset>
                      </wp:positionH>
                      <wp:positionV relativeFrom="paragraph">
                        <wp:posOffset>61595</wp:posOffset>
                      </wp:positionV>
                      <wp:extent cx="2502535" cy="777240"/>
                      <wp:effectExtent l="0" t="0" r="12065" b="22860"/>
                      <wp:wrapNone/>
                      <wp:docPr id="16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rsidR="00BE710A" w:rsidRPr="003C74AC" w:rsidRDefault="00BE710A" w:rsidP="00B7478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B7478C">
                                  <w:pPr>
                                    <w:spacing w:line="240" w:lineRule="exact"/>
                                    <w:rPr>
                                      <w:sz w:val="20"/>
                                    </w:rPr>
                                  </w:pPr>
                                  <w:r>
                                    <w:rPr>
                                      <w:rFonts w:hint="eastAsia"/>
                                      <w:sz w:val="20"/>
                                    </w:rPr>
                                    <w:t>県内には、</w:t>
                                  </w:r>
                                  <w:r>
                                    <w:rPr>
                                      <w:sz w:val="20"/>
                                    </w:rPr>
                                    <w:t>どのような古いものが残されているのでしょうか。</w:t>
                                  </w:r>
                                  <w:r>
                                    <w:rPr>
                                      <w:rFonts w:hint="eastAsia"/>
                                      <w:sz w:val="20"/>
                                    </w:rPr>
                                    <w:t>また</w:t>
                                  </w:r>
                                  <w:r>
                                    <w:rPr>
                                      <w:sz w:val="20"/>
                                    </w:rPr>
                                    <w:t>、</w:t>
                                  </w:r>
                                  <w:r>
                                    <w:rPr>
                                      <w:rFonts w:hint="eastAsia"/>
                                      <w:sz w:val="20"/>
                                    </w:rPr>
                                    <w:t>きょう</w:t>
                                  </w:r>
                                  <w:r>
                                    <w:rPr>
                                      <w:sz w:val="20"/>
                                    </w:rPr>
                                    <w:t>土の</w:t>
                                  </w:r>
                                  <w:r>
                                    <w:rPr>
                                      <w:rFonts w:hint="eastAsia"/>
                                      <w:sz w:val="20"/>
                                    </w:rPr>
                                    <w:t>はってんに</w:t>
                                  </w:r>
                                  <w:r>
                                    <w:rPr>
                                      <w:sz w:val="20"/>
                                    </w:rPr>
                                    <w:t>つくした人々は</w:t>
                                  </w:r>
                                  <w:r>
                                    <w:rPr>
                                      <w:rFonts w:hint="eastAsia"/>
                                      <w:sz w:val="20"/>
                                    </w:rPr>
                                    <w:t>、</w:t>
                                  </w:r>
                                  <w:r>
                                    <w:rPr>
                                      <w:sz w:val="20"/>
                                    </w:rPr>
                                    <w:t>どのようなことをしたのでしょうか。</w:t>
                                  </w:r>
                                </w:p>
                                <w:p w:rsidR="00BE710A" w:rsidRDefault="00BE710A" w:rsidP="00B7478C">
                                  <w:pPr>
                                    <w:spacing w:line="240" w:lineRule="exact"/>
                                    <w:jc w:val="right"/>
                                    <w:rPr>
                                      <w:sz w:val="20"/>
                                    </w:rPr>
                                  </w:pPr>
                                </w:p>
                                <w:p w:rsidR="00BE710A" w:rsidRDefault="00BE710A" w:rsidP="00B7478C">
                                  <w:pPr>
                                    <w:spacing w:line="240" w:lineRule="exact"/>
                                    <w:jc w:val="right"/>
                                    <w:rPr>
                                      <w:sz w:val="20"/>
                                    </w:rPr>
                                  </w:pPr>
                                </w:p>
                                <w:p w:rsidR="00BE710A" w:rsidRPr="00895CC5" w:rsidRDefault="00BE710A" w:rsidP="00B7478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58226" id="_x0000_s1102" type="#_x0000_t202" style="position:absolute;left:0;text-align:left;margin-left:-.8pt;margin-top:4.85pt;width:197.05pt;height:61.2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">
                      <v:stroke dashstyle="dash"/>
                      <v:textbox inset="5.85pt,.7pt,5.85pt,.7pt">
                        <w:txbxContent>
                          <w:p w:rsidR="00BE710A" w:rsidRPr="003C74AC" w:rsidRDefault="00BE710A" w:rsidP="00B7478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B7478C">
                            <w:pPr>
                              <w:spacing w:line="240" w:lineRule="exact"/>
                              <w:rPr>
                                <w:rFonts w:hint="eastAsia"/>
                                <w:sz w:val="20"/>
                              </w:rPr>
                            </w:pPr>
                            <w:r>
                              <w:rPr>
                                <w:rFonts w:hint="eastAsia"/>
                                <w:sz w:val="20"/>
                              </w:rPr>
                              <w:t>県内には、</w:t>
                            </w:r>
                            <w:r>
                              <w:rPr>
                                <w:sz w:val="20"/>
                              </w:rPr>
                              <w:t>どのような古いものが残されているのでしょうか。</w:t>
                            </w:r>
                            <w:r>
                              <w:rPr>
                                <w:rFonts w:hint="eastAsia"/>
                                <w:sz w:val="20"/>
                              </w:rPr>
                              <w:t>また</w:t>
                            </w:r>
                            <w:r>
                              <w:rPr>
                                <w:sz w:val="20"/>
                              </w:rPr>
                              <w:t>、</w:t>
                            </w:r>
                            <w:r>
                              <w:rPr>
                                <w:rFonts w:hint="eastAsia"/>
                                <w:sz w:val="20"/>
                              </w:rPr>
                              <w:t>きょう</w:t>
                            </w:r>
                            <w:r>
                              <w:rPr>
                                <w:sz w:val="20"/>
                              </w:rPr>
                              <w:t>土の</w:t>
                            </w:r>
                            <w:r>
                              <w:rPr>
                                <w:rFonts w:hint="eastAsia"/>
                                <w:sz w:val="20"/>
                              </w:rPr>
                              <w:t>はってんに</w:t>
                            </w:r>
                            <w:r>
                              <w:rPr>
                                <w:sz w:val="20"/>
                              </w:rPr>
                              <w:t>つくした人々は</w:t>
                            </w:r>
                            <w:r>
                              <w:rPr>
                                <w:rFonts w:hint="eastAsia"/>
                                <w:sz w:val="20"/>
                              </w:rPr>
                              <w:t>、</w:t>
                            </w:r>
                            <w:r>
                              <w:rPr>
                                <w:sz w:val="20"/>
                              </w:rPr>
                              <w:t>どのようなことをしたのでしょうか。</w:t>
                            </w:r>
                          </w:p>
                          <w:p w:rsidR="00BE710A" w:rsidRDefault="00BE710A" w:rsidP="00B7478C">
                            <w:pPr>
                              <w:spacing w:line="240" w:lineRule="exact"/>
                              <w:jc w:val="right"/>
                              <w:rPr>
                                <w:sz w:val="20"/>
                              </w:rPr>
                            </w:pPr>
                          </w:p>
                          <w:p w:rsidR="00BE710A" w:rsidRDefault="00BE710A" w:rsidP="00B7478C">
                            <w:pPr>
                              <w:spacing w:line="240" w:lineRule="exact"/>
                              <w:jc w:val="right"/>
                              <w:rPr>
                                <w:sz w:val="20"/>
                              </w:rPr>
                            </w:pPr>
                          </w:p>
                          <w:p w:rsidR="00BE710A" w:rsidRPr="00895CC5" w:rsidRDefault="00BE710A" w:rsidP="00B7478C">
                            <w:pPr>
                              <w:spacing w:line="240" w:lineRule="exact"/>
                              <w:jc w:val="right"/>
                              <w:rPr>
                                <w:sz w:val="20"/>
                              </w:rPr>
                            </w:pPr>
                          </w:p>
                        </w:txbxContent>
                      </v:textbox>
                    </v:shape>
                  </w:pict>
                </mc:Fallback>
              </mc:AlternateContent>
            </w:r>
          </w:p>
          <w:p w:rsidR="00B7478C" w:rsidRDefault="00B7478C" w:rsidP="00BE710A">
            <w:pPr>
              <w:autoSpaceDE w:val="0"/>
              <w:autoSpaceDN w:val="0"/>
              <w:adjustRightInd w:val="0"/>
              <w:spacing w:line="240" w:lineRule="exact"/>
              <w:ind w:left="210" w:hanging="210"/>
              <w:jc w:val="left"/>
              <w:rPr>
                <w:rFonts w:hAnsi="ＭＳ 明朝"/>
                <w:kern w:val="0"/>
                <w:sz w:val="20"/>
              </w:rPr>
            </w:pPr>
          </w:p>
          <w:p w:rsidR="00B7478C" w:rsidRDefault="00B7478C" w:rsidP="00BE710A">
            <w:pPr>
              <w:autoSpaceDE w:val="0"/>
              <w:autoSpaceDN w:val="0"/>
              <w:adjustRightInd w:val="0"/>
              <w:spacing w:line="240" w:lineRule="exact"/>
              <w:ind w:left="210" w:hanging="210"/>
              <w:jc w:val="left"/>
              <w:rPr>
                <w:rFonts w:hAnsi="ＭＳ 明朝"/>
                <w:kern w:val="0"/>
                <w:sz w:val="20"/>
              </w:rPr>
            </w:pPr>
          </w:p>
          <w:p w:rsidR="00B7478C" w:rsidRDefault="00B7478C" w:rsidP="00BE710A">
            <w:pPr>
              <w:autoSpaceDE w:val="0"/>
              <w:autoSpaceDN w:val="0"/>
              <w:adjustRightInd w:val="0"/>
              <w:spacing w:line="240" w:lineRule="exact"/>
              <w:ind w:left="210" w:hanging="210"/>
              <w:jc w:val="left"/>
              <w:rPr>
                <w:rFonts w:hAnsi="ＭＳ 明朝"/>
                <w:kern w:val="0"/>
                <w:sz w:val="20"/>
              </w:rPr>
            </w:pPr>
          </w:p>
          <w:p w:rsidR="00B7478C" w:rsidRPr="008422B0" w:rsidRDefault="00B7478C" w:rsidP="00BE710A">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B7478C" w:rsidRDefault="00B7478C" w:rsidP="00BE710A">
            <w:pPr>
              <w:spacing w:line="240" w:lineRule="exact"/>
              <w:ind w:left="200" w:hangingChars="100" w:hanging="200"/>
              <w:rPr>
                <w:kern w:val="0"/>
                <w:sz w:val="20"/>
              </w:rPr>
            </w:pPr>
            <w:r w:rsidRPr="00F337BC">
              <w:rPr>
                <w:rFonts w:hint="eastAsia"/>
                <w:kern w:val="0"/>
                <w:sz w:val="20"/>
              </w:rPr>
              <w:t>◆</w:t>
            </w:r>
            <w:r>
              <w:rPr>
                <w:rFonts w:hint="eastAsia"/>
                <w:kern w:val="0"/>
                <w:sz w:val="20"/>
              </w:rPr>
              <w:t>まずは既有の知識を自由に話し合う。</w:t>
            </w:r>
          </w:p>
          <w:p w:rsidR="00B7478C" w:rsidRPr="001342E8" w:rsidRDefault="00B7478C" w:rsidP="00BE710A">
            <w:pPr>
              <w:spacing w:line="240" w:lineRule="exact"/>
              <w:ind w:left="200" w:hangingChars="100" w:hanging="200"/>
              <w:rPr>
                <w:kern w:val="0"/>
                <w:sz w:val="20"/>
              </w:rPr>
            </w:pPr>
            <w:r w:rsidRPr="00F337BC">
              <w:rPr>
                <w:rFonts w:hint="eastAsia"/>
                <w:kern w:val="0"/>
                <w:sz w:val="20"/>
              </w:rPr>
              <w:t>◆</w:t>
            </w:r>
            <w:r>
              <w:rPr>
                <w:rFonts w:hint="eastAsia"/>
                <w:kern w:val="0"/>
                <w:sz w:val="20"/>
              </w:rPr>
              <w:t>自分たちの住む県にも、古くから残るものが多くあることに気づかせる。</w:t>
            </w:r>
          </w:p>
        </w:tc>
        <w:tc>
          <w:tcPr>
            <w:tcW w:w="1980" w:type="dxa"/>
            <w:tcBorders>
              <w:top w:val="single" w:sz="4" w:space="0" w:color="auto"/>
              <w:bottom w:val="single" w:sz="4" w:space="0" w:color="auto"/>
              <w:right w:val="single" w:sz="4" w:space="0" w:color="auto"/>
            </w:tcBorders>
          </w:tcPr>
          <w:p w:rsidR="00B7478C" w:rsidRPr="006C68A4" w:rsidRDefault="00B7478C" w:rsidP="00BE710A">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rsidR="00B7478C" w:rsidRPr="008422B0" w:rsidRDefault="00B7478C" w:rsidP="00BE710A">
            <w:pPr>
              <w:spacing w:line="240" w:lineRule="exact"/>
              <w:rPr>
                <w:kern w:val="0"/>
                <w:sz w:val="20"/>
              </w:rPr>
            </w:pPr>
            <w:r>
              <w:rPr>
                <w:rFonts w:hint="eastAsia"/>
                <w:sz w:val="20"/>
                <w:szCs w:val="22"/>
              </w:rPr>
              <w:t>ノートの記述内容や発言内容から、「古くから残るものを想起し、学習の見通しをもっているか」を評価する。</w:t>
            </w:r>
          </w:p>
        </w:tc>
      </w:tr>
    </w:tbl>
    <w:p w:rsidR="00B7478C" w:rsidRDefault="00B7478C" w:rsidP="008422B0"/>
    <w:p w:rsidR="00B7478C" w:rsidRDefault="00B7478C">
      <w:pPr>
        <w:widowControl/>
        <w:jc w:val="left"/>
      </w:pPr>
      <w:r>
        <w:br w:type="page"/>
      </w:r>
    </w:p>
    <w:p w:rsidR="00B7478C" w:rsidRPr="00B7478C" w:rsidRDefault="00B7478C"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4</w:t>
            </w:r>
            <w:r w:rsidR="00A40EB9">
              <w:rPr>
                <w:rFonts w:ascii="ＭＳ ゴシック" w:eastAsia="ＭＳ ゴシック" w:hAnsi="ＭＳ 明朝" w:hint="eastAsia"/>
                <w:kern w:val="0"/>
                <w:sz w:val="32"/>
              </w:rPr>
              <w:t xml:space="preserve">－①　残したいもの　伝えたいもの　　　　　　　</w:t>
            </w:r>
            <w:r w:rsidR="00A3291B">
              <w:rPr>
                <w:rFonts w:ascii="ＭＳ ゴシック" w:eastAsia="ＭＳ ゴシック" w:hAnsi="ＭＳ 明朝" w:hint="eastAsia"/>
                <w:kern w:val="0"/>
                <w:sz w:val="32"/>
              </w:rPr>
              <w:t xml:space="preserve">　 </w:t>
            </w:r>
            <w:r w:rsidR="00A3291B">
              <w:rPr>
                <w:rFonts w:ascii="ＭＳ ゴシック" w:eastAsia="ＭＳ ゴシック" w:hAnsi="ＭＳ 明朝"/>
                <w:kern w:val="0"/>
                <w:sz w:val="32"/>
              </w:rPr>
              <w:t xml:space="preserve"> </w:t>
            </w:r>
            <w:r>
              <w:rPr>
                <w:rFonts w:hint="eastAsia"/>
              </w:rPr>
              <w:t>9</w:t>
            </w:r>
            <w:r w:rsidR="00A40EB9">
              <w:rPr>
                <w:rFonts w:hint="eastAsia"/>
              </w:rPr>
              <w:t>時間／</w:t>
            </w:r>
            <w:r w:rsidR="00673B58">
              <w:rPr>
                <w:rFonts w:hint="eastAsia"/>
              </w:rPr>
              <w:t>P</w:t>
            </w:r>
            <w:r w:rsidR="00A40EB9">
              <w:rPr>
                <w:rFonts w:hint="eastAsia"/>
              </w:rPr>
              <w:t>.</w:t>
            </w:r>
            <w:r>
              <w:rPr>
                <w:rFonts w:hint="eastAsia"/>
              </w:rPr>
              <w:t>96</w:t>
            </w:r>
            <w:r w:rsidR="00A40EB9">
              <w:rPr>
                <w:rFonts w:hint="eastAsia"/>
              </w:rPr>
              <w:t>～</w:t>
            </w:r>
            <w:r w:rsidR="002D22CE">
              <w:rPr>
                <w:rFonts w:hint="eastAsia"/>
              </w:rPr>
              <w:t>1</w:t>
            </w:r>
            <w:r w:rsidR="00A3291B">
              <w:rPr>
                <w:rFonts w:hint="eastAsia"/>
              </w:rPr>
              <w:t>0</w:t>
            </w:r>
            <w:r>
              <w:rPr>
                <w:rFonts w:hint="eastAsia"/>
              </w:rPr>
              <w:t>7</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4E3AEF" w:rsidRDefault="00A40EB9" w:rsidP="005F2A82">
      <w:pPr>
        <w:autoSpaceDE w:val="0"/>
        <w:autoSpaceDN w:val="0"/>
        <w:adjustRightInd w:val="0"/>
        <w:ind w:left="709" w:hanging="619"/>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rsidR="00A40EB9" w:rsidRPr="00796818" w:rsidRDefault="00A40EB9" w:rsidP="004E3AEF">
      <w:pPr>
        <w:autoSpaceDE w:val="0"/>
        <w:autoSpaceDN w:val="0"/>
        <w:adjustRightInd w:val="0"/>
        <w:ind w:leftChars="100" w:left="210" w:firstLineChars="100" w:firstLine="210"/>
        <w:jc w:val="left"/>
        <w:rPr>
          <w:rFonts w:hAnsi="ＭＳ 明朝"/>
          <w:kern w:val="0"/>
        </w:rPr>
      </w:pPr>
      <w:r w:rsidRPr="00796818">
        <w:rPr>
          <w:rFonts w:hAnsi="ＭＳ 明朝" w:hint="eastAsia"/>
          <w:kern w:val="0"/>
        </w:rPr>
        <w:t>県内の伝統や文化について</w:t>
      </w:r>
      <w:r>
        <w:rPr>
          <w:rFonts w:hAnsi="ＭＳ 明朝" w:hint="eastAsia"/>
          <w:kern w:val="0"/>
        </w:rPr>
        <w:t>、</w:t>
      </w:r>
      <w:r w:rsidRPr="00796818">
        <w:rPr>
          <w:rFonts w:hAnsi="ＭＳ 明朝" w:hint="eastAsia"/>
          <w:kern w:val="0"/>
        </w:rPr>
        <w:t>歴史的背景や現在に至る経過</w:t>
      </w:r>
      <w:r>
        <w:rPr>
          <w:rFonts w:hAnsi="ＭＳ 明朝" w:hint="eastAsia"/>
          <w:kern w:val="0"/>
        </w:rPr>
        <w:t>、</w:t>
      </w:r>
      <w:r w:rsidRPr="00796818">
        <w:rPr>
          <w:rFonts w:hAnsi="ＭＳ 明朝" w:hint="eastAsia"/>
          <w:kern w:val="0"/>
        </w:rPr>
        <w:t>保存や継承のための取</w:t>
      </w:r>
      <w:r>
        <w:rPr>
          <w:rFonts w:hAnsi="ＭＳ 明朝" w:hint="eastAsia"/>
          <w:kern w:val="0"/>
        </w:rPr>
        <w:t>り</w:t>
      </w:r>
      <w:r w:rsidRPr="00796818">
        <w:rPr>
          <w:rFonts w:hAnsi="ＭＳ 明朝" w:hint="eastAsia"/>
          <w:kern w:val="0"/>
        </w:rPr>
        <w:t>組</w:t>
      </w:r>
      <w:r>
        <w:rPr>
          <w:rFonts w:hAnsi="ＭＳ 明朝" w:hint="eastAsia"/>
          <w:kern w:val="0"/>
        </w:rPr>
        <w:t>み</w:t>
      </w:r>
      <w:r w:rsidRPr="00796818">
        <w:rPr>
          <w:rFonts w:hAnsi="ＭＳ 明朝" w:hint="eastAsia"/>
          <w:kern w:val="0"/>
        </w:rPr>
        <w:t>などに着目して</w:t>
      </w:r>
      <w:r>
        <w:rPr>
          <w:rFonts w:hAnsi="ＭＳ 明朝" w:hint="eastAsia"/>
          <w:kern w:val="0"/>
        </w:rPr>
        <w:t>、</w:t>
      </w:r>
      <w:r w:rsidRPr="00796818">
        <w:rPr>
          <w:rFonts w:hAnsi="ＭＳ 明朝" w:hint="eastAsia"/>
          <w:kern w:val="0"/>
        </w:rPr>
        <w:t>見学・調査したり地図などの資料で調べたりして</w:t>
      </w:r>
      <w:r>
        <w:rPr>
          <w:rFonts w:hAnsi="ＭＳ 明朝" w:hint="eastAsia"/>
          <w:kern w:val="0"/>
        </w:rPr>
        <w:t>、年</w:t>
      </w:r>
      <w:r w:rsidRPr="00796818">
        <w:rPr>
          <w:rFonts w:hAnsi="ＭＳ 明朝" w:hint="eastAsia"/>
          <w:kern w:val="0"/>
        </w:rPr>
        <w:t>表などにまとめることで</w:t>
      </w:r>
      <w:r>
        <w:rPr>
          <w:rFonts w:hAnsi="ＭＳ 明朝" w:hint="eastAsia"/>
          <w:kern w:val="0"/>
        </w:rPr>
        <w:t>、</w:t>
      </w:r>
      <w:r w:rsidRPr="00796818">
        <w:rPr>
          <w:rFonts w:hAnsi="ＭＳ 明朝" w:hint="eastAsia"/>
          <w:kern w:val="0"/>
        </w:rPr>
        <w:t>県内の文化財や年中行事の様子を捉え</w:t>
      </w:r>
      <w:r>
        <w:rPr>
          <w:rFonts w:hAnsi="ＭＳ 明朝" w:hint="eastAsia"/>
          <w:kern w:val="0"/>
        </w:rPr>
        <w:t>、</w:t>
      </w:r>
      <w:r w:rsidRPr="00796818">
        <w:rPr>
          <w:rFonts w:hAnsi="ＭＳ 明朝" w:hint="eastAsia"/>
          <w:kern w:val="0"/>
        </w:rPr>
        <w:t>人々の願いや努力を考え</w:t>
      </w:r>
      <w:r>
        <w:rPr>
          <w:rFonts w:hAnsi="ＭＳ 明朝" w:hint="eastAsia"/>
          <w:kern w:val="0"/>
        </w:rPr>
        <w:t>、</w:t>
      </w:r>
      <w:r w:rsidRPr="00796818">
        <w:rPr>
          <w:rFonts w:hAnsi="ＭＳ 明朝" w:hint="eastAsia"/>
          <w:kern w:val="0"/>
        </w:rPr>
        <w:t>表現することを通して</w:t>
      </w:r>
      <w:r>
        <w:rPr>
          <w:rFonts w:hAnsi="ＭＳ 明朝" w:hint="eastAsia"/>
          <w:kern w:val="0"/>
        </w:rPr>
        <w:t>、</w:t>
      </w:r>
      <w:r w:rsidRPr="00796818">
        <w:rPr>
          <w:rFonts w:hAnsi="ＭＳ 明朝" w:hint="eastAsia"/>
          <w:kern w:val="0"/>
        </w:rPr>
        <w:t>県内の文化財や年中行事は</w:t>
      </w:r>
      <w:r>
        <w:rPr>
          <w:rFonts w:hAnsi="ＭＳ 明朝" w:hint="eastAsia"/>
          <w:kern w:val="0"/>
        </w:rPr>
        <w:t>、</w:t>
      </w:r>
      <w:r w:rsidRPr="00796818">
        <w:rPr>
          <w:rFonts w:hAnsi="ＭＳ 明朝" w:hint="eastAsia"/>
          <w:kern w:val="0"/>
        </w:rPr>
        <w:t>地域の人々が受けついできたことや</w:t>
      </w:r>
      <w:r>
        <w:rPr>
          <w:rFonts w:hAnsi="ＭＳ 明朝" w:hint="eastAsia"/>
          <w:kern w:val="0"/>
        </w:rPr>
        <w:t>、</w:t>
      </w:r>
      <w:r w:rsidRPr="00796818">
        <w:rPr>
          <w:rFonts w:hAnsi="ＭＳ 明朝" w:hint="eastAsia"/>
          <w:kern w:val="0"/>
        </w:rPr>
        <w:t>それらには地域の発展など人々の様々な願いが込められていることを理解できるようにするとともに</w:t>
      </w:r>
      <w:r>
        <w:rPr>
          <w:rFonts w:hAnsi="ＭＳ 明朝" w:hint="eastAsia"/>
          <w:kern w:val="0"/>
        </w:rPr>
        <w:t>、</w:t>
      </w:r>
      <w:r w:rsidRPr="00796818">
        <w:rPr>
          <w:rFonts w:hAnsi="ＭＳ 明朝" w:hint="eastAsia"/>
          <w:kern w:val="0"/>
        </w:rPr>
        <w:t>主体的に学習問題を追究・解決しようとする態度や</w:t>
      </w:r>
      <w:r>
        <w:rPr>
          <w:rFonts w:hAnsi="ＭＳ 明朝" w:hint="eastAsia"/>
          <w:kern w:val="0"/>
        </w:rPr>
        <w:t>、</w:t>
      </w:r>
      <w:r w:rsidRPr="00796818">
        <w:rPr>
          <w:rFonts w:hAnsi="ＭＳ 明朝" w:hint="eastAsia"/>
          <w:kern w:val="0"/>
        </w:rPr>
        <w:t>地域の伝統や文化の保存や継承に関わって</w:t>
      </w:r>
      <w:r>
        <w:rPr>
          <w:rFonts w:hAnsi="ＭＳ 明朝" w:hint="eastAsia"/>
          <w:kern w:val="0"/>
        </w:rPr>
        <w:t>、</w:t>
      </w:r>
      <w:r w:rsidRPr="00796818">
        <w:rPr>
          <w:rFonts w:hAnsi="ＭＳ 明朝" w:hint="eastAsia"/>
          <w:kern w:val="0"/>
        </w:rPr>
        <w:t>自分たちにできることを考えようとする態度を養う。</w:t>
      </w:r>
    </w:p>
    <w:p w:rsidR="00A40EB9" w:rsidRDefault="00A40EB9" w:rsidP="00AE0DFC">
      <w:pPr>
        <w:autoSpaceDE w:val="0"/>
        <w:autoSpaceDN w:val="0"/>
        <w:adjustRightInd w:val="0"/>
        <w:ind w:left="1470" w:hanging="1470"/>
        <w:jc w:val="left"/>
        <w:rPr>
          <w:rFonts w:ascii="ＭＳ ゴシック" w:eastAsia="ＭＳ ゴシック" w:hAnsi="ＭＳ 明朝"/>
          <w:kern w:val="0"/>
        </w:rPr>
      </w:pPr>
    </w:p>
    <w:p w:rsidR="00A40EB9" w:rsidRPr="00EA6393"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rsidR="00A40EB9" w:rsidRDefault="00A40EB9" w:rsidP="005F2A82">
      <w:pPr>
        <w:autoSpaceDE w:val="0"/>
        <w:autoSpaceDN w:val="0"/>
        <w:adjustRightInd w:val="0"/>
        <w:ind w:left="1470" w:hanging="147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232CA9" w:rsidRDefault="00A40EB9" w:rsidP="005F2A82">
            <w:pPr>
              <w:autoSpaceDE w:val="0"/>
              <w:autoSpaceDN w:val="0"/>
              <w:adjustRightInd w:val="0"/>
              <w:ind w:left="210" w:rightChars="-31" w:right="-65" w:hangingChars="100" w:hanging="210"/>
              <w:jc w:val="left"/>
              <w:rPr>
                <w:rFonts w:hAnsi="ＭＳ 明朝"/>
                <w:kern w:val="0"/>
              </w:rPr>
            </w:pPr>
            <w:r w:rsidRPr="00232CA9">
              <w:rPr>
                <w:rFonts w:hAnsi="ＭＳ 明朝" w:hint="eastAsia"/>
                <w:kern w:val="0"/>
              </w:rPr>
              <w:t>①</w:t>
            </w:r>
            <w:r w:rsidRPr="00796818">
              <w:rPr>
                <w:rFonts w:hAnsi="ＭＳ 明朝" w:hint="eastAsia"/>
                <w:kern w:val="0"/>
              </w:rPr>
              <w:t>歴史的背景や現在に至る経過</w:t>
            </w:r>
            <w:r>
              <w:rPr>
                <w:rFonts w:hAnsi="ＭＳ 明朝" w:hint="eastAsia"/>
                <w:kern w:val="0"/>
              </w:rPr>
              <w:t>、</w:t>
            </w:r>
            <w:r w:rsidRPr="00796818">
              <w:rPr>
                <w:rFonts w:hAnsi="ＭＳ 明朝" w:hint="eastAsia"/>
                <w:kern w:val="0"/>
              </w:rPr>
              <w:t>保存や継承のための取</w:t>
            </w:r>
            <w:r>
              <w:rPr>
                <w:rFonts w:hAnsi="ＭＳ 明朝" w:hint="eastAsia"/>
                <w:kern w:val="0"/>
              </w:rPr>
              <w:t>り</w:t>
            </w:r>
            <w:r w:rsidRPr="00796818">
              <w:rPr>
                <w:rFonts w:hAnsi="ＭＳ 明朝" w:hint="eastAsia"/>
                <w:kern w:val="0"/>
              </w:rPr>
              <w:t>組</w:t>
            </w:r>
            <w:r>
              <w:rPr>
                <w:rFonts w:hAnsi="ＭＳ 明朝" w:hint="eastAsia"/>
                <w:kern w:val="0"/>
              </w:rPr>
              <w:t>み</w:t>
            </w:r>
            <w:r w:rsidRPr="00796818">
              <w:rPr>
                <w:rFonts w:hAnsi="ＭＳ 明朝" w:hint="eastAsia"/>
                <w:kern w:val="0"/>
              </w:rPr>
              <w:t>などについて見学・調査したり地図などの資料で調べたりして</w:t>
            </w:r>
            <w:r>
              <w:rPr>
                <w:rFonts w:hAnsi="ＭＳ 明朝" w:hint="eastAsia"/>
                <w:kern w:val="0"/>
              </w:rPr>
              <w:t>、</w:t>
            </w:r>
            <w:r w:rsidRPr="00796818">
              <w:rPr>
                <w:rFonts w:hAnsi="ＭＳ 明朝" w:hint="eastAsia"/>
                <w:kern w:val="0"/>
              </w:rPr>
              <w:t>必要な情報を集め</w:t>
            </w:r>
            <w:r>
              <w:rPr>
                <w:rFonts w:hAnsi="ＭＳ 明朝" w:hint="eastAsia"/>
                <w:kern w:val="0"/>
              </w:rPr>
              <w:t>、</w:t>
            </w:r>
            <w:r w:rsidRPr="00796818">
              <w:rPr>
                <w:rFonts w:hAnsi="ＭＳ 明朝" w:hint="eastAsia"/>
                <w:kern w:val="0"/>
              </w:rPr>
              <w:t>読み取り</w:t>
            </w:r>
            <w:r>
              <w:rPr>
                <w:rFonts w:hAnsi="ＭＳ 明朝" w:hint="eastAsia"/>
                <w:kern w:val="0"/>
              </w:rPr>
              <w:t>、</w:t>
            </w:r>
            <w:r w:rsidRPr="00796818">
              <w:rPr>
                <w:rFonts w:hAnsi="ＭＳ 明朝" w:hint="eastAsia"/>
                <w:kern w:val="0"/>
              </w:rPr>
              <w:t>県内の文化財や年中行事の様子を理解している。</w:t>
            </w:r>
          </w:p>
        </w:tc>
        <w:tc>
          <w:tcPr>
            <w:tcW w:w="3544"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796818">
              <w:rPr>
                <w:rFonts w:hAnsi="ＭＳ 明朝" w:hint="eastAsia"/>
                <w:kern w:val="0"/>
              </w:rPr>
              <w:t>歴史的背景や現在に至る経過</w:t>
            </w:r>
            <w:r>
              <w:rPr>
                <w:rFonts w:hAnsi="ＭＳ 明朝" w:hint="eastAsia"/>
                <w:kern w:val="0"/>
              </w:rPr>
              <w:t>、</w:t>
            </w:r>
            <w:r w:rsidRPr="00796818">
              <w:rPr>
                <w:rFonts w:hAnsi="ＭＳ 明朝" w:hint="eastAsia"/>
                <w:kern w:val="0"/>
              </w:rPr>
              <w:t>保存や継承のための取</w:t>
            </w:r>
            <w:r>
              <w:rPr>
                <w:rFonts w:hAnsi="ＭＳ 明朝" w:hint="eastAsia"/>
                <w:kern w:val="0"/>
              </w:rPr>
              <w:t>り</w:t>
            </w:r>
            <w:r w:rsidRPr="00796818">
              <w:rPr>
                <w:rFonts w:hAnsi="ＭＳ 明朝" w:hint="eastAsia"/>
                <w:kern w:val="0"/>
              </w:rPr>
              <w:t>組</w:t>
            </w:r>
            <w:r>
              <w:rPr>
                <w:rFonts w:hAnsi="ＭＳ 明朝" w:hint="eastAsia"/>
                <w:kern w:val="0"/>
              </w:rPr>
              <w:t>み</w:t>
            </w:r>
            <w:r w:rsidRPr="00796818">
              <w:rPr>
                <w:rFonts w:hAnsi="ＭＳ 明朝" w:hint="eastAsia"/>
                <w:kern w:val="0"/>
              </w:rPr>
              <w:t>などに着目して</w:t>
            </w:r>
            <w:r>
              <w:rPr>
                <w:rFonts w:hAnsi="ＭＳ 明朝" w:hint="eastAsia"/>
                <w:kern w:val="0"/>
              </w:rPr>
              <w:t>、問いを見いだ</w:t>
            </w:r>
            <w:r w:rsidRPr="00796818">
              <w:rPr>
                <w:rFonts w:hAnsi="ＭＳ 明朝" w:hint="eastAsia"/>
                <w:kern w:val="0"/>
              </w:rPr>
              <w:t>し</w:t>
            </w:r>
            <w:r>
              <w:rPr>
                <w:rFonts w:hAnsi="ＭＳ 明朝" w:hint="eastAsia"/>
                <w:kern w:val="0"/>
              </w:rPr>
              <w:t>、</w:t>
            </w:r>
            <w:r w:rsidRPr="00796818">
              <w:rPr>
                <w:rFonts w:hAnsi="ＭＳ 明朝" w:hint="eastAsia"/>
                <w:kern w:val="0"/>
              </w:rPr>
              <w:t>県内の文化財や年中行事の様子について考え表現している</w:t>
            </w:r>
            <w:r>
              <w:rPr>
                <w:rFonts w:hAnsi="ＭＳ 明朝" w:hint="eastAsia"/>
                <w:kern w:val="0"/>
              </w:rPr>
              <w:t>。</w:t>
            </w:r>
          </w:p>
        </w:tc>
        <w:tc>
          <w:tcPr>
            <w:tcW w:w="3366" w:type="dxa"/>
            <w:shd w:val="clear" w:color="auto" w:fill="auto"/>
          </w:tcPr>
          <w:p w:rsidR="00A40EB9" w:rsidRPr="00232CA9" w:rsidRDefault="00A40EB9" w:rsidP="00A3291B">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796818">
              <w:rPr>
                <w:rFonts w:hAnsi="ＭＳ 明朝" w:hint="eastAsia"/>
                <w:kern w:val="0"/>
              </w:rPr>
              <w:t>県内の文化財や伝統行事について</w:t>
            </w:r>
            <w:r>
              <w:rPr>
                <w:rFonts w:hAnsi="ＭＳ 明朝" w:hint="eastAsia"/>
                <w:kern w:val="0"/>
              </w:rPr>
              <w:t>、</w:t>
            </w:r>
            <w:r w:rsidRPr="00796818">
              <w:rPr>
                <w:rFonts w:hAnsi="ＭＳ 明朝" w:hint="eastAsia"/>
                <w:kern w:val="0"/>
              </w:rPr>
              <w:t>予想や学習計画を立てたり</w:t>
            </w:r>
            <w:r>
              <w:rPr>
                <w:rFonts w:hAnsi="ＭＳ 明朝" w:hint="eastAsia"/>
                <w:kern w:val="0"/>
              </w:rPr>
              <w:t>、学習をふり返ったり</w:t>
            </w:r>
            <w:r w:rsidRPr="00796818">
              <w:rPr>
                <w:rFonts w:hAnsi="ＭＳ 明朝" w:hint="eastAsia"/>
                <w:kern w:val="0"/>
              </w:rPr>
              <w:t>して</w:t>
            </w:r>
            <w:r>
              <w:rPr>
                <w:rFonts w:hAnsi="ＭＳ 明朝" w:hint="eastAsia"/>
                <w:kern w:val="0"/>
              </w:rPr>
              <w:t>、</w:t>
            </w:r>
            <w:r w:rsidRPr="00796818">
              <w:rPr>
                <w:rFonts w:hAnsi="ＭＳ 明朝" w:hint="eastAsia"/>
                <w:kern w:val="0"/>
              </w:rPr>
              <w:t>主体的に学習問題を追究し</w:t>
            </w:r>
            <w:r>
              <w:rPr>
                <w:rFonts w:hAnsi="ＭＳ 明朝" w:hint="eastAsia"/>
                <w:kern w:val="0"/>
              </w:rPr>
              <w:t>、</w:t>
            </w:r>
            <w:r w:rsidRPr="00796818">
              <w:rPr>
                <w:rFonts w:hAnsi="ＭＳ 明朝" w:hint="eastAsia"/>
                <w:kern w:val="0"/>
              </w:rPr>
              <w:t>解決しようとしている。</w:t>
            </w:r>
          </w:p>
        </w:tc>
      </w:tr>
      <w:tr w:rsidR="00A40EB9" w:rsidRPr="00232CA9" w:rsidTr="005F2A82">
        <w:trPr>
          <w:trHeight w:val="1437"/>
        </w:trPr>
        <w:tc>
          <w:tcPr>
            <w:tcW w:w="3402"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796818">
              <w:rPr>
                <w:rFonts w:hAnsi="ＭＳ 明朝" w:hint="eastAsia"/>
                <w:kern w:val="0"/>
              </w:rPr>
              <w:t>調べたことを</w:t>
            </w:r>
            <w:r>
              <w:rPr>
                <w:rFonts w:hAnsi="ＭＳ 明朝" w:hint="eastAsia"/>
                <w:kern w:val="0"/>
              </w:rPr>
              <w:t>年</w:t>
            </w:r>
            <w:r w:rsidRPr="00796818">
              <w:rPr>
                <w:rFonts w:hAnsi="ＭＳ 明朝" w:hint="eastAsia"/>
                <w:kern w:val="0"/>
              </w:rPr>
              <w:t>表や文などにまとめ</w:t>
            </w:r>
            <w:r>
              <w:rPr>
                <w:rFonts w:hAnsi="ＭＳ 明朝" w:hint="eastAsia"/>
                <w:kern w:val="0"/>
              </w:rPr>
              <w:t>、</w:t>
            </w:r>
            <w:r w:rsidRPr="00796818">
              <w:rPr>
                <w:rFonts w:hAnsi="ＭＳ 明朝" w:hint="eastAsia"/>
                <w:kern w:val="0"/>
              </w:rPr>
              <w:t>県内の文化財や年中行事には地域の発展など人々の様々な願いが込められていることを理解している</w:t>
            </w:r>
          </w:p>
        </w:tc>
        <w:tc>
          <w:tcPr>
            <w:tcW w:w="3544"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796818">
              <w:rPr>
                <w:rFonts w:hAnsi="ＭＳ 明朝" w:hint="eastAsia"/>
                <w:kern w:val="0"/>
              </w:rPr>
              <w:t>文化財や年中行事を保存したり受け継いだりしている人々の工夫や努力と地域の人々の願いを関連付けて</w:t>
            </w:r>
            <w:r>
              <w:rPr>
                <w:rFonts w:hAnsi="ＭＳ 明朝" w:hint="eastAsia"/>
                <w:kern w:val="0"/>
              </w:rPr>
              <w:t>、</w:t>
            </w:r>
            <w:r w:rsidRPr="00796818">
              <w:rPr>
                <w:rFonts w:hAnsi="ＭＳ 明朝" w:hint="eastAsia"/>
                <w:kern w:val="0"/>
              </w:rPr>
              <w:t>人々の願いや努力について考えたり</w:t>
            </w:r>
            <w:r>
              <w:rPr>
                <w:rFonts w:hAnsi="ＭＳ 明朝" w:hint="eastAsia"/>
                <w:kern w:val="0"/>
              </w:rPr>
              <w:t>、学習したことをもと</w:t>
            </w:r>
            <w:r w:rsidRPr="00796818">
              <w:rPr>
                <w:rFonts w:hAnsi="ＭＳ 明朝" w:hint="eastAsia"/>
                <w:kern w:val="0"/>
              </w:rPr>
              <w:t>に地域の伝統や文化の保存や継承に関わって</w:t>
            </w:r>
            <w:r>
              <w:rPr>
                <w:rFonts w:hAnsi="ＭＳ 明朝" w:hint="eastAsia"/>
                <w:kern w:val="0"/>
              </w:rPr>
              <w:t>、</w:t>
            </w:r>
            <w:r w:rsidRPr="00796818">
              <w:rPr>
                <w:rFonts w:hAnsi="ＭＳ 明朝" w:hint="eastAsia"/>
                <w:kern w:val="0"/>
              </w:rPr>
              <w:t>自分たちにできることなどを考えたり選択・判断したりして</w:t>
            </w:r>
            <w:r>
              <w:rPr>
                <w:rFonts w:hAnsi="ＭＳ 明朝" w:hint="eastAsia"/>
                <w:kern w:val="0"/>
              </w:rPr>
              <w:t>、</w:t>
            </w:r>
            <w:r w:rsidRPr="00796818">
              <w:rPr>
                <w:rFonts w:hAnsi="ＭＳ 明朝" w:hint="eastAsia"/>
                <w:kern w:val="0"/>
              </w:rPr>
              <w:t>表現している。</w:t>
            </w:r>
          </w:p>
        </w:tc>
        <w:tc>
          <w:tcPr>
            <w:tcW w:w="3366" w:type="dxa"/>
            <w:shd w:val="clear" w:color="auto" w:fill="auto"/>
          </w:tcPr>
          <w:p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796818">
              <w:rPr>
                <w:rFonts w:hAnsi="ＭＳ 明朝" w:hint="eastAsia"/>
                <w:kern w:val="0"/>
              </w:rPr>
              <w:t>地域の伝統や文化の保存や継承に関わって</w:t>
            </w:r>
            <w:r>
              <w:rPr>
                <w:rFonts w:hAnsi="ＭＳ 明朝" w:hint="eastAsia"/>
                <w:kern w:val="0"/>
              </w:rPr>
              <w:t>、</w:t>
            </w:r>
            <w:r w:rsidRPr="00796818">
              <w:rPr>
                <w:rFonts w:hAnsi="ＭＳ 明朝" w:hint="eastAsia"/>
                <w:kern w:val="0"/>
              </w:rPr>
              <w:t>自分たちにできることなどを考えようとしている</w:t>
            </w:r>
            <w:r>
              <w:rPr>
                <w:rFonts w:hAnsi="ＭＳ 明朝" w:hint="eastAsia"/>
                <w:kern w:val="0"/>
              </w:rPr>
              <w:t>。</w:t>
            </w:r>
          </w:p>
        </w:tc>
      </w:tr>
    </w:tbl>
    <w:p w:rsidR="005C6E09" w:rsidRDefault="005C6E09" w:rsidP="005A3D83">
      <w:pPr>
        <w:autoSpaceDE w:val="0"/>
        <w:autoSpaceDN w:val="0"/>
        <w:adjustRightInd w:val="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41184" behindDoc="0" locked="0" layoutInCell="1" allowOverlap="1" wp14:anchorId="2CF303DD" wp14:editId="01E7F940">
                      <wp:simplePos x="0" y="0"/>
                      <wp:positionH relativeFrom="column">
                        <wp:posOffset>-7018020</wp:posOffset>
                      </wp:positionH>
                      <wp:positionV relativeFrom="margin">
                        <wp:posOffset>1538605</wp:posOffset>
                      </wp:positionV>
                      <wp:extent cx="3870960" cy="457200"/>
                      <wp:effectExtent l="0" t="0" r="0" b="0"/>
                      <wp:wrapNone/>
                      <wp:docPr id="7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303DD" id="_x0000_s1103" type="#_x0000_t202" style="position:absolute;left:0;text-align:left;margin-left:-552.6pt;margin-top:121.15pt;width:304.8pt;height:36pt;z-index:25174118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KiVUtywCAABZ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6879B6" w:rsidRDefault="00A40EB9"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①②愛媛県に古くから残るもの</w:t>
            </w:r>
            <w:r w:rsidRPr="006879B6">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68E0">
              <w:rPr>
                <w:rFonts w:ascii="ＭＳ ゴシック" w:eastAsia="ＭＳ ゴシック" w:hAnsi="ＭＳ 明朝"/>
                <w:kern w:val="0"/>
                <w:sz w:val="20"/>
              </w:rPr>
              <w:t>96</w:t>
            </w:r>
            <w:r w:rsidR="00A40EB9" w:rsidRPr="006879B6">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9</w:t>
            </w:r>
            <w:r w:rsidR="002D68E0">
              <w:rPr>
                <w:rFonts w:ascii="ＭＳ ゴシック" w:eastAsia="ＭＳ ゴシック" w:hAnsi="ＭＳ 明朝"/>
                <w:kern w:val="0"/>
                <w:sz w:val="20"/>
              </w:rPr>
              <w:t>7</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42208" behindDoc="0" locked="0" layoutInCell="1" allowOverlap="1" wp14:anchorId="3B51B610" wp14:editId="4D69DF6E">
                      <wp:simplePos x="0" y="0"/>
                      <wp:positionH relativeFrom="column">
                        <wp:posOffset>-15240</wp:posOffset>
                      </wp:positionH>
                      <wp:positionV relativeFrom="paragraph">
                        <wp:posOffset>34925</wp:posOffset>
                      </wp:positionV>
                      <wp:extent cx="1113790" cy="1010920"/>
                      <wp:effectExtent l="0" t="0" r="10160" b="17780"/>
                      <wp:wrapNone/>
                      <wp:docPr id="7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1092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sidRPr="00A570E5">
                                    <w:rPr>
                                      <w:rFonts w:hAnsi="ＭＳ 明朝" w:hint="eastAsia"/>
                                      <w:sz w:val="20"/>
                                    </w:rPr>
                                    <w:t>県内に古くから残るものについて調べ、学習問題をつくりましょう。</w:t>
                                  </w:r>
                                </w:p>
                                <w:p w:rsidR="00BE710A" w:rsidRPr="0004552A" w:rsidRDefault="00BE710A" w:rsidP="005F2A82">
                                  <w:pPr>
                                    <w:spacing w:line="240" w:lineRule="exact"/>
                                    <w:ind w:firstLineChars="100" w:firstLine="200"/>
                                    <w:jc w:val="right"/>
                                    <w:rPr>
                                      <w:rFonts w:ascii="ＭＳ ゴシック" w:eastAsia="ＭＳ ゴシック" w:hAnsi="ＭＳ ゴシック"/>
                                      <w:sz w:val="20"/>
                                    </w:rPr>
                                  </w:pPr>
                                  <w:r w:rsidRPr="0004552A">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04552A">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1B610" id="_x0000_s1104" type="#_x0000_t202" style="position:absolute;margin-left:-1.2pt;margin-top:2.75pt;width:87.7pt;height:79.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">
                      <v:textbox inset="5.85pt,.7pt,5.85pt,.7pt">
                        <w:txbxContent>
                          <w:p w:rsidR="00BE710A" w:rsidRDefault="00BE710A" w:rsidP="005F2A82">
                            <w:pPr>
                              <w:spacing w:line="240" w:lineRule="exact"/>
                              <w:ind w:firstLineChars="100" w:firstLine="200"/>
                              <w:rPr>
                                <w:rFonts w:hAnsi="ＭＳ 明朝"/>
                                <w:sz w:val="20"/>
                              </w:rPr>
                            </w:pPr>
                            <w:r w:rsidRPr="00A570E5">
                              <w:rPr>
                                <w:rFonts w:hAnsi="ＭＳ 明朝" w:hint="eastAsia"/>
                                <w:sz w:val="20"/>
                              </w:rPr>
                              <w:t>県内に古くから残るものについて調べ、学習問題をつくりましょう。</w:t>
                            </w:r>
                          </w:p>
                          <w:p w:rsidR="00BE710A" w:rsidRPr="0004552A" w:rsidRDefault="00BE710A" w:rsidP="005F2A82">
                            <w:pPr>
                              <w:spacing w:line="240" w:lineRule="exact"/>
                              <w:ind w:firstLineChars="100" w:firstLine="200"/>
                              <w:jc w:val="right"/>
                              <w:rPr>
                                <w:rFonts w:ascii="ＭＳ ゴシック" w:eastAsia="ＭＳ ゴシック" w:hAnsi="ＭＳ ゴシック"/>
                                <w:sz w:val="20"/>
                              </w:rPr>
                            </w:pPr>
                            <w:r w:rsidRPr="0004552A">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04552A">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県内に残る古いものの資料からわかったことや疑問に思ったことを話し合い、学習問題をつくる。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・県内の色々なところに、古い建物や年中行事が残っている。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・東予では祭りが盛んで、中予ではみこしや獅子舞が有名で、東予には芸能が多いね。</w:t>
            </w:r>
          </w:p>
          <w:p w:rsidR="00A40EB9" w:rsidRDefault="00A40EB9" w:rsidP="008944E8">
            <w:pPr>
              <w:autoSpaceDE w:val="0"/>
              <w:autoSpaceDN w:val="0"/>
              <w:adjustRightInd w:val="0"/>
              <w:spacing w:line="240" w:lineRule="exact"/>
              <w:ind w:left="210" w:hanging="210"/>
              <w:jc w:val="left"/>
              <w:rPr>
                <w:sz w:val="20"/>
                <w:szCs w:val="22"/>
              </w:rPr>
            </w:pPr>
            <w:r w:rsidRPr="008422B0">
              <w:rPr>
                <w:rFonts w:hAnsi="ＭＳ 明朝" w:hint="eastAsia"/>
                <w:kern w:val="0"/>
                <w:sz w:val="20"/>
              </w:rPr>
              <w:t>・</w:t>
            </w:r>
            <w:r>
              <w:rPr>
                <w:rFonts w:hAnsi="ＭＳ 明朝" w:hint="eastAsia"/>
                <w:kern w:val="0"/>
                <w:sz w:val="20"/>
              </w:rPr>
              <w:t>古い建物や年中行事がどのようにして受け継がれてきたのかな。</w:t>
            </w: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Pr="00100E94"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r w:rsidRPr="006879B6">
              <w:rPr>
                <w:rFonts w:hAnsi="ＭＳ 明朝" w:hint="eastAsia"/>
                <w:noProof/>
                <w:kern w:val="0"/>
                <w:sz w:val="20"/>
              </w:rPr>
              <mc:AlternateContent>
                <mc:Choice Requires="wps">
                  <w:drawing>
                    <wp:anchor distT="0" distB="0" distL="114300" distR="114300" simplePos="0" relativeHeight="251740160" behindDoc="0" locked="0" layoutInCell="1" allowOverlap="1" wp14:anchorId="5586792C" wp14:editId="2AC50E8E">
                      <wp:simplePos x="0" y="0"/>
                      <wp:positionH relativeFrom="column">
                        <wp:posOffset>12065</wp:posOffset>
                      </wp:positionH>
                      <wp:positionV relativeFrom="paragraph">
                        <wp:posOffset>33655</wp:posOffset>
                      </wp:positionV>
                      <wp:extent cx="4866640" cy="387350"/>
                      <wp:effectExtent l="0" t="0" r="10160" b="12700"/>
                      <wp:wrapNone/>
                      <wp:docPr id="7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A570E5">
                                    <w:rPr>
                                      <w:rFonts w:hint="eastAsia"/>
                                      <w:sz w:val="20"/>
                                    </w:rPr>
                                    <w:t>県内に古くから残るものは、どのようにして受けつがれてきたのでしょうか。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6792C" id="_x0000_s1105" type="#_x0000_t202" style="position:absolute;left:0;text-align:left;margin-left:.95pt;margin-top:2.65pt;width:383.2pt;height:3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">
                      <v:textbox inset="5.85pt,.7pt,5.85pt,.7pt">
                        <w:txbxContent>
                          <w:p w:rsidR="00BE710A" w:rsidRPr="00642710" w:rsidRDefault="00BE710A" w:rsidP="005F2A82">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A570E5">
                              <w:rPr>
                                <w:rFonts w:hint="eastAsia"/>
                                <w:sz w:val="20"/>
                              </w:rPr>
                              <w:t>県内に古くから残るものは、どのようにして受けつがれてきたのでしょうか。</w:t>
                            </w:r>
                          </w:p>
                        </w:txbxContent>
                      </v:textbox>
                    </v:shape>
                  </w:pict>
                </mc:Fallback>
              </mc:AlternateContent>
            </w: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r>
              <w:rPr>
                <w:rFonts w:hint="eastAsia"/>
                <w:sz w:val="20"/>
                <w:szCs w:val="22"/>
              </w:rPr>
              <w:t>〇自分が調べる建物や年中行事を一つ選択して、予想と学習計画を立てる。</w:t>
            </w:r>
          </w:p>
          <w:p w:rsidR="00A40EB9" w:rsidRPr="008422B0" w:rsidRDefault="00A40EB9" w:rsidP="005F2A82">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Pr="00A570E5" w:rsidRDefault="00A40EB9" w:rsidP="005F2A82">
            <w:pPr>
              <w:spacing w:line="240" w:lineRule="exact"/>
              <w:ind w:left="200" w:hangingChars="100" w:hanging="200"/>
              <w:rPr>
                <w:kern w:val="0"/>
                <w:sz w:val="20"/>
              </w:rPr>
            </w:pPr>
            <w:r w:rsidRPr="00A570E5">
              <w:rPr>
                <w:rFonts w:hint="eastAsia"/>
                <w:kern w:val="0"/>
                <w:sz w:val="20"/>
              </w:rPr>
              <w:t>◆県内の文化財や年中行事</w:t>
            </w:r>
            <w:r>
              <w:rPr>
                <w:rFonts w:hint="eastAsia"/>
                <w:kern w:val="0"/>
                <w:sz w:val="20"/>
              </w:rPr>
              <w:t>が県内全域に広がっていることを空間的に捉えさせるようにする。</w:t>
            </w:r>
          </w:p>
          <w:p w:rsidR="00A40EB9" w:rsidRDefault="00A40EB9" w:rsidP="005F2A82">
            <w:pPr>
              <w:spacing w:line="240" w:lineRule="exact"/>
              <w:ind w:left="200" w:hangingChars="100" w:hanging="200"/>
              <w:rPr>
                <w:kern w:val="0"/>
                <w:sz w:val="20"/>
              </w:rPr>
            </w:pPr>
            <w:r>
              <w:rPr>
                <w:rFonts w:hint="eastAsia"/>
                <w:kern w:val="0"/>
                <w:sz w:val="20"/>
              </w:rPr>
              <w:t>◆建物や年中行事がどれくらい古くから残っているのかについて児童が疑問に思った際には、道後温泉本館がおよそ</w:t>
            </w:r>
            <w:r w:rsidR="002D22CE">
              <w:rPr>
                <w:rFonts w:hint="eastAsia"/>
                <w:kern w:val="0"/>
                <w:sz w:val="20"/>
              </w:rPr>
              <w:t>1</w:t>
            </w:r>
            <w:r w:rsidR="002D68E0">
              <w:rPr>
                <w:kern w:val="0"/>
                <w:sz w:val="20"/>
              </w:rPr>
              <w:t>3</w:t>
            </w:r>
            <w:r>
              <w:rPr>
                <w:kern w:val="0"/>
                <w:sz w:val="20"/>
              </w:rPr>
              <w:t>0</w:t>
            </w:r>
            <w:r>
              <w:rPr>
                <w:rFonts w:hint="eastAsia"/>
                <w:kern w:val="0"/>
                <w:sz w:val="20"/>
              </w:rPr>
              <w:t>年前の建物である事実などを伝えると良い。</w:t>
            </w: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Pr="006879B6" w:rsidRDefault="00A40EB9" w:rsidP="005F2A82">
            <w:pPr>
              <w:spacing w:line="240" w:lineRule="exact"/>
              <w:ind w:left="200" w:hangingChars="100" w:hanging="200"/>
              <w:rPr>
                <w:kern w:val="0"/>
                <w:sz w:val="20"/>
              </w:rPr>
            </w:pPr>
            <w:r>
              <w:rPr>
                <w:rFonts w:hint="eastAsia"/>
                <w:kern w:val="0"/>
                <w:sz w:val="20"/>
              </w:rPr>
              <w:t>◆児童の実態に応じて、個人単位やグループ単位など、調べ学習の形態を工夫すると良い。</w:t>
            </w:r>
          </w:p>
        </w:tc>
        <w:tc>
          <w:tcPr>
            <w:tcW w:w="1980" w:type="dxa"/>
            <w:tcBorders>
              <w:top w:val="single" w:sz="4" w:space="0" w:color="auto"/>
              <w:bottom w:val="single" w:sz="4" w:space="0" w:color="auto"/>
              <w:right w:val="single" w:sz="4" w:space="0" w:color="auto"/>
            </w:tcBorders>
          </w:tcPr>
          <w:p w:rsidR="00A40EB9" w:rsidRPr="00A570E5"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A570E5">
              <w:rPr>
                <w:rFonts w:ascii="ＭＳ ゴシック" w:eastAsia="ＭＳ ゴシック" w:hAnsi="ＭＳ ゴシック" w:hint="eastAsia"/>
                <w:kern w:val="0"/>
                <w:sz w:val="20"/>
              </w:rPr>
              <w:t>［思判表①］</w:t>
            </w:r>
          </w:p>
          <w:p w:rsidR="00A40EB9" w:rsidRPr="0004552A" w:rsidRDefault="00A40EB9" w:rsidP="00E67557">
            <w:pPr>
              <w:spacing w:line="240" w:lineRule="exact"/>
              <w:ind w:rightChars="-21" w:right="-44"/>
              <w:rPr>
                <w:rFonts w:hAnsi="ＭＳ 明朝"/>
                <w:kern w:val="0"/>
                <w:sz w:val="20"/>
              </w:rPr>
            </w:pPr>
            <w:r w:rsidRPr="000507C0">
              <w:rPr>
                <w:rFonts w:hAnsi="ＭＳ 明朝" w:hint="eastAsia"/>
                <w:kern w:val="0"/>
                <w:sz w:val="20"/>
              </w:rPr>
              <w:t>ノートの記述内容や発言内容</w:t>
            </w:r>
            <w:r w:rsidRPr="0004552A">
              <w:rPr>
                <w:rFonts w:hAnsi="ＭＳ 明朝" w:hint="eastAsia"/>
                <w:kern w:val="0"/>
                <w:sz w:val="20"/>
              </w:rPr>
              <w:t>から</w:t>
            </w:r>
            <w:r>
              <w:rPr>
                <w:rFonts w:hAnsi="ＭＳ 明朝" w:hint="eastAsia"/>
                <w:kern w:val="0"/>
                <w:sz w:val="20"/>
              </w:rPr>
              <w:t>、</w:t>
            </w:r>
            <w:r w:rsidRPr="0004552A">
              <w:rPr>
                <w:rFonts w:hAnsi="ＭＳ 明朝" w:hint="eastAsia"/>
                <w:kern w:val="0"/>
                <w:sz w:val="20"/>
              </w:rPr>
              <w:t>「県内にある古くから残るものについての現在にいたるまでの経過に着目して、問いを見いだしているか」を評価する。</w:t>
            </w: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p>
          <w:p w:rsidR="00A40EB9" w:rsidRPr="00963D41"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963D41">
              <w:rPr>
                <w:rFonts w:ascii="ＭＳ ゴシック" w:eastAsia="ＭＳ ゴシック" w:hAnsi="ＭＳ ゴシック" w:hint="eastAsia"/>
                <w:kern w:val="0"/>
                <w:sz w:val="20"/>
              </w:rPr>
              <w:t>［態度①］</w:t>
            </w:r>
          </w:p>
          <w:p w:rsidR="00A40EB9" w:rsidRPr="008422B0" w:rsidRDefault="00A40EB9" w:rsidP="00E67557">
            <w:pPr>
              <w:spacing w:line="240" w:lineRule="exact"/>
              <w:rPr>
                <w:kern w:val="0"/>
                <w:sz w:val="20"/>
              </w:rPr>
            </w:pPr>
            <w:r>
              <w:rPr>
                <w:rFonts w:hint="eastAsia"/>
                <w:kern w:val="0"/>
                <w:sz w:val="20"/>
              </w:rPr>
              <w:t>ノートの記述内容や発言内容</w:t>
            </w:r>
            <w:r w:rsidRPr="00F41CB4">
              <w:rPr>
                <w:rFonts w:hint="eastAsia"/>
                <w:kern w:val="0"/>
                <w:sz w:val="20"/>
              </w:rPr>
              <w:t>から</w:t>
            </w:r>
            <w:r>
              <w:rPr>
                <w:rFonts w:hint="eastAsia"/>
                <w:kern w:val="0"/>
                <w:sz w:val="20"/>
              </w:rPr>
              <w:t>、</w:t>
            </w:r>
            <w:r w:rsidRPr="00F41CB4">
              <w:rPr>
                <w:rFonts w:hint="eastAsia"/>
                <w:kern w:val="0"/>
                <w:sz w:val="20"/>
              </w:rPr>
              <w:t>「</w:t>
            </w:r>
            <w:r>
              <w:rPr>
                <w:rFonts w:hint="eastAsia"/>
                <w:kern w:val="0"/>
                <w:sz w:val="20"/>
              </w:rPr>
              <w:t>県内で受け継がれてきた伝統や文化</w:t>
            </w:r>
            <w:r w:rsidRPr="00F41CB4">
              <w:rPr>
                <w:rFonts w:hint="eastAsia"/>
                <w:kern w:val="0"/>
                <w:sz w:val="20"/>
              </w:rPr>
              <w:t>について</w:t>
            </w:r>
            <w:r>
              <w:rPr>
                <w:rFonts w:hint="eastAsia"/>
                <w:kern w:val="0"/>
                <w:sz w:val="20"/>
              </w:rPr>
              <w:t>、</w:t>
            </w:r>
            <w:r w:rsidRPr="00F41CB4">
              <w:rPr>
                <w:rFonts w:hint="eastAsia"/>
                <w:kern w:val="0"/>
                <w:sz w:val="20"/>
              </w:rPr>
              <w:t>予想や学習計画を立て</w:t>
            </w:r>
            <w:r>
              <w:rPr>
                <w:rFonts w:hint="eastAsia"/>
                <w:kern w:val="0"/>
                <w:sz w:val="20"/>
              </w:rPr>
              <w:t>、学習問題を解決する</w:t>
            </w:r>
            <w:r w:rsidRPr="00F41CB4">
              <w:rPr>
                <w:rFonts w:hint="eastAsia"/>
                <w:kern w:val="0"/>
                <w:sz w:val="20"/>
              </w:rPr>
              <w:t>見通しをもっているか」を評価する。</w:t>
            </w:r>
          </w:p>
        </w:tc>
      </w:tr>
      <w:tr w:rsidR="00A40EB9" w:rsidRPr="008E1C59" w:rsidTr="005F2A82">
        <w:tblPrEx>
          <w:tblCellMar>
            <w:left w:w="99" w:type="dxa"/>
            <w:right w:w="99" w:type="dxa"/>
          </w:tblCellMar>
        </w:tblPrEx>
        <w:trPr>
          <w:trHeight w:val="3821"/>
        </w:trPr>
        <w:tc>
          <w:tcPr>
            <w:tcW w:w="426" w:type="dxa"/>
            <w:vMerge w:val="restart"/>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lang w:eastAsia="zh-TW"/>
              </w:rPr>
            </w:pPr>
            <w:r>
              <w:rPr>
                <w:rFonts w:ascii="ＭＳ ゴシック" w:eastAsia="ＭＳ ゴシック" w:hAnsi="ＭＳ 明朝" w:hint="eastAsia"/>
                <w:kern w:val="0"/>
                <w:sz w:val="20"/>
                <w:lang w:eastAsia="zh-TW"/>
              </w:rPr>
              <w:t>③④⑤</w:t>
            </w:r>
          </w:p>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lang w:eastAsia="zh-TW"/>
              </w:rPr>
            </w:pPr>
            <w:r>
              <w:rPr>
                <w:rFonts w:ascii="ＭＳ ゴシック" w:eastAsia="ＭＳ ゴシック" w:hAnsi="ＭＳ 明朝" w:hint="eastAsia"/>
                <w:kern w:val="0"/>
                <w:sz w:val="20"/>
                <w:lang w:eastAsia="zh-TW"/>
              </w:rPr>
              <w:t>(</w:t>
            </w:r>
            <w:r w:rsidR="002D22CE">
              <w:rPr>
                <w:rFonts w:ascii="ＭＳ ゴシック" w:eastAsia="ＭＳ ゴシック" w:hAnsi="ＭＳ 明朝" w:hint="eastAsia"/>
                <w:kern w:val="0"/>
                <w:sz w:val="20"/>
                <w:lang w:eastAsia="zh-TW"/>
              </w:rPr>
              <w:t>1</w:t>
            </w:r>
            <w:r>
              <w:rPr>
                <w:rFonts w:ascii="ＭＳ ゴシック" w:eastAsia="ＭＳ ゴシック" w:hAnsi="ＭＳ 明朝" w:hint="eastAsia"/>
                <w:kern w:val="0"/>
                <w:sz w:val="20"/>
                <w:lang w:eastAsia="zh-TW"/>
              </w:rPr>
              <w:t>)道後温泉本館</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lang w:eastAsia="zh-TW"/>
              </w:rPr>
            </w:pPr>
            <w:r>
              <w:rPr>
                <w:rFonts w:ascii="ＭＳ ゴシック" w:eastAsia="ＭＳ ゴシック" w:hAnsi="ＭＳ 明朝" w:hint="eastAsia"/>
                <w:kern w:val="0"/>
                <w:sz w:val="20"/>
                <w:lang w:eastAsia="zh-TW"/>
              </w:rPr>
              <w:t xml:space="preserve">　</w:t>
            </w:r>
            <w:r w:rsidR="00231EF4">
              <w:rPr>
                <w:rFonts w:ascii="ＭＳ ゴシック" w:eastAsia="ＭＳ ゴシック" w:hAnsi="ＭＳ 明朝"/>
                <w:kern w:val="0"/>
                <w:sz w:val="20"/>
                <w:lang w:eastAsia="zh-TW"/>
              </w:rPr>
              <w:t>P.</w:t>
            </w:r>
            <w:r w:rsidR="002D68E0">
              <w:rPr>
                <w:rFonts w:ascii="ＭＳ ゴシック" w:eastAsia="ＭＳ ゴシック" w:hAnsi="ＭＳ 明朝"/>
                <w:kern w:val="0"/>
                <w:sz w:val="20"/>
                <w:lang w:eastAsia="zh-TW"/>
              </w:rPr>
              <w:t>98</w:t>
            </w:r>
            <w:r w:rsidRPr="006879B6">
              <w:rPr>
                <w:rFonts w:ascii="ＭＳ ゴシック" w:eastAsia="ＭＳ ゴシック" w:hAnsi="ＭＳ 明朝" w:hint="eastAsia"/>
                <w:kern w:val="0"/>
                <w:sz w:val="20"/>
                <w:lang w:eastAsia="zh-TW"/>
              </w:rPr>
              <w:t>～</w:t>
            </w:r>
            <w:r w:rsidR="002D68E0">
              <w:rPr>
                <w:rFonts w:ascii="ＭＳ ゴシック" w:eastAsia="ＭＳ ゴシック" w:hAnsi="ＭＳ 明朝" w:hint="eastAsia"/>
                <w:kern w:val="0"/>
                <w:sz w:val="20"/>
                <w:lang w:eastAsia="zh-TW"/>
              </w:rPr>
              <w:t>9</w:t>
            </w:r>
            <w:r w:rsidR="002D68E0">
              <w:rPr>
                <w:rFonts w:ascii="ＭＳ ゴシック" w:eastAsia="ＭＳ ゴシック" w:hAnsi="ＭＳ 明朝"/>
                <w:kern w:val="0"/>
                <w:sz w:val="20"/>
                <w:lang w:eastAsia="zh-TW"/>
              </w:rPr>
              <w:t>9</w:t>
            </w:r>
          </w:p>
          <w:p w:rsidR="00A40EB9" w:rsidRDefault="00A40EB9" w:rsidP="005F2A82">
            <w:pPr>
              <w:autoSpaceDE w:val="0"/>
              <w:autoSpaceDN w:val="0"/>
              <w:adjustRightInd w:val="0"/>
              <w:spacing w:line="240" w:lineRule="exact"/>
              <w:jc w:val="left"/>
              <w:rPr>
                <w:rFonts w:hAnsi="ＭＳ 明朝"/>
                <w:kern w:val="0"/>
                <w:sz w:val="20"/>
                <w:lang w:eastAsia="zh-TW"/>
              </w:rPr>
            </w:pPr>
            <w:r>
              <w:rPr>
                <w:rFonts w:ascii="ＭＳ ゴシック" w:eastAsia="ＭＳ ゴシック" w:hAnsi="ＭＳ 明朝" w:hint="eastAsia"/>
                <w:noProof/>
                <w:kern w:val="0"/>
                <w:sz w:val="20"/>
              </w:rPr>
              <mc:AlternateContent>
                <mc:Choice Requires="wps">
                  <w:drawing>
                    <wp:anchor distT="0" distB="0" distL="114300" distR="114300" simplePos="0" relativeHeight="251746304" behindDoc="0" locked="0" layoutInCell="1" allowOverlap="1" wp14:anchorId="3634C31E" wp14:editId="212E1644">
                      <wp:simplePos x="0" y="0"/>
                      <wp:positionH relativeFrom="column">
                        <wp:posOffset>-12700</wp:posOffset>
                      </wp:positionH>
                      <wp:positionV relativeFrom="paragraph">
                        <wp:posOffset>26670</wp:posOffset>
                      </wp:positionV>
                      <wp:extent cx="1113790" cy="1038225"/>
                      <wp:effectExtent l="0" t="0" r="0" b="0"/>
                      <wp:wrapNone/>
                      <wp:docPr id="7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83345A">
                                    <w:rPr>
                                      <w:rFonts w:hAnsi="ＭＳ 明朝" w:hint="eastAsia"/>
                                      <w:kern w:val="0"/>
                                      <w:sz w:val="20"/>
                                    </w:rPr>
                                    <w:t>道後温泉本館は、どのようにして残されてきたのでしょうか。</w:t>
                                  </w:r>
                                </w:p>
                                <w:p w:rsidR="00BE710A" w:rsidRPr="0004552A" w:rsidRDefault="00BE710A" w:rsidP="005F2A82">
                                  <w:pPr>
                                    <w:jc w:val="right"/>
                                    <w:rPr>
                                      <w:rFonts w:ascii="ＭＳ ゴシック" w:eastAsia="ＭＳ ゴシック" w:hAnsi="ＭＳ 明朝"/>
                                      <w:kern w:val="0"/>
                                      <w:sz w:val="20"/>
                                    </w:rPr>
                                  </w:pPr>
                                  <w:r>
                                    <w:rPr>
                                      <w:rFonts w:ascii="ＭＳ ゴシック" w:eastAsia="ＭＳ ゴシック" w:hAnsi="ＭＳ 明朝" w:hint="eastAsia"/>
                                      <w:kern w:val="0"/>
                                      <w:sz w:val="20"/>
                                    </w:rPr>
                                    <w:t>（3時間）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4C31E" id="_x0000_s1106" type="#_x0000_t202" style="position:absolute;margin-left:-1pt;margin-top:2.1pt;width:87.7pt;height:8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">
                      <v:textbox inset="5.85pt,.7pt,5.85pt,.7pt">
                        <w:txbxContent>
                          <w:p w:rsidR="00BE710A" w:rsidRDefault="00BE710A" w:rsidP="005F2A82">
                            <w:pPr>
                              <w:ind w:firstLineChars="100" w:firstLine="200"/>
                              <w:rPr>
                                <w:rFonts w:hAnsi="ＭＳ 明朝"/>
                                <w:kern w:val="0"/>
                                <w:sz w:val="20"/>
                              </w:rPr>
                            </w:pPr>
                            <w:r w:rsidRPr="0083345A">
                              <w:rPr>
                                <w:rFonts w:hAnsi="ＭＳ 明朝" w:hint="eastAsia"/>
                                <w:kern w:val="0"/>
                                <w:sz w:val="20"/>
                              </w:rPr>
                              <w:t>道後温泉本館は、どのようにして残されてきたのでしょうか。</w:t>
                            </w:r>
                          </w:p>
                          <w:p w:rsidR="00BE710A" w:rsidRPr="0004552A" w:rsidRDefault="00BE710A" w:rsidP="005F2A82">
                            <w:pPr>
                              <w:jc w:val="right"/>
                              <w:rPr>
                                <w:rFonts w:ascii="ＭＳ ゴシック" w:eastAsia="ＭＳ ゴシック" w:hAnsi="ＭＳ 明朝"/>
                                <w:kern w:val="0"/>
                                <w:sz w:val="20"/>
                              </w:rPr>
                            </w:pPr>
                            <w:r>
                              <w:rPr>
                                <w:rFonts w:ascii="ＭＳ ゴシック" w:eastAsia="ＭＳ ゴシック" w:hAnsi="ＭＳ 明朝" w:hint="eastAsia"/>
                                <w:kern w:val="0"/>
                                <w:sz w:val="20"/>
                              </w:rPr>
                              <w:t>（3時間）</w:t>
                            </w:r>
                          </w:p>
                        </w:txbxContent>
                      </v:textbox>
                    </v:shape>
                  </w:pict>
                </mc:Fallback>
              </mc:AlternateContent>
            </w:r>
          </w:p>
          <w:p w:rsidR="00A40EB9" w:rsidRPr="0083345A" w:rsidRDefault="00A40EB9" w:rsidP="00FB6C72">
            <w:pPr>
              <w:autoSpaceDE w:val="0"/>
              <w:autoSpaceDN w:val="0"/>
              <w:adjustRightInd w:val="0"/>
              <w:spacing w:line="240" w:lineRule="exact"/>
              <w:ind w:firstLineChars="100" w:firstLine="200"/>
              <w:jc w:val="left"/>
              <w:rPr>
                <w:rFonts w:hAnsi="ＭＳ 明朝"/>
                <w:kern w:val="0"/>
                <w:sz w:val="20"/>
                <w:lang w:eastAsia="zh-TW"/>
              </w:rPr>
            </w:pPr>
          </w:p>
        </w:tc>
        <w:tc>
          <w:tcPr>
            <w:tcW w:w="4141" w:type="dxa"/>
            <w:tcBorders>
              <w:top w:val="single" w:sz="4" w:space="0" w:color="auto"/>
              <w:left w:val="nil"/>
              <w:bottom w:val="single" w:sz="4" w:space="0" w:color="auto"/>
            </w:tcBorders>
          </w:tcPr>
          <w:p w:rsidR="00A40EB9" w:rsidRDefault="00A40EB9" w:rsidP="002B5A71">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道後温泉本館の写真を見て、道後温泉本館の人にメールで質問する内容を話し合う。</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・明治時代から今まで、建物の様子は変わっていないね。どうしてなのかな。</w:t>
            </w:r>
          </w:p>
          <w:p w:rsidR="00A40EB9" w:rsidRDefault="00A40EB9" w:rsidP="002B5A71">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・立派な建物にしたのには理由があると思うので、そこを聞いてみたい。</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・人々の協力や支えがあったのか聞いてみたいな。</w:t>
            </w:r>
          </w:p>
          <w:p w:rsidR="00A40EB9" w:rsidRDefault="00A40EB9" w:rsidP="002B5A71">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○メールで質問したことや年表資料をもとに、わかったことを話し合う。</w:t>
            </w:r>
          </w:p>
          <w:p w:rsidR="00A40EB9" w:rsidRDefault="00A40EB9" w:rsidP="002B5A71">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2D22CE">
              <w:rPr>
                <w:rFonts w:hAnsi="ＭＳ 明朝" w:hint="eastAsia"/>
                <w:kern w:val="0"/>
                <w:sz w:val="20"/>
              </w:rPr>
              <w:t>1</w:t>
            </w:r>
            <w:r w:rsidR="002D68E0">
              <w:rPr>
                <w:rFonts w:hAnsi="ＭＳ 明朝" w:hint="eastAsia"/>
                <w:kern w:val="0"/>
                <w:sz w:val="20"/>
              </w:rPr>
              <w:t>3</w:t>
            </w:r>
            <w:r>
              <w:rPr>
                <w:rFonts w:hAnsi="ＭＳ 明朝" w:hint="eastAsia"/>
                <w:kern w:val="0"/>
                <w:sz w:val="20"/>
              </w:rPr>
              <w:t>0年ほど前の町長さんが町のシンボルにしようと温泉を改築したのがきっかけだとわかった。</w:t>
            </w:r>
          </w:p>
          <w:p w:rsidR="00A40EB9" w:rsidRPr="00BB4012" w:rsidRDefault="00A40EB9" w:rsidP="002B5A71">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・昔からくり返し増築や改造をしてきていて、現在も耐震工事をしているので、大切に守ろうとしていることがわかる。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・市民の人々や国内外から来る観光客、それに国も重要文化財に指定したから関わりがあるね。</w:t>
            </w:r>
          </w:p>
          <w:p w:rsidR="002129DE" w:rsidRDefault="002129DE"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〇クラスで発表するための準備を行う。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43232" behindDoc="0" locked="0" layoutInCell="1" allowOverlap="1" wp14:anchorId="778FFA76" wp14:editId="7BC9A167">
                      <wp:simplePos x="0" y="0"/>
                      <wp:positionH relativeFrom="column">
                        <wp:posOffset>9525</wp:posOffset>
                      </wp:positionH>
                      <wp:positionV relativeFrom="paragraph">
                        <wp:posOffset>61595</wp:posOffset>
                      </wp:positionV>
                      <wp:extent cx="2502535" cy="1089660"/>
                      <wp:effectExtent l="0" t="0" r="12065" b="15240"/>
                      <wp:wrapNone/>
                      <wp:docPr id="78"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896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04552A">
                                    <w:rPr>
                                      <w:rFonts w:hint="eastAsia"/>
                                      <w:sz w:val="20"/>
                                    </w:rPr>
                                    <w:t>道後温泉本館は、約</w:t>
                                  </w:r>
                                  <w:r>
                                    <w:rPr>
                                      <w:rFonts w:hint="eastAsia"/>
                                      <w:sz w:val="20"/>
                                    </w:rPr>
                                    <w:t>13</w:t>
                                  </w:r>
                                  <w:r w:rsidRPr="0004552A">
                                    <w:rPr>
                                      <w:rFonts w:hint="eastAsia"/>
                                      <w:sz w:val="20"/>
                                    </w:rPr>
                                    <w:t>０年前の町長さんが</w:t>
                                  </w:r>
                                  <w:r>
                                    <w:rPr>
                                      <w:rFonts w:hint="eastAsia"/>
                                      <w:sz w:val="20"/>
                                    </w:rPr>
                                    <w:t>1</w:t>
                                  </w:r>
                                  <w:r w:rsidRPr="0004552A">
                                    <w:rPr>
                                      <w:rFonts w:hint="eastAsia"/>
                                      <w:sz w:val="20"/>
                                    </w:rPr>
                                    <w:t>００年先を考えて改築したことがきっかけとなって、町のシンボルになった。その後、地域の人や観光客にも大切にされる建物になり、国指定重要文化財にも指定され、大切に残されてきた。</w:t>
                                  </w:r>
                                </w:p>
                                <w:p w:rsidR="00BE710A" w:rsidRPr="0004552A" w:rsidRDefault="00BE710A" w:rsidP="005F2A82">
                                  <w:pPr>
                                    <w:spacing w:line="240" w:lineRule="exact"/>
                                    <w:jc w:val="right"/>
                                    <w:rPr>
                                      <w:sz w:val="20"/>
                                    </w:rPr>
                                  </w:pPr>
                                  <w:r w:rsidRPr="0004552A">
                                    <w:rPr>
                                      <w:rFonts w:hint="eastAsia"/>
                                      <w:sz w:val="20"/>
                                    </w:rPr>
                                    <w:t>③④⑤</w:t>
                                  </w:r>
                                </w:p>
                                <w:p w:rsidR="00BE710A" w:rsidRPr="0004552A" w:rsidRDefault="00BE710A" w:rsidP="005F2A82">
                                  <w:pPr>
                                    <w:spacing w:line="240" w:lineRule="exact"/>
                                    <w:jc w:val="right"/>
                                    <w:rPr>
                                      <w:sz w:val="20"/>
                                    </w:rPr>
                                  </w:pPr>
                                </w:p>
                                <w:p w:rsidR="00BE710A" w:rsidRPr="00895CC5" w:rsidRDefault="00BE710A" w:rsidP="005F2A82">
                                  <w:pPr>
                                    <w:spacing w:line="240" w:lineRule="exact"/>
                                    <w:jc w:val="right"/>
                                    <w:rPr>
                                      <w:sz w:val="20"/>
                                    </w:rPr>
                                  </w:pPr>
                                  <w:r w:rsidRPr="0004552A">
                                    <w:rPr>
                                      <w:rFonts w:hint="eastAsia"/>
                                      <w:sz w:val="20"/>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FFA76" id="_x0000_s1107" type="#_x0000_t202" style="position:absolute;left:0;text-align:left;margin-left:.75pt;margin-top:4.85pt;width:197.05pt;height:85.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">
                      <v:stroke dashstyle="dash"/>
                      <v:textbox inset="5.85pt,.7pt,5.85pt,.7pt">
                        <w:txbxContent>
                          <w:p w:rsidR="00BE710A" w:rsidRDefault="00BE710A" w:rsidP="005F2A82">
                            <w:pPr>
                              <w:spacing w:line="240" w:lineRule="exact"/>
                              <w:jc w:val="left"/>
                              <w:rPr>
                                <w:sz w:val="20"/>
                              </w:rPr>
                            </w:pPr>
                            <w:r w:rsidRPr="0004552A">
                              <w:rPr>
                                <w:rFonts w:hint="eastAsia"/>
                                <w:sz w:val="20"/>
                              </w:rPr>
                              <w:t>道後温泉本館は、約</w:t>
                            </w:r>
                            <w:r>
                              <w:rPr>
                                <w:rFonts w:hint="eastAsia"/>
                                <w:sz w:val="20"/>
                              </w:rPr>
                              <w:t>13</w:t>
                            </w:r>
                            <w:r w:rsidRPr="0004552A">
                              <w:rPr>
                                <w:rFonts w:hint="eastAsia"/>
                                <w:sz w:val="20"/>
                              </w:rPr>
                              <w:t>０年前の町長さんが</w:t>
                            </w:r>
                            <w:r>
                              <w:rPr>
                                <w:rFonts w:hint="eastAsia"/>
                                <w:sz w:val="20"/>
                              </w:rPr>
                              <w:t>1</w:t>
                            </w:r>
                            <w:r w:rsidRPr="0004552A">
                              <w:rPr>
                                <w:rFonts w:hint="eastAsia"/>
                                <w:sz w:val="20"/>
                              </w:rPr>
                              <w:t>００年先を考えて改築したことがきっかけとなって、町のシンボルになった。その後、地域の人や観光客にも大切にされる建物になり、国指定重要文化財にも指定され、大切に残されてきた。</w:t>
                            </w:r>
                          </w:p>
                          <w:p w:rsidR="00BE710A" w:rsidRPr="0004552A" w:rsidRDefault="00BE710A" w:rsidP="005F2A82">
                            <w:pPr>
                              <w:spacing w:line="240" w:lineRule="exact"/>
                              <w:jc w:val="right"/>
                              <w:rPr>
                                <w:sz w:val="20"/>
                              </w:rPr>
                            </w:pPr>
                            <w:r w:rsidRPr="0004552A">
                              <w:rPr>
                                <w:rFonts w:hint="eastAsia"/>
                                <w:sz w:val="20"/>
                              </w:rPr>
                              <w:t>③④⑤</w:t>
                            </w:r>
                          </w:p>
                          <w:p w:rsidR="00BE710A" w:rsidRPr="0004552A" w:rsidRDefault="00BE710A" w:rsidP="005F2A82">
                            <w:pPr>
                              <w:spacing w:line="240" w:lineRule="exact"/>
                              <w:jc w:val="right"/>
                              <w:rPr>
                                <w:sz w:val="20"/>
                              </w:rPr>
                            </w:pPr>
                          </w:p>
                          <w:p w:rsidR="00BE710A" w:rsidRPr="00895CC5" w:rsidRDefault="00BE710A" w:rsidP="005F2A82">
                            <w:pPr>
                              <w:spacing w:line="240" w:lineRule="exact"/>
                              <w:jc w:val="right"/>
                              <w:rPr>
                                <w:sz w:val="20"/>
                              </w:rPr>
                            </w:pPr>
                            <w:r w:rsidRPr="0004552A">
                              <w:rPr>
                                <w:rFonts w:hint="eastAsia"/>
                                <w:sz w:val="20"/>
                              </w:rPr>
                              <w:t>③</w:t>
                            </w: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Pr="006879B6"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Pr="00897D13"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メールなどで取材する前に、写真など、手元の資料でわかることを整理しておき、そこから考えた予想や疑問を確かめるという目的意識を持たせるようにする。</w:t>
            </w:r>
          </w:p>
          <w:p w:rsidR="00A40EB9" w:rsidRDefault="00A40EB9" w:rsidP="002B5A71">
            <w:pPr>
              <w:spacing w:line="240" w:lineRule="exact"/>
              <w:ind w:left="200" w:hangingChars="100" w:hanging="200"/>
              <w:rPr>
                <w:sz w:val="20"/>
              </w:rPr>
            </w:pPr>
          </w:p>
          <w:p w:rsidR="00A40EB9" w:rsidRPr="00BB4012" w:rsidRDefault="00A40EB9" w:rsidP="002B5A71">
            <w:pPr>
              <w:spacing w:line="240" w:lineRule="exact"/>
              <w:ind w:left="200" w:hangingChars="100" w:hanging="200"/>
              <w:rPr>
                <w:sz w:val="20"/>
              </w:rPr>
            </w:pPr>
            <w:r>
              <w:rPr>
                <w:rFonts w:hint="eastAsia"/>
                <w:sz w:val="20"/>
              </w:rPr>
              <w:t>◆年表からは増改築や修復をくり返しながら道後温泉本館が残されてきたことを読み取らせたい。</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04552A" w:rsidRDefault="00A40EB9" w:rsidP="005F2A82">
            <w:pPr>
              <w:spacing w:line="240" w:lineRule="exact"/>
              <w:ind w:rightChars="-64" w:right="-134"/>
              <w:jc w:val="left"/>
              <w:rPr>
                <w:rFonts w:hAnsi="ＭＳ 明朝"/>
                <w:kern w:val="0"/>
                <w:sz w:val="20"/>
              </w:rPr>
            </w:pPr>
            <w:r w:rsidRPr="0004552A">
              <w:rPr>
                <w:rFonts w:hAnsi="ＭＳ 明朝" w:hint="eastAsia"/>
                <w:kern w:val="0"/>
                <w:sz w:val="20"/>
              </w:rPr>
              <w:t>ノートの記述内容や発言内容から</w:t>
            </w:r>
            <w:r w:rsidR="00673B58">
              <w:rPr>
                <w:rFonts w:hAnsi="ＭＳ 明朝" w:hint="eastAsia"/>
                <w:kern w:val="0"/>
                <w:sz w:val="20"/>
              </w:rPr>
              <w:t>、</w:t>
            </w:r>
            <w:r w:rsidRPr="0004552A">
              <w:rPr>
                <w:rFonts w:hAnsi="ＭＳ 明朝" w:hint="eastAsia"/>
                <w:kern w:val="0"/>
                <w:sz w:val="20"/>
              </w:rPr>
              <w:t>「必要な情報を集め、読み取り、道後温泉本館やそれを保存</w:t>
            </w:r>
            <w:r w:rsidR="00947F4B">
              <w:rPr>
                <w:rFonts w:hAnsi="ＭＳ 明朝" w:hint="eastAsia"/>
                <w:kern w:val="0"/>
                <w:sz w:val="20"/>
              </w:rPr>
              <w:t>・継承</w:t>
            </w:r>
            <w:r w:rsidRPr="0004552A">
              <w:rPr>
                <w:rFonts w:hAnsi="ＭＳ 明朝" w:hint="eastAsia"/>
                <w:kern w:val="0"/>
                <w:sz w:val="20"/>
              </w:rPr>
              <w:t>する人々の様子を理解しているか」を評価する。</w:t>
            </w:r>
          </w:p>
        </w:tc>
      </w:tr>
      <w:tr w:rsidR="00A40EB9" w:rsidRPr="008E1C59" w:rsidTr="00947F4B">
        <w:tblPrEx>
          <w:tblCellMar>
            <w:left w:w="99" w:type="dxa"/>
            <w:right w:w="99" w:type="dxa"/>
          </w:tblCellMar>
        </w:tblPrEx>
        <w:trPr>
          <w:trHeight w:val="7044"/>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lang w:eastAsia="zh-TW"/>
              </w:rPr>
            </w:pPr>
            <w:r>
              <w:rPr>
                <w:rFonts w:ascii="ＭＳ ゴシック" w:eastAsia="ＭＳ ゴシック" w:hAnsi="ＭＳ 明朝" w:hint="eastAsia"/>
                <w:kern w:val="0"/>
                <w:sz w:val="20"/>
                <w:lang w:eastAsia="zh-TW"/>
              </w:rPr>
              <w:t>③④⑤</w:t>
            </w:r>
          </w:p>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2</w:t>
            </w:r>
            <w:r>
              <w:rPr>
                <w:rFonts w:ascii="ＭＳ ゴシック" w:eastAsia="ＭＳ ゴシック" w:hAnsi="ＭＳ 明朝" w:hint="eastAsia"/>
                <w:kern w:val="0"/>
                <w:sz w:val="20"/>
              </w:rPr>
              <w:t>)宇和島市の八ツ鹿おどり</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lang w:eastAsia="zh-TW"/>
              </w:rPr>
              <w:t>P.</w:t>
            </w:r>
            <w:r w:rsidR="002D22CE">
              <w:rPr>
                <w:rFonts w:ascii="ＭＳ ゴシック" w:eastAsia="ＭＳ ゴシック" w:hAnsi="ＭＳ 明朝"/>
                <w:kern w:val="0"/>
                <w:sz w:val="20"/>
                <w:lang w:eastAsia="zh-TW"/>
              </w:rPr>
              <w:t>1</w:t>
            </w:r>
            <w:r>
              <w:rPr>
                <w:rFonts w:ascii="ＭＳ ゴシック" w:eastAsia="ＭＳ ゴシック" w:hAnsi="ＭＳ 明朝"/>
                <w:kern w:val="0"/>
                <w:sz w:val="20"/>
                <w:lang w:eastAsia="zh-TW"/>
              </w:rPr>
              <w:t>00</w:t>
            </w:r>
            <w:r w:rsidRPr="006879B6">
              <w:rPr>
                <w:rFonts w:ascii="ＭＳ ゴシック" w:eastAsia="ＭＳ ゴシック" w:hAnsi="ＭＳ 明朝" w:hint="eastAsia"/>
                <w:kern w:val="0"/>
                <w:sz w:val="20"/>
                <w:lang w:eastAsia="zh-TW"/>
              </w:rPr>
              <w:t>～</w:t>
            </w:r>
            <w:r w:rsidR="002D22CE">
              <w:rPr>
                <w:rFonts w:ascii="ＭＳ ゴシック" w:eastAsia="ＭＳ ゴシック" w:hAnsi="ＭＳ 明朝" w:hint="eastAsia"/>
                <w:kern w:val="0"/>
                <w:sz w:val="20"/>
              </w:rPr>
              <w:t>1</w:t>
            </w:r>
            <w:r>
              <w:rPr>
                <w:rFonts w:ascii="ＭＳ ゴシック" w:eastAsia="ＭＳ ゴシック" w:hAnsi="ＭＳ 明朝"/>
                <w:kern w:val="0"/>
                <w:sz w:val="20"/>
              </w:rPr>
              <w:t>0</w:t>
            </w:r>
            <w:r w:rsidR="002D22CE">
              <w:rPr>
                <w:rFonts w:ascii="ＭＳ ゴシック" w:eastAsia="ＭＳ ゴシック" w:hAnsi="ＭＳ 明朝"/>
                <w:kern w:val="0"/>
                <w:sz w:val="20"/>
              </w:rPr>
              <w:t>1</w:t>
            </w:r>
          </w:p>
          <w:p w:rsidR="00A40EB9" w:rsidRPr="006879B6" w:rsidRDefault="00A40EB9" w:rsidP="00A837E7">
            <w:pPr>
              <w:autoSpaceDE w:val="0"/>
              <w:autoSpaceDN w:val="0"/>
              <w:adjustRightInd w:val="0"/>
              <w:spacing w:line="240" w:lineRule="exact"/>
              <w:ind w:right="800"/>
              <w:rPr>
                <w:rFonts w:hAnsi="ＭＳ 明朝"/>
                <w:kern w:val="0"/>
                <w:sz w:val="20"/>
                <w:lang w:eastAsia="zh-TW"/>
              </w:rPr>
            </w:pPr>
            <w:r>
              <w:rPr>
                <w:rFonts w:ascii="ＭＳ ゴシック" w:eastAsia="ＭＳ ゴシック" w:hAnsi="ＭＳ 明朝" w:hint="eastAsia"/>
                <w:noProof/>
                <w:kern w:val="0"/>
                <w:sz w:val="20"/>
              </w:rPr>
              <mc:AlternateContent>
                <mc:Choice Requires="wps">
                  <w:drawing>
                    <wp:anchor distT="0" distB="0" distL="114300" distR="114300" simplePos="0" relativeHeight="251744256" behindDoc="0" locked="0" layoutInCell="1" allowOverlap="1" wp14:anchorId="24C327FE" wp14:editId="6DE1F44B">
                      <wp:simplePos x="0" y="0"/>
                      <wp:positionH relativeFrom="column">
                        <wp:posOffset>-20320</wp:posOffset>
                      </wp:positionH>
                      <wp:positionV relativeFrom="paragraph">
                        <wp:posOffset>60325</wp:posOffset>
                      </wp:positionV>
                      <wp:extent cx="1113790" cy="1158875"/>
                      <wp:effectExtent l="0" t="0" r="0" b="0"/>
                      <wp:wrapNone/>
                      <wp:docPr id="7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jc w:val="left"/>
                                    <w:rPr>
                                      <w:rFonts w:hAnsi="ＭＳ 明朝"/>
                                      <w:kern w:val="0"/>
                                      <w:sz w:val="20"/>
                                    </w:rPr>
                                  </w:pPr>
                                  <w:r w:rsidRPr="004A1ACC">
                                    <w:rPr>
                                      <w:rFonts w:hAnsi="ＭＳ 明朝" w:hint="eastAsia"/>
                                      <w:kern w:val="0"/>
                                      <w:sz w:val="20"/>
                                    </w:rPr>
                                    <w:t>八ツ鹿踊りは、どのようにして受けつがれてきたのでしょうか。</w:t>
                                  </w:r>
                                </w:p>
                                <w:p w:rsidR="00BE710A" w:rsidRPr="00642710" w:rsidRDefault="00BE710A" w:rsidP="00E67557">
                                  <w:pPr>
                                    <w:ind w:firstLineChars="100" w:firstLine="200"/>
                                    <w:jc w:val="right"/>
                                    <w:rPr>
                                      <w:sz w:val="20"/>
                                    </w:rPr>
                                  </w:pPr>
                                  <w:r>
                                    <w:rPr>
                                      <w:rFonts w:ascii="ＭＳ ゴシック" w:eastAsia="ＭＳ ゴシック" w:hAnsi="ＭＳ 明朝" w:hint="eastAsia"/>
                                      <w:kern w:val="0"/>
                                      <w:sz w:val="20"/>
                                    </w:rPr>
                                    <w:t>（3時間）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327FE" id="_x0000_s1108" type="#_x0000_t202" style="position:absolute;left:0;text-align:left;margin-left:-1.6pt;margin-top:4.75pt;width:87.7pt;height:91.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">
                      <v:textbox inset="5.85pt,.7pt,5.85pt,.7pt">
                        <w:txbxContent>
                          <w:p w:rsidR="00BE710A" w:rsidRDefault="00BE710A" w:rsidP="005F2A82">
                            <w:pPr>
                              <w:ind w:firstLineChars="100" w:firstLine="200"/>
                              <w:jc w:val="left"/>
                              <w:rPr>
                                <w:rFonts w:hAnsi="ＭＳ 明朝"/>
                                <w:kern w:val="0"/>
                                <w:sz w:val="20"/>
                              </w:rPr>
                            </w:pPr>
                            <w:r w:rsidRPr="004A1ACC">
                              <w:rPr>
                                <w:rFonts w:hAnsi="ＭＳ 明朝" w:hint="eastAsia"/>
                                <w:kern w:val="0"/>
                                <w:sz w:val="20"/>
                              </w:rPr>
                              <w:t>八ツ鹿踊りは、どのようにして受けつがれてきたのでしょうか。</w:t>
                            </w:r>
                          </w:p>
                          <w:p w:rsidR="00BE710A" w:rsidRPr="00642710" w:rsidRDefault="00BE710A" w:rsidP="00E67557">
                            <w:pPr>
                              <w:ind w:firstLineChars="100" w:firstLine="200"/>
                              <w:jc w:val="right"/>
                              <w:rPr>
                                <w:sz w:val="20"/>
                              </w:rPr>
                            </w:pPr>
                            <w:r>
                              <w:rPr>
                                <w:rFonts w:ascii="ＭＳ ゴシック" w:eastAsia="ＭＳ ゴシック" w:hAnsi="ＭＳ 明朝" w:hint="eastAsia"/>
                                <w:kern w:val="0"/>
                                <w:sz w:val="20"/>
                              </w:rPr>
                              <w:t>（3時間）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「八ツ鹿おどり」についてのパンフレットを読んで、八ツ鹿保存会の人にインタビューする内容を話し合う。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・お祭りの練り物として続いてきたんだね。</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・踊りを踊っているのは子ども達だったんだね。</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・どのようにしておどりを受け継いでいるのかな。</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○インタビューしてわかったことや年表資料をもとに、わかったことを話し合う。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002D68E0">
              <w:rPr>
                <w:rFonts w:hAnsi="ＭＳ 明朝" w:hint="eastAsia"/>
                <w:kern w:val="0"/>
                <w:sz w:val="20"/>
              </w:rPr>
              <w:t>38</w:t>
            </w:r>
            <w:r>
              <w:rPr>
                <w:rFonts w:hAnsi="ＭＳ 明朝" w:hint="eastAsia"/>
                <w:kern w:val="0"/>
                <w:sz w:val="20"/>
              </w:rPr>
              <w:t>0年ほど前から、少しずつかたちを変えたり、戻したりしながら受け継がれてきたことがわかった。</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・市の文化財に指定されたり、国から補助金をもらったりして、支えられていたね。</w:t>
            </w:r>
          </w:p>
          <w:p w:rsidR="00A40EB9" w:rsidRPr="00BB4012"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・踊りには「よいことがたくさん起こりますように。」という願いが込められていたことがわかった。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・八ツ鹿保存会の人たちによって受け継がれているんだね。</w:t>
            </w:r>
          </w:p>
          <w:p w:rsidR="00A40EB9" w:rsidRDefault="00947F4B"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45280" behindDoc="0" locked="0" layoutInCell="1" allowOverlap="1" wp14:anchorId="12B7BCF7" wp14:editId="62B7125F">
                      <wp:simplePos x="0" y="0"/>
                      <wp:positionH relativeFrom="column">
                        <wp:posOffset>-12700</wp:posOffset>
                      </wp:positionH>
                      <wp:positionV relativeFrom="paragraph">
                        <wp:posOffset>160655</wp:posOffset>
                      </wp:positionV>
                      <wp:extent cx="2502535" cy="1087120"/>
                      <wp:effectExtent l="0" t="0" r="12065" b="17780"/>
                      <wp:wrapNone/>
                      <wp:docPr id="8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87120"/>
                              </a:xfrm>
                              <a:prstGeom prst="rect">
                                <a:avLst/>
                              </a:prstGeom>
                              <a:solidFill>
                                <a:srgbClr val="FFFFFF"/>
                              </a:solidFill>
                              <a:ln w="9525">
                                <a:solidFill>
                                  <a:srgbClr val="000000"/>
                                </a:solidFill>
                                <a:prstDash val="dash"/>
                                <a:miter lim="800000"/>
                                <a:headEnd/>
                                <a:tailEnd/>
                              </a:ln>
                            </wps:spPr>
                            <wps:txbx>
                              <w:txbxContent>
                                <w:p w:rsidR="00947F4B" w:rsidRDefault="00BE710A" w:rsidP="005F2A82">
                                  <w:pPr>
                                    <w:spacing w:line="240" w:lineRule="exact"/>
                                    <w:jc w:val="left"/>
                                    <w:rPr>
                                      <w:sz w:val="20"/>
                                    </w:rPr>
                                  </w:pPr>
                                  <w:r w:rsidRPr="006430AA">
                                    <w:rPr>
                                      <w:rFonts w:hint="eastAsia"/>
                                      <w:sz w:val="20"/>
                                    </w:rPr>
                                    <w:t>八ツ鹿踊りは</w:t>
                                  </w:r>
                                  <w:r>
                                    <w:rPr>
                                      <w:rFonts w:hint="eastAsia"/>
                                      <w:sz w:val="20"/>
                                    </w:rPr>
                                    <w:t>、</w:t>
                                  </w:r>
                                  <w:r w:rsidRPr="006430AA">
                                    <w:rPr>
                                      <w:rFonts w:hint="eastAsia"/>
                                      <w:sz w:val="20"/>
                                    </w:rPr>
                                    <w:t>約</w:t>
                                  </w:r>
                                  <w:r>
                                    <w:rPr>
                                      <w:rFonts w:hint="eastAsia"/>
                                      <w:sz w:val="20"/>
                                    </w:rPr>
                                    <w:t>380</w:t>
                                  </w:r>
                                  <w:r w:rsidRPr="006430AA">
                                    <w:rPr>
                                      <w:rFonts w:hint="eastAsia"/>
                                      <w:sz w:val="20"/>
                                    </w:rPr>
                                    <w:t>年前から</w:t>
                                  </w:r>
                                  <w:r>
                                    <w:rPr>
                                      <w:rFonts w:hint="eastAsia"/>
                                      <w:sz w:val="20"/>
                                    </w:rPr>
                                    <w:t>、</w:t>
                                  </w:r>
                                  <w:r w:rsidRPr="006430AA">
                                    <w:rPr>
                                      <w:rFonts w:hint="eastAsia"/>
                                      <w:sz w:val="20"/>
                                    </w:rPr>
                                    <w:t>「よいことがたくさんおこりますように。」という願いを込めて地域の人々に踊り継がれてきた。国や市の支えもあり</w:t>
                                  </w:r>
                                  <w:r>
                                    <w:rPr>
                                      <w:rFonts w:hint="eastAsia"/>
                                      <w:sz w:val="20"/>
                                    </w:rPr>
                                    <w:t>、</w:t>
                                  </w:r>
                                  <w:r w:rsidRPr="006430AA">
                                    <w:rPr>
                                      <w:rFonts w:hint="eastAsia"/>
                                      <w:sz w:val="20"/>
                                    </w:rPr>
                                    <w:t>現在でも</w:t>
                                  </w:r>
                                  <w:r>
                                    <w:rPr>
                                      <w:rFonts w:hint="eastAsia"/>
                                      <w:sz w:val="20"/>
                                    </w:rPr>
                                    <w:t>、</w:t>
                                  </w:r>
                                  <w:r w:rsidRPr="006430AA">
                                    <w:rPr>
                                      <w:rFonts w:hint="eastAsia"/>
                                      <w:sz w:val="20"/>
                                    </w:rPr>
                                    <w:t>八ツ鹿ほぞん会の人々によって子ども達に受け継がれている。</w:t>
                                  </w:r>
                                </w:p>
                                <w:p w:rsidR="00BE710A" w:rsidRPr="00895CC5" w:rsidRDefault="00BE710A" w:rsidP="00947F4B">
                                  <w:pPr>
                                    <w:spacing w:line="240" w:lineRule="exact"/>
                                    <w:jc w:val="right"/>
                                    <w:rPr>
                                      <w:sz w:val="20"/>
                                    </w:rPr>
                                  </w:pPr>
                                  <w:r>
                                    <w:rPr>
                                      <w:rFonts w:hint="eastAsia"/>
                                      <w:sz w:val="20"/>
                                    </w:rPr>
                                    <w:t>③④⑤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7BCF7" id="_x0000_s1109" type="#_x0000_t202" style="position:absolute;left:0;text-align:left;margin-left:-1pt;margin-top:12.65pt;width:197.05pt;height:85.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">
                      <v:stroke dashstyle="dash"/>
                      <v:textbox inset="5.85pt,.7pt,5.85pt,.7pt">
                        <w:txbxContent>
                          <w:p w:rsidR="00947F4B" w:rsidRDefault="00BE710A" w:rsidP="005F2A82">
                            <w:pPr>
                              <w:spacing w:line="240" w:lineRule="exact"/>
                              <w:jc w:val="left"/>
                              <w:rPr>
                                <w:sz w:val="20"/>
                              </w:rPr>
                            </w:pPr>
                            <w:r w:rsidRPr="006430AA">
                              <w:rPr>
                                <w:rFonts w:hint="eastAsia"/>
                                <w:sz w:val="20"/>
                              </w:rPr>
                              <w:t>八ツ鹿踊りは</w:t>
                            </w:r>
                            <w:r>
                              <w:rPr>
                                <w:rFonts w:hint="eastAsia"/>
                                <w:sz w:val="20"/>
                              </w:rPr>
                              <w:t>、</w:t>
                            </w:r>
                            <w:r w:rsidRPr="006430AA">
                              <w:rPr>
                                <w:rFonts w:hint="eastAsia"/>
                                <w:sz w:val="20"/>
                              </w:rPr>
                              <w:t>約</w:t>
                            </w:r>
                            <w:r>
                              <w:rPr>
                                <w:rFonts w:hint="eastAsia"/>
                                <w:sz w:val="20"/>
                              </w:rPr>
                              <w:t>380</w:t>
                            </w:r>
                            <w:r w:rsidRPr="006430AA">
                              <w:rPr>
                                <w:rFonts w:hint="eastAsia"/>
                                <w:sz w:val="20"/>
                              </w:rPr>
                              <w:t>年前から</w:t>
                            </w:r>
                            <w:r>
                              <w:rPr>
                                <w:rFonts w:hint="eastAsia"/>
                                <w:sz w:val="20"/>
                              </w:rPr>
                              <w:t>、</w:t>
                            </w:r>
                            <w:r w:rsidRPr="006430AA">
                              <w:rPr>
                                <w:rFonts w:hint="eastAsia"/>
                                <w:sz w:val="20"/>
                              </w:rPr>
                              <w:t>「よいことがたくさんおこりますように。」という願いを込めて地域の人々に踊り継がれてきた。国や市の支えもあり</w:t>
                            </w:r>
                            <w:r>
                              <w:rPr>
                                <w:rFonts w:hint="eastAsia"/>
                                <w:sz w:val="20"/>
                              </w:rPr>
                              <w:t>、</w:t>
                            </w:r>
                            <w:r w:rsidRPr="006430AA">
                              <w:rPr>
                                <w:rFonts w:hint="eastAsia"/>
                                <w:sz w:val="20"/>
                              </w:rPr>
                              <w:t>現在でも</w:t>
                            </w:r>
                            <w:r>
                              <w:rPr>
                                <w:rFonts w:hint="eastAsia"/>
                                <w:sz w:val="20"/>
                              </w:rPr>
                              <w:t>、</w:t>
                            </w:r>
                            <w:r w:rsidRPr="006430AA">
                              <w:rPr>
                                <w:rFonts w:hint="eastAsia"/>
                                <w:sz w:val="20"/>
                              </w:rPr>
                              <w:t>八ツ鹿ほぞん会の人々によって子ども達に受け継がれている。</w:t>
                            </w:r>
                          </w:p>
                          <w:p w:rsidR="00BE710A" w:rsidRPr="00895CC5" w:rsidRDefault="00BE710A" w:rsidP="00947F4B">
                            <w:pPr>
                              <w:spacing w:line="240" w:lineRule="exact"/>
                              <w:jc w:val="right"/>
                              <w:rPr>
                                <w:sz w:val="20"/>
                              </w:rPr>
                            </w:pPr>
                            <w:r>
                              <w:rPr>
                                <w:rFonts w:hint="eastAsia"/>
                                <w:sz w:val="20"/>
                              </w:rPr>
                              <w:t>③④⑤</w:t>
                            </w:r>
                          </w:p>
                        </w:txbxContent>
                      </v:textbox>
                    </v:shape>
                  </w:pict>
                </mc:Fallback>
              </mc:AlternateContent>
            </w:r>
            <w:r w:rsidR="00A40EB9">
              <w:rPr>
                <w:rFonts w:hAnsi="ＭＳ 明朝" w:hint="eastAsia"/>
                <w:kern w:val="0"/>
                <w:sz w:val="20"/>
              </w:rPr>
              <w:t>〇クラスで発表するための準備を行う。</w: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897D13" w:rsidRDefault="00A40EB9" w:rsidP="005F2A82">
            <w:pPr>
              <w:autoSpaceDE w:val="0"/>
              <w:autoSpaceDN w:val="0"/>
              <w:adjustRightInd w:val="0"/>
              <w:spacing w:line="240" w:lineRule="exact"/>
              <w:ind w:left="200" w:hangingChars="100" w:hanging="200"/>
              <w:jc w:val="left"/>
              <w:rPr>
                <w:rFonts w:hAnsi="ＭＳ 明朝"/>
                <w:kern w:val="0"/>
                <w:sz w:val="20"/>
              </w:rPr>
            </w:pPr>
          </w:p>
        </w:tc>
        <w:tc>
          <w:tcPr>
            <w:tcW w:w="1979" w:type="dxa"/>
            <w:tcBorders>
              <w:top w:val="single" w:sz="4" w:space="0" w:color="auto"/>
              <w:bottom w:val="single" w:sz="4" w:space="0" w:color="auto"/>
            </w:tcBorders>
          </w:tcPr>
          <w:p w:rsidR="00A40EB9" w:rsidRDefault="00A40EB9" w:rsidP="00897D13">
            <w:pPr>
              <w:spacing w:line="240" w:lineRule="exact"/>
              <w:ind w:left="200" w:hangingChars="100" w:hanging="200"/>
              <w:rPr>
                <w:kern w:val="0"/>
                <w:sz w:val="20"/>
              </w:rPr>
            </w:pPr>
            <w:r w:rsidRPr="006430AA">
              <w:rPr>
                <w:rFonts w:hint="eastAsia"/>
                <w:kern w:val="0"/>
                <w:sz w:val="20"/>
              </w:rPr>
              <w:t>◆</w:t>
            </w:r>
            <w:r>
              <w:rPr>
                <w:rFonts w:hint="eastAsia"/>
                <w:kern w:val="0"/>
                <w:sz w:val="20"/>
              </w:rPr>
              <w:t>インタビュー</w:t>
            </w:r>
            <w:r w:rsidRPr="006430AA">
              <w:rPr>
                <w:rFonts w:hint="eastAsia"/>
                <w:kern w:val="0"/>
                <w:sz w:val="20"/>
              </w:rPr>
              <w:t>などで取材する前に、</w:t>
            </w:r>
            <w:r>
              <w:rPr>
                <w:rFonts w:hint="eastAsia"/>
                <w:kern w:val="0"/>
                <w:sz w:val="20"/>
              </w:rPr>
              <w:t>パンフレットなど手元の資料でわ</w:t>
            </w:r>
            <w:r w:rsidRPr="006430AA">
              <w:rPr>
                <w:rFonts w:hint="eastAsia"/>
                <w:kern w:val="0"/>
                <w:sz w:val="20"/>
              </w:rPr>
              <w:t>かることを整理しておき、そこから考えた予想や疑問を確かめるという目的意識を持たせるようにする。</w:t>
            </w:r>
          </w:p>
          <w:p w:rsidR="00A40EB9" w:rsidRDefault="00A40EB9" w:rsidP="00897D13">
            <w:pPr>
              <w:spacing w:line="240" w:lineRule="exact"/>
              <w:ind w:left="200" w:hangingChars="100" w:hanging="200"/>
              <w:rPr>
                <w:kern w:val="0"/>
                <w:sz w:val="20"/>
              </w:rPr>
            </w:pPr>
          </w:p>
          <w:p w:rsidR="00A40EB9" w:rsidRDefault="00A40EB9" w:rsidP="00897D13">
            <w:pPr>
              <w:spacing w:line="240" w:lineRule="exact"/>
              <w:ind w:left="200" w:hangingChars="100" w:hanging="200"/>
              <w:rPr>
                <w:kern w:val="0"/>
                <w:sz w:val="20"/>
              </w:rPr>
            </w:pPr>
          </w:p>
          <w:p w:rsidR="00A40EB9" w:rsidRPr="00897D13" w:rsidRDefault="00A40EB9" w:rsidP="00897D13">
            <w:pPr>
              <w:spacing w:line="240" w:lineRule="exact"/>
              <w:ind w:left="200" w:hangingChars="100" w:hanging="200"/>
              <w:rPr>
                <w:kern w:val="0"/>
                <w:sz w:val="20"/>
              </w:rPr>
            </w:pPr>
            <w:r>
              <w:rPr>
                <w:rFonts w:hint="eastAsia"/>
                <w:kern w:val="0"/>
                <w:sz w:val="20"/>
              </w:rPr>
              <w:t>◆年表からは、長い歴史の中で、変化しながらも踊りが受け継がれてきたことを捉えさせたい。</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04552A" w:rsidRDefault="00A40EB9" w:rsidP="005F2A82">
            <w:pPr>
              <w:spacing w:line="240" w:lineRule="exact"/>
              <w:rPr>
                <w:rFonts w:hAnsi="ＭＳ 明朝"/>
                <w:kern w:val="0"/>
                <w:sz w:val="20"/>
              </w:rPr>
            </w:pPr>
            <w:r w:rsidRPr="0004552A">
              <w:rPr>
                <w:rFonts w:hAnsi="ＭＳ 明朝" w:hint="eastAsia"/>
                <w:kern w:val="0"/>
                <w:sz w:val="20"/>
              </w:rPr>
              <w:t>ノートの記述内容や発言内容から</w:t>
            </w:r>
            <w:r>
              <w:rPr>
                <w:rFonts w:hAnsi="ＭＳ 明朝" w:hint="eastAsia"/>
                <w:kern w:val="0"/>
                <w:sz w:val="20"/>
              </w:rPr>
              <w:t>、</w:t>
            </w:r>
            <w:r w:rsidRPr="0004552A">
              <w:rPr>
                <w:rFonts w:hAnsi="ＭＳ 明朝" w:hint="eastAsia"/>
                <w:kern w:val="0"/>
                <w:sz w:val="20"/>
              </w:rPr>
              <w:t>「必要な情報を集め、読み取り、宇和島市の八ツ鹿おどりやそれを</w:t>
            </w:r>
            <w:r w:rsidR="00947F4B" w:rsidRPr="0004552A">
              <w:rPr>
                <w:rFonts w:hAnsi="ＭＳ 明朝" w:hint="eastAsia"/>
                <w:kern w:val="0"/>
                <w:sz w:val="20"/>
              </w:rPr>
              <w:t>保存</w:t>
            </w:r>
            <w:r w:rsidR="00947F4B">
              <w:rPr>
                <w:rFonts w:hAnsi="ＭＳ 明朝" w:hint="eastAsia"/>
                <w:kern w:val="0"/>
                <w:sz w:val="20"/>
              </w:rPr>
              <w:t>・継承</w:t>
            </w:r>
            <w:r w:rsidRPr="0004552A">
              <w:rPr>
                <w:rFonts w:hAnsi="ＭＳ 明朝" w:hint="eastAsia"/>
                <w:kern w:val="0"/>
                <w:sz w:val="20"/>
              </w:rPr>
              <w:t>する人々の様子を理解しているか」を評価する。</w:t>
            </w:r>
          </w:p>
        </w:tc>
      </w:tr>
      <w:tr w:rsidR="00A40EB9" w:rsidRPr="008E1C59" w:rsidTr="005F2A82">
        <w:tblPrEx>
          <w:tblCellMar>
            <w:left w:w="99" w:type="dxa"/>
            <w:right w:w="99" w:type="dxa"/>
          </w:tblCellMar>
        </w:tblPrEx>
        <w:trPr>
          <w:trHeight w:val="4100"/>
        </w:trPr>
        <w:tc>
          <w:tcPr>
            <w:tcW w:w="426" w:type="dxa"/>
            <w:vMerge/>
            <w:tcBorders>
              <w:left w:val="single" w:sz="4" w:space="0" w:color="auto"/>
            </w:tcBorders>
            <w:textDirection w:val="tbRlV"/>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③④⑤</w:t>
            </w:r>
          </w:p>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w:t>
            </w:r>
            <w:r w:rsidR="002D68E0">
              <w:rPr>
                <w:rFonts w:ascii="ＭＳ ゴシック" w:eastAsia="ＭＳ ゴシック" w:hAnsi="ＭＳ 明朝" w:hint="eastAsia"/>
                <w:kern w:val="0"/>
                <w:sz w:val="20"/>
              </w:rPr>
              <w:t>3</w:t>
            </w:r>
            <w:r>
              <w:rPr>
                <w:rFonts w:ascii="ＭＳ ゴシック" w:eastAsia="ＭＳ ゴシック" w:hAnsi="ＭＳ 明朝" w:hint="eastAsia"/>
                <w:kern w:val="0"/>
                <w:sz w:val="20"/>
              </w:rPr>
              <w:t>)新居浜太鼓祭り</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kern w:val="0"/>
                <w:sz w:val="20"/>
              </w:rPr>
              <w:t>1</w:t>
            </w:r>
            <w:r>
              <w:rPr>
                <w:rFonts w:ascii="ＭＳ ゴシック" w:eastAsia="ＭＳ ゴシック" w:hAnsi="ＭＳ 明朝"/>
                <w:kern w:val="0"/>
                <w:sz w:val="20"/>
              </w:rPr>
              <w:t>0</w:t>
            </w:r>
            <w:r w:rsidR="002D22CE">
              <w:rPr>
                <w:rFonts w:ascii="ＭＳ ゴシック" w:eastAsia="ＭＳ ゴシック" w:hAnsi="ＭＳ 明朝"/>
                <w:kern w:val="0"/>
                <w:sz w:val="20"/>
              </w:rPr>
              <w:t>2</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Pr>
                <w:rFonts w:ascii="ＭＳ ゴシック" w:eastAsia="ＭＳ ゴシック" w:hAnsi="ＭＳ 明朝"/>
                <w:kern w:val="0"/>
                <w:sz w:val="20"/>
              </w:rPr>
              <w:t>0</w:t>
            </w:r>
            <w:r w:rsidR="002D68E0">
              <w:rPr>
                <w:rFonts w:ascii="ＭＳ ゴシック" w:eastAsia="ＭＳ ゴシック" w:hAnsi="ＭＳ 明朝"/>
                <w:kern w:val="0"/>
                <w:sz w:val="20"/>
              </w:rPr>
              <w:t>3</w:t>
            </w:r>
          </w:p>
          <w:p w:rsidR="00A40EB9" w:rsidRPr="006879B6" w:rsidRDefault="00A40EB9" w:rsidP="005F2A82">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47328" behindDoc="0" locked="0" layoutInCell="1" allowOverlap="1" wp14:anchorId="6127C086" wp14:editId="4D11C453">
                      <wp:simplePos x="0" y="0"/>
                      <wp:positionH relativeFrom="column">
                        <wp:posOffset>-20320</wp:posOffset>
                      </wp:positionH>
                      <wp:positionV relativeFrom="paragraph">
                        <wp:posOffset>60325</wp:posOffset>
                      </wp:positionV>
                      <wp:extent cx="1113790" cy="1158875"/>
                      <wp:effectExtent l="0" t="0" r="0" b="0"/>
                      <wp:wrapNone/>
                      <wp:docPr id="81"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9D35AC">
                                    <w:rPr>
                                      <w:rFonts w:hAnsi="ＭＳ 明朝" w:hint="eastAsia"/>
                                      <w:kern w:val="0"/>
                                      <w:sz w:val="20"/>
                                    </w:rPr>
                                    <w:t>新居浜太鼓祭りは、どのようにして続けられてきたのでしょうか。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（3時間）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7C086" id="_x0000_s1110" type="#_x0000_t202" style="position:absolute;left:0;text-align:left;margin-left:-1.6pt;margin-top:4.75pt;width:87.7pt;height:91.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EVKkfEvAgAAWgQAAA4AAAAAAAAAAAAAAAAALgIA&#10;AGRycy9lMm9Eb2MueG1sUEsBAi0AFAAGAAgAAAAhAMyKcU3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sidRPr="009D35AC">
                              <w:rPr>
                                <w:rFonts w:hAnsi="ＭＳ 明朝" w:hint="eastAsia"/>
                                <w:kern w:val="0"/>
                                <w:sz w:val="20"/>
                              </w:rPr>
                              <w:t>新居浜太鼓祭りは、どのようにして続けられてきたのでしょうか。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（3時間）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「太鼓祭り」の写真を見て、どのように残されてきたのか、川西地区の加藤さんにインタビューすることや太鼓台ミュージアムで見学する内容を話し合う。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・たくさんの太鼓台が集まっていて、とても迫力があるね。</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・子どもがかつぐ太鼓台もあるよ。</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・海の上にも太鼓台を浮かべているね。これだけ大きな祭りをどのようにして続けてきたのかな。</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○インタビューしてわかったことや太鼓台ミュージアムを見学して、わかったことを話し合う。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・太鼓祭りは、地域の団結を願った平和の祭典だとわかった。</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・太鼓台が地域の発展に合わせて大きくなってきたことがわかった。</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・子ども太鼓台は、しょうらい祭りをになう子ども達のために昭和時代から始められたことがわかった。</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〇クラスで発表するための準備を行う。</w:t>
            </w:r>
          </w:p>
          <w:p w:rsidR="00E67557" w:rsidRDefault="00E67557"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48352" behindDoc="0" locked="0" layoutInCell="1" allowOverlap="1" wp14:anchorId="22F84AED" wp14:editId="4BD5EDA2">
                      <wp:simplePos x="0" y="0"/>
                      <wp:positionH relativeFrom="column">
                        <wp:posOffset>5080</wp:posOffset>
                      </wp:positionH>
                      <wp:positionV relativeFrom="paragraph">
                        <wp:posOffset>29845</wp:posOffset>
                      </wp:positionV>
                      <wp:extent cx="2502535" cy="1287780"/>
                      <wp:effectExtent l="0" t="0" r="12065" b="26670"/>
                      <wp:wrapNone/>
                      <wp:docPr id="82"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2877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rPr>
                                      <w:sz w:val="20"/>
                                    </w:rPr>
                                  </w:pPr>
                                  <w:r w:rsidRPr="002235EF">
                                    <w:rPr>
                                      <w:rFonts w:hint="eastAsia"/>
                                      <w:sz w:val="20"/>
                                    </w:rPr>
                                    <w:t>新居浜太鼓祭りは、約千年前にはじまったと伝わり、地域の産業の発展に合わせて大きくなった。昭和時代から子ども太鼓台の運行も始まり、地域の団結の願いを込めた平和の祭典として受け継がれている。</w:t>
                                  </w:r>
                                </w:p>
                                <w:p w:rsidR="00BE710A" w:rsidRPr="002235EF" w:rsidRDefault="00BE710A" w:rsidP="00E67557">
                                  <w:pPr>
                                    <w:jc w:val="right"/>
                                    <w:rPr>
                                      <w:sz w:val="20"/>
                                    </w:rPr>
                                  </w:pPr>
                                  <w:r w:rsidRPr="002235EF">
                                    <w:rPr>
                                      <w:rFonts w:hint="eastAsia"/>
                                      <w:sz w:val="20"/>
                                    </w:rPr>
                                    <w:t>③④⑤</w:t>
                                  </w:r>
                                </w:p>
                                <w:p w:rsidR="00BE710A" w:rsidRPr="00895CC5" w:rsidRDefault="00BE710A" w:rsidP="005F2A82">
                                  <w:pPr>
                                    <w:spacing w:line="0" w:lineRule="atLeast"/>
                                    <w:jc w:val="lef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84AED" id="_x0000_s1111" type="#_x0000_t202" style="position:absolute;left:0;text-align:left;margin-left:.4pt;margin-top:2.35pt;width:197.05pt;height:101.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">
                      <v:stroke dashstyle="dash"/>
                      <v:textbox inset="5.85pt,.7pt,5.85pt,.7pt">
                        <w:txbxContent>
                          <w:p w:rsidR="00BE710A" w:rsidRDefault="00BE710A" w:rsidP="005F2A82">
                            <w:pPr>
                              <w:rPr>
                                <w:sz w:val="20"/>
                              </w:rPr>
                            </w:pPr>
                            <w:r w:rsidRPr="002235EF">
                              <w:rPr>
                                <w:rFonts w:hint="eastAsia"/>
                                <w:sz w:val="20"/>
                              </w:rPr>
                              <w:t>新居浜太鼓祭りは、約千年前にはじまったと伝わり、地域の産業の発展に合わせて大きくなった。昭和時代から子ども太鼓台の運行も始まり、地域の団結の願いを込めた平和の祭典として受け継がれている。</w:t>
                            </w:r>
                          </w:p>
                          <w:p w:rsidR="00BE710A" w:rsidRPr="002235EF" w:rsidRDefault="00BE710A" w:rsidP="00E67557">
                            <w:pPr>
                              <w:jc w:val="right"/>
                              <w:rPr>
                                <w:sz w:val="20"/>
                              </w:rPr>
                            </w:pPr>
                            <w:r w:rsidRPr="002235EF">
                              <w:rPr>
                                <w:rFonts w:hint="eastAsia"/>
                                <w:sz w:val="20"/>
                              </w:rPr>
                              <w:t>③④⑤</w:t>
                            </w:r>
                          </w:p>
                          <w:p w:rsidR="00BE710A" w:rsidRPr="00895CC5" w:rsidRDefault="00BE710A" w:rsidP="005F2A82">
                            <w:pPr>
                              <w:spacing w:line="0" w:lineRule="atLeast"/>
                              <w:jc w:val="left"/>
                              <w:rPr>
                                <w:sz w:val="20"/>
                              </w:rPr>
                            </w:pP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sidRPr="006430AA">
              <w:rPr>
                <w:rFonts w:hint="eastAsia"/>
                <w:kern w:val="0"/>
                <w:sz w:val="20"/>
              </w:rPr>
              <w:t>◆</w:t>
            </w:r>
            <w:r>
              <w:rPr>
                <w:rFonts w:hint="eastAsia"/>
                <w:kern w:val="0"/>
                <w:sz w:val="20"/>
              </w:rPr>
              <w:t>インタビュー</w:t>
            </w:r>
            <w:r w:rsidRPr="006430AA">
              <w:rPr>
                <w:rFonts w:hint="eastAsia"/>
                <w:kern w:val="0"/>
                <w:sz w:val="20"/>
              </w:rPr>
              <w:t>などで取材する前に、</w:t>
            </w:r>
            <w:r>
              <w:rPr>
                <w:rFonts w:hint="eastAsia"/>
                <w:kern w:val="0"/>
                <w:sz w:val="20"/>
              </w:rPr>
              <w:t>パンフレットなど手元の資料でわ</w:t>
            </w:r>
            <w:r w:rsidRPr="006430AA">
              <w:rPr>
                <w:rFonts w:hint="eastAsia"/>
                <w:kern w:val="0"/>
                <w:sz w:val="20"/>
              </w:rPr>
              <w:t>かることを整理しておき、そこから考えた予想や疑問を確かめるという目的意識を持たせるようにする。</w:t>
            </w: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Pr="00897D13" w:rsidRDefault="00A40EB9" w:rsidP="005F2A82">
            <w:pPr>
              <w:spacing w:line="240" w:lineRule="exact"/>
              <w:ind w:left="200" w:hangingChars="100" w:hanging="200"/>
              <w:rPr>
                <w:kern w:val="0"/>
                <w:sz w:val="20"/>
              </w:rPr>
            </w:pPr>
            <w:r>
              <w:rPr>
                <w:rFonts w:hint="eastAsia"/>
                <w:kern w:val="0"/>
                <w:sz w:val="20"/>
              </w:rPr>
              <w:t>◆年表からは、祭りを受け継ぐだけではなく、将来も祭りを続けていくために、子ども太鼓台の運行が昭和時代に始まったことにも</w:t>
            </w:r>
            <w:r w:rsidR="00E67557">
              <w:rPr>
                <w:rFonts w:hint="eastAsia"/>
                <w:kern w:val="0"/>
                <w:sz w:val="20"/>
              </w:rPr>
              <w:t>気づ</w:t>
            </w:r>
            <w:r>
              <w:rPr>
                <w:rFonts w:hint="eastAsia"/>
                <w:kern w:val="0"/>
                <w:sz w:val="20"/>
              </w:rPr>
              <w:t>かせたい。</w:t>
            </w:r>
          </w:p>
        </w:tc>
        <w:tc>
          <w:tcPr>
            <w:tcW w:w="1980" w:type="dxa"/>
            <w:tcBorders>
              <w:top w:val="single" w:sz="4" w:space="0" w:color="auto"/>
              <w:bottom w:val="single" w:sz="4" w:space="0" w:color="auto"/>
              <w:right w:val="single" w:sz="4" w:space="0" w:color="auto"/>
            </w:tcBorders>
          </w:tcPr>
          <w:p w:rsidR="00A40EB9" w:rsidRPr="00BB3ACD" w:rsidRDefault="00A40EB9" w:rsidP="005F2A82">
            <w:pPr>
              <w:spacing w:line="240" w:lineRule="exact"/>
              <w:ind w:right="400"/>
              <w:jc w:val="left"/>
              <w:rPr>
                <w:rFonts w:ascii="ＭＳ ゴシック" w:eastAsia="ＭＳ ゴシック" w:hAnsi="ＭＳ ゴシック"/>
                <w:kern w:val="0"/>
                <w:sz w:val="20"/>
              </w:rPr>
            </w:pPr>
            <w:r w:rsidRPr="00BB3ACD">
              <w:rPr>
                <w:rFonts w:ascii="ＭＳ ゴシック" w:eastAsia="ＭＳ ゴシック" w:hAnsi="ＭＳ ゴシック" w:hint="eastAsia"/>
                <w:kern w:val="0"/>
                <w:sz w:val="20"/>
              </w:rPr>
              <w:t>［知技①］</w:t>
            </w:r>
          </w:p>
          <w:p w:rsidR="00A40EB9" w:rsidRPr="002235EF" w:rsidRDefault="00A40EB9" w:rsidP="005F2A82">
            <w:pPr>
              <w:spacing w:line="240" w:lineRule="exact"/>
              <w:rPr>
                <w:rFonts w:hAnsi="ＭＳ 明朝"/>
                <w:kern w:val="0"/>
                <w:sz w:val="20"/>
              </w:rPr>
            </w:pPr>
            <w:r w:rsidRPr="002235EF">
              <w:rPr>
                <w:rFonts w:hAnsi="ＭＳ 明朝" w:hint="eastAsia"/>
                <w:kern w:val="0"/>
                <w:sz w:val="20"/>
              </w:rPr>
              <w:t>ノートの記述内容や発言内容から「必要な情報を集め、読み取り、</w:t>
            </w:r>
            <w:r>
              <w:rPr>
                <w:rFonts w:hAnsi="ＭＳ 明朝" w:hint="eastAsia"/>
                <w:kern w:val="0"/>
                <w:sz w:val="20"/>
              </w:rPr>
              <w:t>新居浜市の太鼓祭り</w:t>
            </w:r>
            <w:r w:rsidRPr="002235EF">
              <w:rPr>
                <w:rFonts w:hAnsi="ＭＳ 明朝" w:hint="eastAsia"/>
                <w:kern w:val="0"/>
                <w:sz w:val="20"/>
              </w:rPr>
              <w:t>やそれを</w:t>
            </w:r>
            <w:r w:rsidR="00947F4B" w:rsidRPr="0004552A">
              <w:rPr>
                <w:rFonts w:hAnsi="ＭＳ 明朝" w:hint="eastAsia"/>
                <w:kern w:val="0"/>
                <w:sz w:val="20"/>
              </w:rPr>
              <w:t>保存</w:t>
            </w:r>
            <w:r w:rsidR="00947F4B">
              <w:rPr>
                <w:rFonts w:hAnsi="ＭＳ 明朝" w:hint="eastAsia"/>
                <w:kern w:val="0"/>
                <w:sz w:val="20"/>
              </w:rPr>
              <w:t>・継承</w:t>
            </w:r>
            <w:r w:rsidRPr="002235EF">
              <w:rPr>
                <w:rFonts w:hAnsi="ＭＳ 明朝" w:hint="eastAsia"/>
                <w:kern w:val="0"/>
                <w:sz w:val="20"/>
              </w:rPr>
              <w:t>する人々の様子を理解しているか」を評価する。</w:t>
            </w:r>
          </w:p>
        </w:tc>
      </w:tr>
      <w:tr w:rsidR="00A40EB9" w:rsidRPr="008E1C59" w:rsidTr="005F2A82">
        <w:tblPrEx>
          <w:tblCellMar>
            <w:left w:w="99" w:type="dxa"/>
            <w:right w:w="99" w:type="dxa"/>
          </w:tblCellMar>
        </w:tblPrEx>
        <w:trPr>
          <w:trHeight w:val="2978"/>
        </w:trPr>
        <w:tc>
          <w:tcPr>
            <w:tcW w:w="426" w:type="dxa"/>
            <w:tcBorders>
              <w:top w:val="single" w:sz="4" w:space="0" w:color="auto"/>
              <w:left w:val="single" w:sz="4" w:space="0" w:color="auto"/>
            </w:tcBorders>
            <w:textDirection w:val="tbRlV"/>
            <w:vAlign w:val="center"/>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lastRenderedPageBreak/>
              <w:t>まとめる</w:t>
            </w:r>
          </w:p>
        </w:tc>
        <w:tc>
          <w:tcPr>
            <w:tcW w:w="1876" w:type="dxa"/>
            <w:tcBorders>
              <w:top w:val="single" w:sz="4" w:space="0" w:color="auto"/>
              <w:left w:val="nil"/>
              <w:bottom w:val="single" w:sz="4"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⑥⑦受けつがれてきた古いもの</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kern w:val="0"/>
                <w:sz w:val="20"/>
              </w:rPr>
              <w:t>1</w:t>
            </w:r>
            <w:r>
              <w:rPr>
                <w:rFonts w:ascii="ＭＳ ゴシック" w:eastAsia="ＭＳ ゴシック" w:hAnsi="ＭＳ 明朝"/>
                <w:kern w:val="0"/>
                <w:sz w:val="20"/>
              </w:rPr>
              <w:t>0</w:t>
            </w:r>
            <w:r w:rsidR="002D68E0">
              <w:rPr>
                <w:rFonts w:ascii="ＭＳ ゴシック" w:eastAsia="ＭＳ ゴシック" w:hAnsi="ＭＳ 明朝"/>
                <w:kern w:val="0"/>
                <w:sz w:val="20"/>
              </w:rPr>
              <w:t>4</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Pr>
                <w:rFonts w:ascii="ＭＳ ゴシック" w:eastAsia="ＭＳ ゴシック" w:hAnsi="ＭＳ 明朝"/>
                <w:kern w:val="0"/>
                <w:sz w:val="20"/>
              </w:rPr>
              <w:t>0</w:t>
            </w:r>
            <w:r w:rsidR="002D68E0">
              <w:rPr>
                <w:rFonts w:ascii="ＭＳ ゴシック" w:eastAsia="ＭＳ ゴシック" w:hAnsi="ＭＳ 明朝"/>
                <w:kern w:val="0"/>
                <w:sz w:val="20"/>
              </w:rPr>
              <w:t>5</w:t>
            </w:r>
          </w:p>
          <w:p w:rsidR="00A40EB9" w:rsidRPr="006879B6" w:rsidRDefault="00A40EB9" w:rsidP="005F2A82">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49376" behindDoc="0" locked="0" layoutInCell="1" allowOverlap="1" wp14:anchorId="266C9F53" wp14:editId="3028EA3A">
                      <wp:simplePos x="0" y="0"/>
                      <wp:positionH relativeFrom="column">
                        <wp:posOffset>-20320</wp:posOffset>
                      </wp:positionH>
                      <wp:positionV relativeFrom="paragraph">
                        <wp:posOffset>60325</wp:posOffset>
                      </wp:positionV>
                      <wp:extent cx="1113790" cy="1158875"/>
                      <wp:effectExtent l="0" t="0" r="0" b="0"/>
                      <wp:wrapNone/>
                      <wp:docPr id="8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A628F6">
                                    <w:rPr>
                                      <w:rFonts w:hAnsi="ＭＳ 明朝" w:hint="eastAsia"/>
                                      <w:kern w:val="0"/>
                                      <w:sz w:val="20"/>
                                    </w:rPr>
                                    <w:t>県内に古くから残るものについて調べたことを伝え合い、表に整理しましょう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C9F53" id="_x0000_s1112" type="#_x0000_t202" style="position:absolute;margin-left:-1.6pt;margin-top:4.75pt;width:87.7pt;height:91.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J4giIAvAgAAWgQAAA4AAAAAAAAAAAAAAAAALgIA&#10;AGRycy9lMm9Eb2MueG1sUEsBAi0AFAAGAAgAAAAhAMyKcU3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sidRPr="00A628F6">
                              <w:rPr>
                                <w:rFonts w:hAnsi="ＭＳ 明朝" w:hint="eastAsia"/>
                                <w:kern w:val="0"/>
                                <w:sz w:val="20"/>
                              </w:rPr>
                              <w:t>県内に古くから残るものについて調べたことを伝え合い、表に整理しましょう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sidRPr="00A628F6">
              <w:rPr>
                <w:rFonts w:hAnsi="ＭＳ 明朝" w:hint="eastAsia"/>
                <w:kern w:val="0"/>
                <w:sz w:val="20"/>
              </w:rPr>
              <w:t>〇これまでに調べたことを発表して</w:t>
            </w:r>
            <w:r>
              <w:rPr>
                <w:rFonts w:hAnsi="ＭＳ 明朝" w:hint="eastAsia"/>
                <w:kern w:val="0"/>
                <w:sz w:val="20"/>
              </w:rPr>
              <w:t>、</w:t>
            </w:r>
            <w:r w:rsidRPr="00A628F6">
              <w:rPr>
                <w:rFonts w:hAnsi="ＭＳ 明朝" w:hint="eastAsia"/>
                <w:kern w:val="0"/>
                <w:sz w:val="20"/>
              </w:rPr>
              <w:t>表にまとめる。</w:t>
            </w:r>
          </w:p>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・「はじまり」、</w:t>
            </w:r>
            <w:r w:rsidRPr="006921DE">
              <w:rPr>
                <w:rFonts w:hAnsi="ＭＳ 明朝" w:hint="eastAsia"/>
                <w:kern w:val="0"/>
                <w:sz w:val="20"/>
              </w:rPr>
              <w:t>「はじまりやこれまでのできごと」「だれがどのように受け継いできたか」「人々の願い」</w:t>
            </w:r>
            <w:r>
              <w:rPr>
                <w:rFonts w:hAnsi="ＭＳ 明朝" w:hint="eastAsia"/>
                <w:kern w:val="0"/>
                <w:sz w:val="20"/>
              </w:rPr>
              <w:t>に分けて整理すると良いね</w:t>
            </w:r>
            <w:r w:rsidRPr="00A628F6">
              <w:rPr>
                <w:rFonts w:hAnsi="ＭＳ 明朝" w:hint="eastAsia"/>
                <w:kern w:val="0"/>
                <w:sz w:val="20"/>
              </w:rPr>
              <w:t>。</w:t>
            </w:r>
          </w:p>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sidRPr="00A628F6">
              <w:rPr>
                <w:rFonts w:hAnsi="ＭＳ 明朝" w:hint="eastAsia"/>
                <w:kern w:val="0"/>
                <w:sz w:val="20"/>
              </w:rPr>
              <w:t>〇</w:t>
            </w:r>
            <w:r>
              <w:rPr>
                <w:rFonts w:hAnsi="ＭＳ 明朝" w:hint="eastAsia"/>
                <w:kern w:val="0"/>
                <w:sz w:val="20"/>
              </w:rPr>
              <w:t>作成した</w:t>
            </w:r>
            <w:r w:rsidRPr="00A628F6">
              <w:rPr>
                <w:rFonts w:hAnsi="ＭＳ 明朝" w:hint="eastAsia"/>
                <w:kern w:val="0"/>
                <w:sz w:val="20"/>
              </w:rPr>
              <w:t>表を見</w:t>
            </w:r>
            <w:r>
              <w:rPr>
                <w:rFonts w:hAnsi="ＭＳ 明朝" w:hint="eastAsia"/>
                <w:kern w:val="0"/>
                <w:sz w:val="20"/>
              </w:rPr>
              <w:t>ながら、</w:t>
            </w:r>
            <w:r w:rsidRPr="00A628F6">
              <w:rPr>
                <w:rFonts w:hAnsi="ＭＳ 明朝" w:hint="eastAsia"/>
                <w:kern w:val="0"/>
                <w:sz w:val="20"/>
              </w:rPr>
              <w:t>それぞれに共通することや違う点など</w:t>
            </w:r>
            <w:r>
              <w:rPr>
                <w:rFonts w:hAnsi="ＭＳ 明朝" w:hint="eastAsia"/>
                <w:kern w:val="0"/>
                <w:sz w:val="20"/>
              </w:rPr>
              <w:t>、</w:t>
            </w:r>
            <w:r w:rsidRPr="00A628F6">
              <w:rPr>
                <w:rFonts w:hAnsi="ＭＳ 明朝" w:hint="eastAsia"/>
                <w:kern w:val="0"/>
                <w:sz w:val="20"/>
              </w:rPr>
              <w:t>気づいたことを話し合う。</w:t>
            </w:r>
          </w:p>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・受け継がれてきた古いものは、どれも長い間人々に大切にされてきたんだね。</w:t>
            </w:r>
          </w:p>
          <w:p w:rsidR="00A40EB9" w:rsidRPr="00A628F6"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・地域の人々の幸せやほこり、団結といった思いや願いがこめられているんだね。</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・たくさんの人に文化財やきょう土芸能、祭りを知ってもらおうと努力したり、子ども達に受け継ぐための工夫をしたりしていたね。</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50400" behindDoc="0" locked="0" layoutInCell="1" allowOverlap="1" wp14:anchorId="1DCC8C9F" wp14:editId="753A0B4C">
                      <wp:simplePos x="0" y="0"/>
                      <wp:positionH relativeFrom="column">
                        <wp:posOffset>-10160</wp:posOffset>
                      </wp:positionH>
                      <wp:positionV relativeFrom="paragraph">
                        <wp:posOffset>97155</wp:posOffset>
                      </wp:positionV>
                      <wp:extent cx="2502535" cy="815340"/>
                      <wp:effectExtent l="0" t="0" r="12065" b="22860"/>
                      <wp:wrapNone/>
                      <wp:docPr id="8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53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A628F6">
                                    <w:rPr>
                                      <w:rFonts w:hint="eastAsia"/>
                                      <w:sz w:val="20"/>
                                    </w:rPr>
                                    <w:t>県内の文化財や年中行事は</w:t>
                                  </w:r>
                                  <w:r>
                                    <w:rPr>
                                      <w:rFonts w:hint="eastAsia"/>
                                      <w:sz w:val="20"/>
                                    </w:rPr>
                                    <w:t>、</w:t>
                                  </w:r>
                                  <w:r w:rsidRPr="00A628F6">
                                    <w:rPr>
                                      <w:rFonts w:hint="eastAsia"/>
                                      <w:sz w:val="20"/>
                                    </w:rPr>
                                    <w:t>長い間地域の人々が協力して受け継いできたものであり</w:t>
                                  </w:r>
                                  <w:r>
                                    <w:rPr>
                                      <w:rFonts w:hint="eastAsia"/>
                                      <w:sz w:val="20"/>
                                    </w:rPr>
                                    <w:t>、</w:t>
                                  </w:r>
                                  <w:r w:rsidRPr="00A628F6">
                                    <w:rPr>
                                      <w:rFonts w:hint="eastAsia"/>
                                      <w:sz w:val="20"/>
                                    </w:rPr>
                                    <w:t>それらには地域の発展など人々のさまざまな願いが込められている。</w:t>
                                  </w:r>
                                </w:p>
                                <w:p w:rsidR="00BE710A" w:rsidRPr="00895CC5" w:rsidRDefault="00BE710A" w:rsidP="00E67557">
                                  <w:pPr>
                                    <w:spacing w:line="240" w:lineRule="exact"/>
                                    <w:jc w:val="right"/>
                                    <w:rPr>
                                      <w:sz w:val="20"/>
                                    </w:rPr>
                                  </w:pPr>
                                  <w:r>
                                    <w:rPr>
                                      <w:rFonts w:hint="eastAsia"/>
                                      <w:sz w:val="20"/>
                                    </w:rPr>
                                    <w:t>⑥⑦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C8C9F" id="_x0000_s1113" type="#_x0000_t202" style="position:absolute;left:0;text-align:left;margin-left:-.8pt;margin-top:7.65pt;width:197.05pt;height:64.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">
                      <v:stroke dashstyle="dash"/>
                      <v:textbox inset="5.85pt,.7pt,5.85pt,.7pt">
                        <w:txbxContent>
                          <w:p w:rsidR="00BE710A" w:rsidRDefault="00BE710A" w:rsidP="005F2A82">
                            <w:pPr>
                              <w:spacing w:line="240" w:lineRule="exact"/>
                              <w:jc w:val="left"/>
                              <w:rPr>
                                <w:sz w:val="20"/>
                              </w:rPr>
                            </w:pPr>
                            <w:r w:rsidRPr="00A628F6">
                              <w:rPr>
                                <w:rFonts w:hint="eastAsia"/>
                                <w:sz w:val="20"/>
                              </w:rPr>
                              <w:t>県内の文化財や年中行事は</w:t>
                            </w:r>
                            <w:r>
                              <w:rPr>
                                <w:rFonts w:hint="eastAsia"/>
                                <w:sz w:val="20"/>
                              </w:rPr>
                              <w:t>、</w:t>
                            </w:r>
                            <w:r w:rsidRPr="00A628F6">
                              <w:rPr>
                                <w:rFonts w:hint="eastAsia"/>
                                <w:sz w:val="20"/>
                              </w:rPr>
                              <w:t>長い間地域の人々が協力して受け継いできたものであり</w:t>
                            </w:r>
                            <w:r>
                              <w:rPr>
                                <w:rFonts w:hint="eastAsia"/>
                                <w:sz w:val="20"/>
                              </w:rPr>
                              <w:t>、</w:t>
                            </w:r>
                            <w:r w:rsidRPr="00A628F6">
                              <w:rPr>
                                <w:rFonts w:hint="eastAsia"/>
                                <w:sz w:val="20"/>
                              </w:rPr>
                              <w:t>それらには地域の発展など人々のさまざまな願いが込められている。</w:t>
                            </w:r>
                          </w:p>
                          <w:p w:rsidR="00BE710A" w:rsidRPr="00895CC5" w:rsidRDefault="00BE710A" w:rsidP="00E67557">
                            <w:pPr>
                              <w:spacing w:line="240" w:lineRule="exact"/>
                              <w:jc w:val="right"/>
                              <w:rPr>
                                <w:sz w:val="20"/>
                              </w:rPr>
                            </w:pPr>
                            <w:r>
                              <w:rPr>
                                <w:rFonts w:hint="eastAsia"/>
                                <w:sz w:val="20"/>
                              </w:rPr>
                              <w:t>⑥⑦</w:t>
                            </w:r>
                          </w:p>
                        </w:txbxContent>
                      </v:textbox>
                    </v:shape>
                  </w:pict>
                </mc:Fallback>
              </mc:AlternateConten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6879B6" w:rsidRDefault="00A40EB9" w:rsidP="005F2A82">
            <w:pPr>
              <w:autoSpaceDE w:val="0"/>
              <w:autoSpaceDN w:val="0"/>
              <w:adjustRightInd w:val="0"/>
              <w:spacing w:line="24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sidRPr="00A628F6">
              <w:rPr>
                <w:rFonts w:hint="eastAsia"/>
                <w:kern w:val="0"/>
                <w:sz w:val="20"/>
              </w:rPr>
              <w:t>◆</w:t>
            </w:r>
            <w:r>
              <w:rPr>
                <w:rFonts w:hint="eastAsia"/>
                <w:kern w:val="0"/>
                <w:sz w:val="20"/>
              </w:rPr>
              <w:t>「</w:t>
            </w:r>
            <w:r w:rsidRPr="00A628F6">
              <w:rPr>
                <w:rFonts w:hint="eastAsia"/>
                <w:kern w:val="0"/>
                <w:sz w:val="20"/>
              </w:rPr>
              <w:t>まなび方コーナー</w:t>
            </w:r>
            <w:r>
              <w:rPr>
                <w:rFonts w:hint="eastAsia"/>
                <w:kern w:val="0"/>
                <w:sz w:val="20"/>
              </w:rPr>
              <w:t>」</w:t>
            </w:r>
            <w:r w:rsidRPr="00A628F6">
              <w:rPr>
                <w:rFonts w:hint="eastAsia"/>
                <w:kern w:val="0"/>
                <w:sz w:val="20"/>
              </w:rPr>
              <w:t>を参照して</w:t>
            </w:r>
            <w:r>
              <w:rPr>
                <w:rFonts w:hint="eastAsia"/>
                <w:kern w:val="0"/>
                <w:sz w:val="20"/>
              </w:rPr>
              <w:t>、</w:t>
            </w:r>
            <w:r w:rsidRPr="00A628F6">
              <w:rPr>
                <w:rFonts w:hint="eastAsia"/>
                <w:kern w:val="0"/>
                <w:sz w:val="20"/>
              </w:rPr>
              <w:t>表</w:t>
            </w:r>
            <w:r>
              <w:rPr>
                <w:rFonts w:hint="eastAsia"/>
                <w:kern w:val="0"/>
                <w:sz w:val="20"/>
              </w:rPr>
              <w:t>に整理する方法を確認する</w:t>
            </w:r>
            <w:r w:rsidRPr="00A628F6">
              <w:rPr>
                <w:rFonts w:hint="eastAsia"/>
                <w:kern w:val="0"/>
                <w:sz w:val="20"/>
              </w:rPr>
              <w:t>。</w:t>
            </w:r>
          </w:p>
          <w:p w:rsidR="00A40EB9" w:rsidRPr="006921DE"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r w:rsidRPr="00A628F6">
              <w:rPr>
                <w:rFonts w:hint="eastAsia"/>
                <w:kern w:val="0"/>
                <w:sz w:val="20"/>
              </w:rPr>
              <w:t>◆</w:t>
            </w:r>
            <w:r>
              <w:rPr>
                <w:rFonts w:hint="eastAsia"/>
                <w:kern w:val="0"/>
                <w:sz w:val="20"/>
              </w:rPr>
              <w:t>整理した表をもとに、「はじまり」「はじまりやこれまでのできごと」「だれがどのように受け継いできたか」「人々の願い」について、共通点や違いを考えながら、学習問題について考えられるようにする。</w:t>
            </w:r>
          </w:p>
          <w:p w:rsidR="00A40EB9" w:rsidRPr="002235EF" w:rsidRDefault="00A40EB9" w:rsidP="005F2A82">
            <w:pPr>
              <w:spacing w:line="240" w:lineRule="exact"/>
              <w:ind w:left="200" w:hangingChars="100" w:hanging="200"/>
              <w:rPr>
                <w:kern w:val="0"/>
                <w:sz w:val="20"/>
              </w:rPr>
            </w:pPr>
            <w:r w:rsidRPr="00A628F6">
              <w:rPr>
                <w:rFonts w:hint="eastAsia"/>
                <w:kern w:val="0"/>
                <w:sz w:val="20"/>
              </w:rPr>
              <w:t>◆</w:t>
            </w:r>
            <w:r>
              <w:rPr>
                <w:rFonts w:hint="eastAsia"/>
                <w:kern w:val="0"/>
                <w:sz w:val="20"/>
              </w:rPr>
              <w:t>一人一台端末を使って表を作成する際は、QRコンテンツ「まとめるワークシート」が活用できる。</w:t>
            </w:r>
          </w:p>
        </w:tc>
        <w:tc>
          <w:tcPr>
            <w:tcW w:w="1980" w:type="dxa"/>
            <w:tcBorders>
              <w:top w:val="single" w:sz="4" w:space="0" w:color="auto"/>
              <w:bottom w:val="single" w:sz="4" w:space="0" w:color="auto"/>
              <w:right w:val="single" w:sz="4" w:space="0" w:color="auto"/>
            </w:tcBorders>
          </w:tcPr>
          <w:p w:rsidR="00A40EB9" w:rsidRPr="002235E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2235EF">
              <w:rPr>
                <w:rFonts w:ascii="ＭＳ ゴシック" w:eastAsia="ＭＳ ゴシック" w:hAnsi="ＭＳ ゴシック" w:hint="eastAsia"/>
                <w:kern w:val="0"/>
                <w:sz w:val="20"/>
                <w:shd w:val="pct15" w:color="auto" w:fill="FFFFFF"/>
              </w:rPr>
              <w:t>［知技②］</w:t>
            </w:r>
          </w:p>
          <w:p w:rsidR="00A40EB9" w:rsidRPr="002235EF" w:rsidRDefault="00A40EB9" w:rsidP="005F2A82">
            <w:pPr>
              <w:spacing w:line="240" w:lineRule="exact"/>
              <w:ind w:right="-136"/>
              <w:jc w:val="left"/>
              <w:rPr>
                <w:rFonts w:hAnsi="ＭＳ 明朝"/>
                <w:kern w:val="0"/>
                <w:sz w:val="20"/>
              </w:rPr>
            </w:pPr>
            <w:r w:rsidRPr="002235EF">
              <w:rPr>
                <w:rFonts w:hAnsi="ＭＳ 明朝" w:hint="eastAsia"/>
                <w:kern w:val="0"/>
                <w:sz w:val="20"/>
              </w:rPr>
              <w:t>ノートの記述内容や発言内容から</w:t>
            </w:r>
            <w:r>
              <w:rPr>
                <w:rFonts w:hAnsi="ＭＳ 明朝" w:hint="eastAsia"/>
                <w:kern w:val="0"/>
                <w:sz w:val="20"/>
              </w:rPr>
              <w:t>、</w:t>
            </w:r>
            <w:r w:rsidRPr="002235EF">
              <w:rPr>
                <w:rFonts w:hAnsi="ＭＳ 明朝" w:hint="eastAsia"/>
                <w:kern w:val="0"/>
                <w:sz w:val="20"/>
              </w:rPr>
              <w:t>「調べたことを表や文などにまとめ、県内の文化財や年中行事が地域の人々に受け継がれてきたことや、それらには地域の発展などの人々の様々な願いが込められていることについて理解しているか」を評価する。</w:t>
            </w:r>
          </w:p>
        </w:tc>
      </w:tr>
      <w:tr w:rsidR="00A40EB9" w:rsidRPr="006C243D" w:rsidTr="005F2A82">
        <w:trPr>
          <w:trHeight w:val="3248"/>
        </w:trPr>
        <w:tc>
          <w:tcPr>
            <w:tcW w:w="426" w:type="dxa"/>
            <w:tcBorders>
              <w:left w:val="single" w:sz="4" w:space="0" w:color="000000"/>
              <w:right w:val="single" w:sz="4" w:space="0" w:color="000000"/>
            </w:tcBorders>
            <w:shd w:val="clear" w:color="auto" w:fill="auto"/>
            <w:textDirection w:val="tbRlV"/>
            <w:vAlign w:val="center"/>
          </w:tcPr>
          <w:p w:rsidR="00A40EB9" w:rsidRDefault="00A40EB9" w:rsidP="005F2A82">
            <w:pPr>
              <w:autoSpaceDE w:val="0"/>
              <w:autoSpaceDN w:val="0"/>
              <w:adjustRightInd w:val="0"/>
              <w:ind w:left="113" w:right="113"/>
              <w:jc w:val="center"/>
              <w:rPr>
                <w:rFonts w:ascii="ＭＳ ゴシック" w:eastAsia="ＭＳ ゴシック" w:hAnsi="ＭＳ 明朝"/>
                <w:noProof/>
                <w:kern w:val="0"/>
                <w:sz w:val="20"/>
              </w:rPr>
            </w:pPr>
            <w:r>
              <w:rPr>
                <w:rFonts w:ascii="ＭＳ ゴシック" w:eastAsia="ＭＳ ゴシック" w:hAnsi="ＭＳ 明朝" w:hint="eastAsia"/>
                <w:noProof/>
                <w:kern w:val="0"/>
                <w:sz w:val="20"/>
              </w:rPr>
              <w:t>いかす</w:t>
            </w:r>
          </w:p>
        </w:tc>
        <w:tc>
          <w:tcPr>
            <w:tcW w:w="1876" w:type="dxa"/>
            <w:tcBorders>
              <w:top w:val="single" w:sz="4" w:space="0" w:color="auto"/>
              <w:left w:val="nil"/>
              <w:bottom w:val="single" w:sz="4" w:space="0" w:color="auto"/>
            </w:tcBorders>
          </w:tcPr>
          <w:p w:rsidR="00A40EB9" w:rsidRPr="006879B6" w:rsidRDefault="00A40EB9" w:rsidP="00A8680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⑧⑨身近な地いきを見直そう</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kern w:val="0"/>
                <w:sz w:val="20"/>
              </w:rPr>
              <w:t>1</w:t>
            </w:r>
            <w:r>
              <w:rPr>
                <w:rFonts w:ascii="ＭＳ ゴシック" w:eastAsia="ＭＳ ゴシック" w:hAnsi="ＭＳ 明朝"/>
                <w:kern w:val="0"/>
                <w:sz w:val="20"/>
              </w:rPr>
              <w:t>0</w:t>
            </w:r>
            <w:r w:rsidR="002D68E0">
              <w:rPr>
                <w:rFonts w:ascii="ＭＳ ゴシック" w:eastAsia="ＭＳ ゴシック" w:hAnsi="ＭＳ 明朝"/>
                <w:kern w:val="0"/>
                <w:sz w:val="20"/>
              </w:rPr>
              <w:t>6</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Pr>
                <w:rFonts w:ascii="ＭＳ ゴシック" w:eastAsia="ＭＳ ゴシック" w:hAnsi="ＭＳ 明朝"/>
                <w:kern w:val="0"/>
                <w:sz w:val="20"/>
              </w:rPr>
              <w:t>0</w:t>
            </w:r>
            <w:r w:rsidR="002D68E0">
              <w:rPr>
                <w:rFonts w:ascii="ＭＳ ゴシック" w:eastAsia="ＭＳ ゴシック" w:hAnsi="ＭＳ 明朝"/>
                <w:kern w:val="0"/>
                <w:sz w:val="20"/>
              </w:rPr>
              <w:t>7</w:t>
            </w:r>
          </w:p>
          <w:p w:rsidR="00A40EB9" w:rsidRDefault="00A40EB9" w:rsidP="005F2A82">
            <w:pPr>
              <w:autoSpaceDE w:val="0"/>
              <w:autoSpaceDN w:val="0"/>
              <w:adjustRightInd w:val="0"/>
              <w:spacing w:line="28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51424" behindDoc="0" locked="0" layoutInCell="1" allowOverlap="1" wp14:anchorId="56B6FA84" wp14:editId="643CC1F5">
                      <wp:simplePos x="0" y="0"/>
                      <wp:positionH relativeFrom="column">
                        <wp:posOffset>-23495</wp:posOffset>
                      </wp:positionH>
                      <wp:positionV relativeFrom="paragraph">
                        <wp:posOffset>64135</wp:posOffset>
                      </wp:positionV>
                      <wp:extent cx="1113790" cy="1379220"/>
                      <wp:effectExtent l="0" t="0" r="10160" b="11430"/>
                      <wp:wrapNone/>
                      <wp:docPr id="8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7922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sidRPr="000A7412">
                                    <w:rPr>
                                      <w:rFonts w:hAnsi="ＭＳ 明朝" w:hint="eastAsia"/>
                                      <w:kern w:val="0"/>
                                      <w:sz w:val="20"/>
                                    </w:rPr>
                                    <w:t>地いきに古くから残るものを受けつぐために、自分たちにできることを考えてみましょう。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6FA84" id="_x0000_s1114" type="#_x0000_t202" style="position:absolute;left:0;text-align:left;margin-left:-1.85pt;margin-top:5.05pt;width:87.7pt;height:108.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">
                      <v:textbox inset="5.85pt,.7pt,5.85pt,.7pt">
                        <w:txbxContent>
                          <w:p w:rsidR="00BE710A" w:rsidRDefault="00BE710A" w:rsidP="005F2A82">
                            <w:pPr>
                              <w:ind w:firstLineChars="100" w:firstLine="200"/>
                              <w:rPr>
                                <w:rFonts w:hAnsi="ＭＳ 明朝"/>
                                <w:kern w:val="0"/>
                                <w:sz w:val="20"/>
                              </w:rPr>
                            </w:pPr>
                            <w:r w:rsidRPr="000A7412">
                              <w:rPr>
                                <w:rFonts w:hAnsi="ＭＳ 明朝" w:hint="eastAsia"/>
                                <w:kern w:val="0"/>
                                <w:sz w:val="20"/>
                              </w:rPr>
                              <w:t>地いきに古くから残るものを受けつぐために、自分たちにできることを考えてみましょう。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136BE9">
              <w:rPr>
                <w:rFonts w:hAnsi="ＭＳ 明朝" w:hint="eastAsia"/>
                <w:kern w:val="0"/>
                <w:sz w:val="20"/>
              </w:rPr>
              <w:t>〇</w:t>
            </w:r>
            <w:r>
              <w:rPr>
                <w:rFonts w:hAnsi="ＭＳ 明朝" w:hint="eastAsia"/>
                <w:kern w:val="0"/>
                <w:sz w:val="20"/>
              </w:rPr>
              <w:t>身近な地域に古くから残るものについて考える。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・学校には伊予万歳クラブがあるけれど、これも古くから残るものだと思う。</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〇伊予万歳保存会の平野さんにインタビューしてわかったことを整理する。</w:t>
            </w:r>
          </w:p>
          <w:p w:rsidR="00A40EB9" w:rsidRDefault="006319B3"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・万歳は正月に家が栄えるように、うたったり、おどったりする郷土</w:t>
            </w:r>
            <w:r w:rsidR="00A40EB9">
              <w:rPr>
                <w:rFonts w:hAnsi="ＭＳ 明朝" w:hint="eastAsia"/>
                <w:kern w:val="0"/>
                <w:sz w:val="20"/>
              </w:rPr>
              <w:t>芸能。</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・伊予万歳には</w:t>
            </w:r>
            <w:r w:rsidR="002D68E0">
              <w:rPr>
                <w:rFonts w:hAnsi="ＭＳ 明朝" w:hint="eastAsia"/>
                <w:kern w:val="0"/>
                <w:sz w:val="20"/>
              </w:rPr>
              <w:t>35</w:t>
            </w:r>
            <w:r>
              <w:rPr>
                <w:rFonts w:hAnsi="ＭＳ 明朝" w:hint="eastAsia"/>
                <w:kern w:val="0"/>
                <w:sz w:val="20"/>
              </w:rPr>
              <w:t>0年以上の歴史がある。</w:t>
            </w:r>
          </w:p>
          <w:p w:rsidR="00A40EB9" w:rsidRPr="00136BE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・若い人に伝えるために、学校のクラブで教えている。</w:t>
            </w:r>
          </w:p>
          <w:p w:rsidR="00A40EB9" w:rsidRPr="00136BE9" w:rsidRDefault="00A40EB9" w:rsidP="005F2A82">
            <w:pPr>
              <w:autoSpaceDE w:val="0"/>
              <w:autoSpaceDN w:val="0"/>
              <w:adjustRightInd w:val="0"/>
              <w:spacing w:line="240" w:lineRule="exact"/>
              <w:ind w:left="200" w:hangingChars="100" w:hanging="200"/>
              <w:rPr>
                <w:rFonts w:hAnsi="ＭＳ 明朝"/>
                <w:kern w:val="0"/>
                <w:sz w:val="20"/>
              </w:rPr>
            </w:pPr>
            <w:r w:rsidRPr="00136BE9">
              <w:rPr>
                <w:rFonts w:hAnsi="ＭＳ 明朝" w:hint="eastAsia"/>
                <w:kern w:val="0"/>
                <w:sz w:val="20"/>
              </w:rPr>
              <w:t>〇</w:t>
            </w:r>
            <w:r>
              <w:rPr>
                <w:rFonts w:hAnsi="ＭＳ 明朝" w:hint="eastAsia"/>
                <w:kern w:val="0"/>
                <w:sz w:val="20"/>
              </w:rPr>
              <w:t>伊予万歳のように、身近な古くから残るものを受け継ぐ取り組みに、より多くの子ども達が参加するために、自分たちにできることを話し合う</w:t>
            </w:r>
            <w:r w:rsidRPr="00136BE9">
              <w:rPr>
                <w:rFonts w:hAnsi="ＭＳ 明朝" w:hint="eastAsia"/>
                <w:kern w:val="0"/>
                <w:sz w:val="20"/>
              </w:rPr>
              <w:t>。</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・秋祭りに参加して、祭りのにない手になる。</w:t>
            </w:r>
          </w:p>
          <w:p w:rsidR="00A40EB9" w:rsidRPr="00136BE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・実際に体験して、楽しいところややりがいをまわりの人に伝える。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136BE9">
              <w:rPr>
                <w:rFonts w:hAnsi="ＭＳ 明朝" w:hint="eastAsia"/>
                <w:kern w:val="0"/>
                <w:sz w:val="20"/>
              </w:rPr>
              <w:t>ポスター</w:t>
            </w:r>
            <w:r>
              <w:rPr>
                <w:rFonts w:hAnsi="ＭＳ 明朝" w:hint="eastAsia"/>
                <w:kern w:val="0"/>
                <w:sz w:val="20"/>
              </w:rPr>
              <w:t>をつくって、学校や地域で宣伝する。</w:t>
            </w:r>
          </w:p>
          <w:p w:rsidR="00A40EB9" w:rsidRDefault="00B37392"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52448" behindDoc="0" locked="0" layoutInCell="1" allowOverlap="1" wp14:anchorId="279B81C3" wp14:editId="10C4A31C">
                      <wp:simplePos x="0" y="0"/>
                      <wp:positionH relativeFrom="column">
                        <wp:posOffset>42545</wp:posOffset>
                      </wp:positionH>
                      <wp:positionV relativeFrom="paragraph">
                        <wp:posOffset>52705</wp:posOffset>
                      </wp:positionV>
                      <wp:extent cx="2502535" cy="990600"/>
                      <wp:effectExtent l="0" t="0" r="12065" b="19050"/>
                      <wp:wrapNone/>
                      <wp:docPr id="8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906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6B154C">
                                    <w:rPr>
                                      <w:rFonts w:hint="eastAsia"/>
                                      <w:sz w:val="20"/>
                                    </w:rPr>
                                    <w:t xml:space="preserve">地域に古くから残る文化財や年中行事には、人々の願いが込められており、地域社会の一員としての自覚を持って保存・継承のために何ができるか考えていくことが大切である。　</w:t>
                                  </w:r>
                                </w:p>
                                <w:p w:rsidR="00BE710A" w:rsidRPr="00895CC5" w:rsidRDefault="00BE710A" w:rsidP="00B37392">
                                  <w:pPr>
                                    <w:spacing w:line="240" w:lineRule="exact"/>
                                    <w:jc w:val="right"/>
                                    <w:rPr>
                                      <w:sz w:val="20"/>
                                    </w:rPr>
                                  </w:pPr>
                                  <w:r w:rsidRPr="006B154C">
                                    <w:rPr>
                                      <w:rFonts w:hint="eastAsia"/>
                                      <w:sz w:val="20"/>
                                    </w:rPr>
                                    <w:t>⑧⑨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B81C3" id="_x0000_s1115" type="#_x0000_t202" style="position:absolute;left:0;text-align:left;margin-left:3.35pt;margin-top:4.15pt;width:197.05pt;height:7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">
                      <v:stroke dashstyle="dash"/>
                      <v:textbox inset="5.85pt,.7pt,5.85pt,.7pt">
                        <w:txbxContent>
                          <w:p w:rsidR="00BE710A" w:rsidRDefault="00BE710A" w:rsidP="005F2A82">
                            <w:pPr>
                              <w:spacing w:line="240" w:lineRule="exact"/>
                              <w:jc w:val="left"/>
                              <w:rPr>
                                <w:sz w:val="20"/>
                              </w:rPr>
                            </w:pPr>
                            <w:r w:rsidRPr="006B154C">
                              <w:rPr>
                                <w:rFonts w:hint="eastAsia"/>
                                <w:sz w:val="20"/>
                              </w:rPr>
                              <w:t xml:space="preserve">地域に古くから残る文化財や年中行事には、人々の願いが込められており、地域社会の一員としての自覚を持って保存・継承のために何ができるか考えていくことが大切である。　</w:t>
                            </w:r>
                          </w:p>
                          <w:p w:rsidR="00BE710A" w:rsidRPr="00895CC5" w:rsidRDefault="00BE710A" w:rsidP="00B37392">
                            <w:pPr>
                              <w:spacing w:line="240" w:lineRule="exact"/>
                              <w:jc w:val="right"/>
                              <w:rPr>
                                <w:rFonts w:hint="eastAsia"/>
                                <w:sz w:val="20"/>
                              </w:rPr>
                            </w:pPr>
                            <w:r w:rsidRPr="006B154C">
                              <w:rPr>
                                <w:rFonts w:hint="eastAsia"/>
                                <w:sz w:val="20"/>
                              </w:rPr>
                              <w:t>⑧⑨</w:t>
                            </w:r>
                          </w:p>
                        </w:txbxContent>
                      </v:textbox>
                    </v:shape>
                  </w:pict>
                </mc:Fallback>
              </mc:AlternateConten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B3765D" w:rsidRDefault="00A40EB9" w:rsidP="005F2A82">
            <w:pPr>
              <w:autoSpaceDE w:val="0"/>
              <w:autoSpaceDN w:val="0"/>
              <w:adjustRightInd w:val="0"/>
              <w:spacing w:line="280" w:lineRule="exact"/>
              <w:ind w:left="200" w:hangingChars="100" w:hanging="200"/>
              <w:rPr>
                <w:rFonts w:hAnsi="ＭＳ 明朝"/>
                <w:kern w:val="0"/>
                <w:sz w:val="20"/>
              </w:rPr>
            </w:pPr>
          </w:p>
        </w:tc>
        <w:tc>
          <w:tcPr>
            <w:tcW w:w="1979" w:type="dxa"/>
            <w:tcBorders>
              <w:top w:val="single" w:sz="4" w:space="0" w:color="auto"/>
              <w:bottom w:val="single" w:sz="4" w:space="0" w:color="auto"/>
            </w:tcBorders>
          </w:tcPr>
          <w:p w:rsidR="00A40EB9" w:rsidRDefault="00A40EB9" w:rsidP="00B37392">
            <w:pPr>
              <w:spacing w:line="240" w:lineRule="exact"/>
              <w:ind w:left="200" w:hangingChars="100" w:hanging="200"/>
              <w:rPr>
                <w:kern w:val="0"/>
                <w:sz w:val="20"/>
              </w:rPr>
            </w:pPr>
            <w:r w:rsidRPr="00136BE9">
              <w:rPr>
                <w:rFonts w:hint="eastAsia"/>
                <w:kern w:val="0"/>
                <w:sz w:val="20"/>
              </w:rPr>
              <w:t>◆地域の伝統や文化を保存したり継承したりするために自分たちが協力できることを考えたり選択・判断したりして</w:t>
            </w:r>
            <w:r>
              <w:rPr>
                <w:rFonts w:hint="eastAsia"/>
                <w:kern w:val="0"/>
                <w:sz w:val="20"/>
              </w:rPr>
              <w:t>、</w:t>
            </w:r>
            <w:r w:rsidRPr="00136BE9">
              <w:rPr>
                <w:rFonts w:hint="eastAsia"/>
                <w:kern w:val="0"/>
                <w:sz w:val="20"/>
              </w:rPr>
              <w:t>地域に対する誇りや持続可能な社会を担おうとする態度を養う</w:t>
            </w:r>
            <w:r>
              <w:rPr>
                <w:rFonts w:hint="eastAsia"/>
                <w:kern w:val="0"/>
                <w:sz w:val="20"/>
              </w:rPr>
              <w:t>。</w:t>
            </w:r>
          </w:p>
          <w:p w:rsidR="00A40EB9" w:rsidRPr="00B3765D" w:rsidRDefault="00A40EB9" w:rsidP="005F2A82">
            <w:pPr>
              <w:spacing w:line="240" w:lineRule="exact"/>
              <w:ind w:left="200" w:hangingChars="100" w:hanging="200"/>
              <w:rPr>
                <w:kern w:val="0"/>
                <w:sz w:val="20"/>
              </w:rPr>
            </w:pPr>
            <w:r>
              <w:rPr>
                <w:rFonts w:hint="eastAsia"/>
                <w:kern w:val="0"/>
                <w:sz w:val="20"/>
              </w:rPr>
              <w:t>◆教科書では伊予万歳を取り上げているが、身近な事例を簡単に調べて自分たちにできることを考えさせると良い。</w:t>
            </w:r>
          </w:p>
        </w:tc>
        <w:tc>
          <w:tcPr>
            <w:tcW w:w="1980" w:type="dxa"/>
            <w:tcBorders>
              <w:top w:val="single" w:sz="4" w:space="0" w:color="auto"/>
              <w:bottom w:val="single" w:sz="4" w:space="0" w:color="auto"/>
              <w:right w:val="single" w:sz="4" w:space="0" w:color="auto"/>
            </w:tcBorders>
          </w:tcPr>
          <w:p w:rsidR="00A40EB9" w:rsidRPr="002235E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2235EF">
              <w:rPr>
                <w:rFonts w:ascii="ＭＳ ゴシック" w:eastAsia="ＭＳ ゴシック" w:hAnsi="ＭＳ ゴシック" w:hint="eastAsia"/>
                <w:kern w:val="0"/>
                <w:sz w:val="20"/>
                <w:shd w:val="pct15" w:color="auto" w:fill="FFFFFF"/>
              </w:rPr>
              <w:t>［態度②］</w:t>
            </w:r>
          </w:p>
          <w:p w:rsidR="00A40EB9" w:rsidRPr="006B154C" w:rsidRDefault="00A40EB9" w:rsidP="005F2A82">
            <w:pPr>
              <w:spacing w:line="240" w:lineRule="exact"/>
              <w:ind w:right="-88"/>
              <w:jc w:val="left"/>
              <w:rPr>
                <w:rFonts w:hAnsi="ＭＳ 明朝"/>
                <w:kern w:val="0"/>
                <w:sz w:val="20"/>
              </w:rPr>
            </w:pPr>
            <w:r w:rsidRPr="006B154C">
              <w:rPr>
                <w:rFonts w:hAnsi="ＭＳ 明朝" w:hint="eastAsia"/>
                <w:kern w:val="0"/>
                <w:sz w:val="20"/>
              </w:rPr>
              <w:t>作品</w:t>
            </w:r>
            <w:r>
              <w:rPr>
                <w:rFonts w:hAnsi="ＭＳ 明朝" w:hint="eastAsia"/>
                <w:kern w:val="0"/>
                <w:sz w:val="20"/>
              </w:rPr>
              <w:t>の内容や発言内容</w:t>
            </w:r>
            <w:r w:rsidRPr="006B154C">
              <w:rPr>
                <w:rFonts w:hAnsi="ＭＳ 明朝" w:hint="eastAsia"/>
                <w:kern w:val="0"/>
                <w:sz w:val="20"/>
              </w:rPr>
              <w:t>から</w:t>
            </w:r>
            <w:r>
              <w:rPr>
                <w:rFonts w:hAnsi="ＭＳ 明朝" w:hint="eastAsia"/>
                <w:kern w:val="0"/>
                <w:sz w:val="20"/>
              </w:rPr>
              <w:t>、</w:t>
            </w:r>
            <w:r w:rsidRPr="006B154C">
              <w:rPr>
                <w:rFonts w:hAnsi="ＭＳ 明朝" w:hint="eastAsia"/>
                <w:kern w:val="0"/>
                <w:sz w:val="20"/>
              </w:rPr>
              <w:t>「地域の伝統や文化の保存や継承に関わって、自分たちにできることなどを考えようとしているか」を評価する。</w:t>
            </w:r>
          </w:p>
          <w:p w:rsidR="00A40EB9" w:rsidRPr="000A7412" w:rsidRDefault="00A40EB9" w:rsidP="005F2A82">
            <w:pPr>
              <w:spacing w:line="240" w:lineRule="exact"/>
              <w:ind w:right="-88"/>
              <w:jc w:val="left"/>
              <w:rPr>
                <w:rFonts w:ascii="ＭＳ ゴシック" w:eastAsia="ＭＳ ゴシック" w:hAnsi="ＭＳ ゴシック"/>
                <w:kern w:val="0"/>
                <w:sz w:val="20"/>
              </w:rPr>
            </w:pPr>
          </w:p>
          <w:p w:rsidR="00A40EB9" w:rsidRPr="002235EF" w:rsidRDefault="00A40EB9" w:rsidP="005F2A82">
            <w:pPr>
              <w:spacing w:line="240" w:lineRule="exact"/>
              <w:ind w:right="400"/>
              <w:jc w:val="left"/>
              <w:rPr>
                <w:rFonts w:ascii="ＭＳ ゴシック" w:eastAsia="ＭＳ ゴシック" w:hAnsi="ＭＳ ゴシック"/>
                <w:kern w:val="0"/>
                <w:sz w:val="20"/>
                <w:shd w:val="pct15" w:color="auto" w:fill="FFFFFF"/>
              </w:rPr>
            </w:pPr>
            <w:r w:rsidRPr="002235EF">
              <w:rPr>
                <w:rFonts w:ascii="ＭＳ ゴシック" w:eastAsia="ＭＳ ゴシック" w:hAnsi="ＭＳ ゴシック" w:hint="eastAsia"/>
                <w:kern w:val="0"/>
                <w:sz w:val="20"/>
                <w:shd w:val="pct15" w:color="auto" w:fill="FFFFFF"/>
              </w:rPr>
              <w:t>［思判表②］</w:t>
            </w:r>
          </w:p>
          <w:p w:rsidR="00A40EB9" w:rsidRPr="006B154C" w:rsidRDefault="00A40EB9" w:rsidP="005F2A82">
            <w:pPr>
              <w:spacing w:line="240" w:lineRule="exact"/>
              <w:ind w:right="-88"/>
              <w:jc w:val="left"/>
              <w:rPr>
                <w:rFonts w:hAnsi="ＭＳ 明朝"/>
                <w:kern w:val="0"/>
                <w:sz w:val="20"/>
              </w:rPr>
            </w:pPr>
            <w:r>
              <w:rPr>
                <w:rFonts w:hAnsi="ＭＳ 明朝" w:hint="eastAsia"/>
                <w:kern w:val="0"/>
                <w:sz w:val="20"/>
              </w:rPr>
              <w:t>作品の内容や発言内容から、</w:t>
            </w:r>
            <w:r w:rsidRPr="006B154C">
              <w:rPr>
                <w:rFonts w:hAnsi="ＭＳ 明朝" w:hint="eastAsia"/>
                <w:kern w:val="0"/>
                <w:sz w:val="20"/>
              </w:rPr>
              <w:t>「文化財や年中行事を保存したり受け継いだりしている人々の工夫や努力と地域の人々の願いを関連付けて、学習したことを基に地域の伝統や文化の保存や継承に関わって、自分たちにできることなどを考えたり選択・判断したりして、表現しているか」を評価する。</w:t>
            </w:r>
          </w:p>
        </w:tc>
      </w:tr>
    </w:tbl>
    <w:p w:rsidR="00A40EB9" w:rsidRPr="006C243D"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D53248" w:rsidRDefault="002D68E0" w:rsidP="005F2A82">
            <w:pPr>
              <w:spacing w:line="360" w:lineRule="exact"/>
              <w:jc w:val="left"/>
              <w:rPr>
                <w:rFonts w:ascii="ＭＳ ゴシック" w:eastAsia="ＭＳ ゴシック" w:hAnsi="ＭＳ 明朝"/>
                <w:kern w:val="0"/>
                <w:sz w:val="32"/>
              </w:rPr>
            </w:pPr>
            <w:r>
              <w:rPr>
                <w:rFonts w:ascii="ＭＳ ゴシック" w:eastAsia="ＭＳ ゴシック" w:hAnsi="ＭＳ 明朝" w:hint="eastAsia"/>
                <w:kern w:val="0"/>
                <w:sz w:val="32"/>
              </w:rPr>
              <w:t>4</w:t>
            </w:r>
            <w:r w:rsidR="00A40EB9">
              <w:rPr>
                <w:rFonts w:ascii="ＭＳ ゴシック" w:eastAsia="ＭＳ ゴシック" w:hAnsi="ＭＳ 明朝" w:hint="eastAsia"/>
                <w:kern w:val="0"/>
                <w:sz w:val="32"/>
              </w:rPr>
              <w:t xml:space="preserve">－②　谷に囲まれた台地に水を引く　　　　　　　　</w:t>
            </w:r>
            <w:r w:rsidR="00947F4B">
              <w:rPr>
                <w:rFonts w:ascii="ＭＳ ゴシック" w:eastAsia="ＭＳ ゴシック" w:hAnsi="ＭＳ 明朝" w:hint="eastAsia"/>
                <w:kern w:val="0"/>
                <w:sz w:val="32"/>
              </w:rPr>
              <w:t xml:space="preserve"> </w:t>
            </w:r>
            <w:r w:rsidR="002D22CE" w:rsidRPr="00947F4B">
              <w:rPr>
                <w:rFonts w:hAnsi="ＭＳ 明朝" w:hint="eastAsia"/>
                <w:kern w:val="0"/>
                <w:szCs w:val="21"/>
              </w:rPr>
              <w:t>12</w:t>
            </w:r>
            <w:r w:rsidR="00A40EB9" w:rsidRPr="00F75DFF">
              <w:rPr>
                <w:rFonts w:hint="eastAsia"/>
                <w:szCs w:val="21"/>
              </w:rPr>
              <w:t>時</w:t>
            </w:r>
            <w:r w:rsidR="00A40EB9">
              <w:rPr>
                <w:rFonts w:hint="eastAsia"/>
              </w:rPr>
              <w:t>間／</w:t>
            </w:r>
            <w:r w:rsidR="00947F4B">
              <w:rPr>
                <w:rFonts w:hint="eastAsia"/>
              </w:rPr>
              <w:t>P</w:t>
            </w:r>
            <w:r w:rsidR="00A40EB9">
              <w:rPr>
                <w:rFonts w:hint="eastAsia"/>
              </w:rPr>
              <w:t>.</w:t>
            </w:r>
            <w:r w:rsidR="002D22CE">
              <w:rPr>
                <w:rFonts w:hint="eastAsia"/>
              </w:rPr>
              <w:t>1</w:t>
            </w:r>
            <w:r w:rsidR="00A40EB9">
              <w:rPr>
                <w:rFonts w:hint="eastAsia"/>
              </w:rPr>
              <w:t>0</w:t>
            </w:r>
            <w:r>
              <w:rPr>
                <w:rFonts w:hint="eastAsia"/>
              </w:rPr>
              <w:t>8</w:t>
            </w:r>
            <w:r w:rsidR="00A40EB9">
              <w:rPr>
                <w:rFonts w:hint="eastAsia"/>
              </w:rPr>
              <w:t>～</w:t>
            </w:r>
            <w:r w:rsidR="002D22CE">
              <w:rPr>
                <w:rFonts w:hint="eastAsia"/>
              </w:rPr>
              <w:t>12</w:t>
            </w:r>
            <w:r>
              <w:rPr>
                <w:rFonts w:hint="eastAsia"/>
              </w:rPr>
              <w:t>3</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B37392"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p>
    <w:p w:rsidR="00A40EB9" w:rsidRPr="007A656B" w:rsidRDefault="00A40EB9" w:rsidP="00B37392">
      <w:pPr>
        <w:autoSpaceDE w:val="0"/>
        <w:autoSpaceDN w:val="0"/>
        <w:adjustRightInd w:val="0"/>
        <w:ind w:leftChars="100" w:left="210" w:firstLineChars="100" w:firstLine="210"/>
        <w:jc w:val="left"/>
        <w:rPr>
          <w:rFonts w:hAnsi="ＭＳ 明朝"/>
          <w:color w:val="FF0000"/>
          <w:kern w:val="0"/>
        </w:rPr>
      </w:pPr>
      <w:r w:rsidRPr="00D53248">
        <w:rPr>
          <w:rFonts w:hAnsi="ＭＳ 明朝" w:hint="eastAsia"/>
          <w:kern w:val="0"/>
        </w:rPr>
        <w:t>県内の先人の働きについて、当時の世の中の課題や人々の願いなどに着目して、見学・調査したり地図などの資料で調べたりして、年表などにまとめ、地域の発展に尽くした先人の具体的事例を捉え、先人の働きを考え、表現することを通して、地域の発展に尽くした先人は、様々な苦心や努力により当時の生活の向上に貢献したことを理解できるようにするとともに、主体的に学習問題を追究・解決しようとする態度を養う。</w:t>
      </w:r>
    </w:p>
    <w:p w:rsidR="00A40EB9" w:rsidRDefault="00A40EB9" w:rsidP="00AE0DFC">
      <w:pPr>
        <w:autoSpaceDE w:val="0"/>
        <w:autoSpaceDN w:val="0"/>
        <w:adjustRightInd w:val="0"/>
        <w:ind w:left="1470" w:hanging="1470"/>
        <w:jc w:val="left"/>
        <w:rPr>
          <w:rFonts w:ascii="ＭＳ ゴシック" w:eastAsia="ＭＳ ゴシック" w:hAnsi="ＭＳ 明朝"/>
          <w:kern w:val="0"/>
        </w:rPr>
      </w:pPr>
    </w:p>
    <w:p w:rsidR="00A40EB9" w:rsidRDefault="00A40EB9" w:rsidP="005F2A82">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F75DFF">
              <w:rPr>
                <w:rFonts w:hAnsi="ＭＳ 明朝" w:hint="eastAsia"/>
                <w:kern w:val="0"/>
              </w:rPr>
              <w:t>当時の世の中の課題や人々の願いなどについて</w:t>
            </w:r>
            <w:r>
              <w:rPr>
                <w:rFonts w:hAnsi="ＭＳ 明朝" w:hint="eastAsia"/>
                <w:kern w:val="0"/>
              </w:rPr>
              <w:t>、</w:t>
            </w:r>
            <w:r w:rsidRPr="00F75DFF">
              <w:rPr>
                <w:rFonts w:hAnsi="ＭＳ 明朝" w:hint="eastAsia"/>
                <w:kern w:val="0"/>
              </w:rPr>
              <w:t>見学・調査したり地図などの資料で調べたりして</w:t>
            </w:r>
            <w:r>
              <w:rPr>
                <w:rFonts w:hAnsi="ＭＳ 明朝" w:hint="eastAsia"/>
                <w:kern w:val="0"/>
              </w:rPr>
              <w:t>、</w:t>
            </w:r>
            <w:r w:rsidRPr="00F75DFF">
              <w:rPr>
                <w:rFonts w:hAnsi="ＭＳ 明朝" w:hint="eastAsia"/>
                <w:kern w:val="0"/>
              </w:rPr>
              <w:t>必要な情報を集め</w:t>
            </w:r>
            <w:r>
              <w:rPr>
                <w:rFonts w:hAnsi="ＭＳ 明朝" w:hint="eastAsia"/>
                <w:kern w:val="0"/>
              </w:rPr>
              <w:t>、</w:t>
            </w:r>
            <w:r w:rsidRPr="00F75DFF">
              <w:rPr>
                <w:rFonts w:hAnsi="ＭＳ 明朝" w:hint="eastAsia"/>
                <w:kern w:val="0"/>
              </w:rPr>
              <w:t>読み取り</w:t>
            </w:r>
            <w:r>
              <w:rPr>
                <w:rFonts w:hAnsi="ＭＳ 明朝" w:hint="eastAsia"/>
                <w:kern w:val="0"/>
              </w:rPr>
              <w:t>、</w:t>
            </w:r>
            <w:r w:rsidRPr="00F75DFF">
              <w:rPr>
                <w:rFonts w:hAnsi="ＭＳ 明朝" w:hint="eastAsia"/>
                <w:kern w:val="0"/>
              </w:rPr>
              <w:t>地域の発展に尽くした先人の具体的事例を理解している。</w:t>
            </w:r>
          </w:p>
        </w:tc>
        <w:tc>
          <w:tcPr>
            <w:tcW w:w="3544" w:type="dxa"/>
            <w:shd w:val="clear" w:color="auto" w:fill="auto"/>
          </w:tcPr>
          <w:p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F75DFF">
              <w:rPr>
                <w:rFonts w:hAnsi="ＭＳ 明朝" w:hint="eastAsia"/>
                <w:kern w:val="0"/>
              </w:rPr>
              <w:t>当時の世の中の課題や人々の願いなどに着目して</w:t>
            </w:r>
            <w:r>
              <w:rPr>
                <w:rFonts w:hAnsi="ＭＳ 明朝" w:hint="eastAsia"/>
                <w:kern w:val="0"/>
              </w:rPr>
              <w:t>、問いを見いだ</w:t>
            </w:r>
            <w:r w:rsidRPr="00F75DFF">
              <w:rPr>
                <w:rFonts w:hAnsi="ＭＳ 明朝" w:hint="eastAsia"/>
                <w:kern w:val="0"/>
              </w:rPr>
              <w:t>し</w:t>
            </w:r>
            <w:r>
              <w:rPr>
                <w:rFonts w:hAnsi="ＭＳ 明朝" w:hint="eastAsia"/>
                <w:kern w:val="0"/>
              </w:rPr>
              <w:t>、</w:t>
            </w:r>
            <w:r w:rsidRPr="00F75DFF">
              <w:rPr>
                <w:rFonts w:hAnsi="ＭＳ 明朝" w:hint="eastAsia"/>
                <w:kern w:val="0"/>
              </w:rPr>
              <w:t>地域の発展に尽くした先人の具体的事例について考え表現している。</w:t>
            </w:r>
          </w:p>
        </w:tc>
        <w:tc>
          <w:tcPr>
            <w:tcW w:w="3366" w:type="dxa"/>
            <w:shd w:val="clear" w:color="auto" w:fill="auto"/>
          </w:tcPr>
          <w:p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Pr="00F75DFF">
              <w:rPr>
                <w:rFonts w:hAnsi="ＭＳ 明朝" w:hint="eastAsia"/>
                <w:kern w:val="0"/>
              </w:rPr>
              <w:t>県内の先人の働きについて</w:t>
            </w:r>
            <w:r>
              <w:rPr>
                <w:rFonts w:hAnsi="ＭＳ 明朝" w:hint="eastAsia"/>
                <w:kern w:val="0"/>
              </w:rPr>
              <w:t>、</w:t>
            </w:r>
            <w:r w:rsidRPr="00F75DFF">
              <w:rPr>
                <w:rFonts w:hAnsi="ＭＳ 明朝" w:hint="eastAsia"/>
                <w:kern w:val="0"/>
              </w:rPr>
              <w:t>予想や学習計画を立てたり</w:t>
            </w:r>
            <w:r>
              <w:rPr>
                <w:rFonts w:hAnsi="ＭＳ 明朝" w:hint="eastAsia"/>
                <w:kern w:val="0"/>
              </w:rPr>
              <w:t>、学習をふり返ったりして、</w:t>
            </w:r>
            <w:r w:rsidRPr="00F75DFF">
              <w:rPr>
                <w:rFonts w:hAnsi="ＭＳ 明朝" w:hint="eastAsia"/>
                <w:kern w:val="0"/>
              </w:rPr>
              <w:t>主体的に学習問題を追究し</w:t>
            </w:r>
            <w:r>
              <w:rPr>
                <w:rFonts w:hAnsi="ＭＳ 明朝" w:hint="eastAsia"/>
                <w:kern w:val="0"/>
              </w:rPr>
              <w:t>、</w:t>
            </w:r>
            <w:r w:rsidRPr="00F75DFF">
              <w:rPr>
                <w:rFonts w:hAnsi="ＭＳ 明朝" w:hint="eastAsia"/>
                <w:kern w:val="0"/>
              </w:rPr>
              <w:t>解決しようとしている。</w:t>
            </w:r>
          </w:p>
        </w:tc>
      </w:tr>
      <w:tr w:rsidR="00A40EB9" w:rsidRPr="00232CA9" w:rsidTr="005F2A82">
        <w:trPr>
          <w:trHeight w:val="1437"/>
        </w:trPr>
        <w:tc>
          <w:tcPr>
            <w:tcW w:w="3402" w:type="dxa"/>
            <w:shd w:val="clear" w:color="auto" w:fill="auto"/>
          </w:tcPr>
          <w:p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F75DFF">
              <w:rPr>
                <w:rFonts w:hAnsi="ＭＳ 明朝" w:hint="eastAsia"/>
                <w:kern w:val="0"/>
              </w:rPr>
              <w:t>調べたことを年表や文などにまとめ</w:t>
            </w:r>
            <w:r>
              <w:rPr>
                <w:rFonts w:hAnsi="ＭＳ 明朝" w:hint="eastAsia"/>
                <w:kern w:val="0"/>
              </w:rPr>
              <w:t>、</w:t>
            </w:r>
            <w:r w:rsidRPr="00F75DFF">
              <w:rPr>
                <w:rFonts w:hAnsi="ＭＳ 明朝" w:hint="eastAsia"/>
                <w:kern w:val="0"/>
              </w:rPr>
              <w:t>地域の発展に尽くした先人は</w:t>
            </w:r>
            <w:r>
              <w:rPr>
                <w:rFonts w:hAnsi="ＭＳ 明朝" w:hint="eastAsia"/>
                <w:kern w:val="0"/>
              </w:rPr>
              <w:t>、</w:t>
            </w:r>
            <w:r w:rsidRPr="00F75DFF">
              <w:rPr>
                <w:rFonts w:hAnsi="ＭＳ 明朝" w:hint="eastAsia"/>
                <w:kern w:val="0"/>
              </w:rPr>
              <w:t>様々な苦心や努力により当時の生活の向上に貢献したことを理解している。</w:t>
            </w:r>
          </w:p>
        </w:tc>
        <w:tc>
          <w:tcPr>
            <w:tcW w:w="3544" w:type="dxa"/>
            <w:shd w:val="clear" w:color="auto" w:fill="auto"/>
          </w:tcPr>
          <w:p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Pr="00F75DFF">
              <w:rPr>
                <w:rFonts w:hAnsi="ＭＳ 明朝" w:hint="eastAsia"/>
                <w:kern w:val="0"/>
              </w:rPr>
              <w:t>先人の働きと地域の発展や人々の生活の向上を関連付けて考え</w:t>
            </w:r>
            <w:r>
              <w:rPr>
                <w:rFonts w:hAnsi="ＭＳ 明朝" w:hint="eastAsia"/>
                <w:kern w:val="0"/>
              </w:rPr>
              <w:t>、</w:t>
            </w:r>
            <w:r w:rsidRPr="00F75DFF">
              <w:rPr>
                <w:rFonts w:hAnsi="ＭＳ 明朝" w:hint="eastAsia"/>
                <w:kern w:val="0"/>
              </w:rPr>
              <w:t>適切に表現している。</w:t>
            </w:r>
          </w:p>
        </w:tc>
        <w:tc>
          <w:tcPr>
            <w:tcW w:w="3366" w:type="dxa"/>
            <w:shd w:val="clear" w:color="auto" w:fill="auto"/>
          </w:tcPr>
          <w:p w:rsidR="00A40EB9" w:rsidRPr="00725E53" w:rsidRDefault="00A40EB9" w:rsidP="005F2A82">
            <w:pPr>
              <w:autoSpaceDE w:val="0"/>
              <w:autoSpaceDN w:val="0"/>
              <w:adjustRightInd w:val="0"/>
              <w:jc w:val="left"/>
              <w:rPr>
                <w:rFonts w:hAnsi="ＭＳ 明朝"/>
                <w:kern w:val="0"/>
              </w:rPr>
            </w:pPr>
          </w:p>
        </w:tc>
      </w:tr>
    </w:tbl>
    <w:p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ED7917">
        <w:tblPrEx>
          <w:tblCellMar>
            <w:left w:w="99" w:type="dxa"/>
            <w:right w:w="99" w:type="dxa"/>
          </w:tblCellMar>
        </w:tblPrEx>
        <w:trPr>
          <w:trHeight w:val="4057"/>
        </w:trPr>
        <w:tc>
          <w:tcPr>
            <w:tcW w:w="426" w:type="dxa"/>
            <w:vMerge w:val="restart"/>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55520" behindDoc="0" locked="0" layoutInCell="1" allowOverlap="1">
                      <wp:simplePos x="0" y="0"/>
                      <wp:positionH relativeFrom="column">
                        <wp:posOffset>-7018020</wp:posOffset>
                      </wp:positionH>
                      <wp:positionV relativeFrom="margin">
                        <wp:posOffset>1538605</wp:posOffset>
                      </wp:positionV>
                      <wp:extent cx="3870960" cy="457200"/>
                      <wp:effectExtent l="0" t="0" r="0" b="0"/>
                      <wp:wrapNone/>
                      <wp:docPr id="8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6" type="#_x0000_t202" style="position:absolute;left:0;text-align:left;margin-left:-552.6pt;margin-top:121.15pt;width:304.8pt;height:36pt;z-index:25175552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tc>
        <w:tc>
          <w:tcPr>
            <w:tcW w:w="1876" w:type="dxa"/>
            <w:tcBorders>
              <w:top w:val="single" w:sz="4" w:space="0" w:color="auto"/>
              <w:left w:val="nil"/>
              <w:bottom w:val="single" w:sz="4" w:space="0" w:color="auto"/>
            </w:tcBorders>
          </w:tcPr>
          <w:p w:rsidR="00A40EB9" w:rsidRPr="006879B6" w:rsidRDefault="00A40EB9" w:rsidP="008944E8">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①石でできた橋</w:t>
            </w:r>
            <w:r w:rsidRPr="006879B6">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A40EB9">
              <w:rPr>
                <w:rFonts w:ascii="ＭＳ ゴシック" w:eastAsia="ＭＳ ゴシック" w:hAnsi="ＭＳ 明朝" w:hint="eastAsia"/>
                <w:kern w:val="0"/>
                <w:sz w:val="20"/>
              </w:rPr>
              <w:t>0</w:t>
            </w:r>
            <w:r w:rsidR="002D68E0">
              <w:rPr>
                <w:rFonts w:ascii="ＭＳ ゴシック" w:eastAsia="ＭＳ ゴシック" w:hAnsi="ＭＳ 明朝" w:hint="eastAsia"/>
                <w:kern w:val="0"/>
                <w:sz w:val="20"/>
              </w:rPr>
              <w:t>8</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A40EB9">
              <w:rPr>
                <w:rFonts w:ascii="ＭＳ ゴシック" w:eastAsia="ＭＳ ゴシック" w:hAnsi="ＭＳ 明朝" w:hint="eastAsia"/>
                <w:kern w:val="0"/>
                <w:sz w:val="20"/>
              </w:rPr>
              <w:t>0</w:t>
            </w:r>
            <w:r w:rsidR="002D68E0">
              <w:rPr>
                <w:rFonts w:ascii="ＭＳ ゴシック" w:eastAsia="ＭＳ ゴシック" w:hAnsi="ＭＳ 明朝" w:hint="eastAsia"/>
                <w:kern w:val="0"/>
                <w:sz w:val="20"/>
              </w:rPr>
              <w:t>9</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57568" behindDoc="0" locked="0" layoutInCell="1" allowOverlap="1">
                      <wp:simplePos x="0" y="0"/>
                      <wp:positionH relativeFrom="column">
                        <wp:posOffset>-20320</wp:posOffset>
                      </wp:positionH>
                      <wp:positionV relativeFrom="paragraph">
                        <wp:posOffset>34925</wp:posOffset>
                      </wp:positionV>
                      <wp:extent cx="1113790" cy="1270000"/>
                      <wp:effectExtent l="0" t="0" r="10160" b="25400"/>
                      <wp:wrapNone/>
                      <wp:docPr id="8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70000"/>
                              </a:xfrm>
                              <a:prstGeom prst="rect">
                                <a:avLst/>
                              </a:prstGeom>
                              <a:solidFill>
                                <a:srgbClr val="FFFFFF"/>
                              </a:solidFill>
                              <a:ln w="9525">
                                <a:solidFill>
                                  <a:srgbClr val="000000"/>
                                </a:solidFill>
                                <a:miter lim="800000"/>
                                <a:headEnd/>
                                <a:tailEnd/>
                              </a:ln>
                            </wps:spPr>
                            <wps:txbx>
                              <w:txbxContent>
                                <w:p w:rsidR="00BE710A" w:rsidRDefault="00BE710A" w:rsidP="00430D45">
                                  <w:pPr>
                                    <w:ind w:firstLineChars="100" w:firstLine="200"/>
                                    <w:rPr>
                                      <w:rFonts w:hAnsi="ＭＳ 明朝"/>
                                      <w:sz w:val="20"/>
                                    </w:rPr>
                                  </w:pPr>
                                  <w:r>
                                    <w:rPr>
                                      <w:rFonts w:hAnsi="ＭＳ 明朝" w:hint="eastAsia"/>
                                      <w:sz w:val="20"/>
                                    </w:rPr>
                                    <w:t>通潤橋を</w:t>
                                  </w:r>
                                  <w:r>
                                    <w:rPr>
                                      <w:rFonts w:hAnsi="ＭＳ 明朝"/>
                                      <w:sz w:val="20"/>
                                    </w:rPr>
                                    <w:t>観察して、どのようなことがわかるのかを話し合いましょう</w:t>
                                  </w:r>
                                  <w:r w:rsidRPr="00895CC5">
                                    <w:rPr>
                                      <w:rFonts w:hAnsi="ＭＳ 明朝" w:hint="eastAsia"/>
                                      <w:sz w:val="20"/>
                                    </w:rPr>
                                    <w:t>。</w:t>
                                  </w:r>
                                </w:p>
                                <w:p w:rsidR="00BE710A" w:rsidRPr="00EF58B9" w:rsidRDefault="00BE710A" w:rsidP="005F2A82">
                                  <w:pPr>
                                    <w:jc w:val="right"/>
                                    <w:rPr>
                                      <w:rFonts w:ascii="ＭＳ ゴシック" w:eastAsia="ＭＳ ゴシック" w:hAnsi="ＭＳ ゴシック"/>
                                      <w:sz w:val="20"/>
                                    </w:rPr>
                                  </w:pPr>
                                  <w:r w:rsidRPr="00EF58B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EF58B9">
                                    <w:rPr>
                                      <w:rFonts w:ascii="ＭＳ ゴシック" w:eastAsia="ＭＳ ゴシック" w:hAnsi="ＭＳ ゴシック" w:hint="eastAsia"/>
                                      <w:sz w:val="20"/>
                                    </w:rPr>
                                    <w:t>時間）</w:t>
                                  </w:r>
                                </w:p>
                                <w:p w:rsidR="00BE710A" w:rsidRPr="00895CC5" w:rsidRDefault="00BE710A" w:rsidP="00895CC5">
                                  <w:pPr>
                                    <w:spacing w:line="240" w:lineRule="exact"/>
                                    <w:ind w:firstLineChars="100" w:firstLine="200"/>
                                    <w:rPr>
                                      <w:rFonts w:hAnsi="ＭＳ 明朝"/>
                                      <w:sz w:val="20"/>
                                    </w:rPr>
                                  </w:pPr>
                                </w:p>
                                <w:p w:rsidR="00BE710A" w:rsidRPr="00642710" w:rsidRDefault="00BE710A" w:rsidP="00895CC5">
                                  <w:pPr>
                                    <w:rPr>
                                      <w:sz w:val="20"/>
                                    </w:rPr>
                                  </w:pPr>
                                  <w:r>
                                    <w:rPr>
                                      <w:rFonts w:hint="eastAsia"/>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7" type="#_x0000_t202" style="position:absolute;margin-left:-1.6pt;margin-top:2.75pt;width:87.7pt;height:100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">
                      <v:textbox inset="5.85pt,.7pt,5.85pt,.7pt">
                        <w:txbxContent>
                          <w:p w:rsidR="00BE710A" w:rsidRDefault="00BE710A" w:rsidP="00430D45">
                            <w:pPr>
                              <w:ind w:firstLineChars="100" w:firstLine="200"/>
                              <w:rPr>
                                <w:rFonts w:hAnsi="ＭＳ 明朝"/>
                                <w:sz w:val="20"/>
                              </w:rPr>
                            </w:pPr>
                            <w:r>
                              <w:rPr>
                                <w:rFonts w:hAnsi="ＭＳ 明朝" w:hint="eastAsia"/>
                                <w:sz w:val="20"/>
                              </w:rPr>
                              <w:t>通潤橋を</w:t>
                            </w:r>
                            <w:r>
                              <w:rPr>
                                <w:rFonts w:hAnsi="ＭＳ 明朝"/>
                                <w:sz w:val="20"/>
                              </w:rPr>
                              <w:t>観察して、どのようなことがわかるのかを話し合いましょう</w:t>
                            </w:r>
                            <w:r w:rsidRPr="00895CC5">
                              <w:rPr>
                                <w:rFonts w:hAnsi="ＭＳ 明朝" w:hint="eastAsia"/>
                                <w:sz w:val="20"/>
                              </w:rPr>
                              <w:t>。</w:t>
                            </w:r>
                          </w:p>
                          <w:p w:rsidR="00BE710A" w:rsidRPr="00EF58B9" w:rsidRDefault="00BE710A" w:rsidP="005F2A82">
                            <w:pPr>
                              <w:jc w:val="right"/>
                              <w:rPr>
                                <w:rFonts w:ascii="ＭＳ ゴシック" w:eastAsia="ＭＳ ゴシック" w:hAnsi="ＭＳ ゴシック"/>
                                <w:sz w:val="20"/>
                              </w:rPr>
                            </w:pPr>
                            <w:r w:rsidRPr="00EF58B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EF58B9">
                              <w:rPr>
                                <w:rFonts w:ascii="ＭＳ ゴシック" w:eastAsia="ＭＳ ゴシック" w:hAnsi="ＭＳ ゴシック" w:hint="eastAsia"/>
                                <w:sz w:val="20"/>
                              </w:rPr>
                              <w:t>時間）</w:t>
                            </w:r>
                          </w:p>
                          <w:p w:rsidR="00BE710A" w:rsidRPr="00895CC5" w:rsidRDefault="00BE710A" w:rsidP="00895CC5">
                            <w:pPr>
                              <w:spacing w:line="240" w:lineRule="exact"/>
                              <w:ind w:firstLineChars="100" w:firstLine="200"/>
                              <w:rPr>
                                <w:rFonts w:hAnsi="ＭＳ 明朝"/>
                                <w:sz w:val="20"/>
                              </w:rPr>
                            </w:pPr>
                          </w:p>
                          <w:p w:rsidR="00BE710A" w:rsidRPr="00642710" w:rsidRDefault="00BE710A" w:rsidP="00895CC5">
                            <w:pPr>
                              <w:rPr>
                                <w:sz w:val="20"/>
                              </w:rPr>
                            </w:pPr>
                            <w:r>
                              <w:rPr>
                                <w:rFonts w:hint="eastAsia"/>
                                <w:sz w:val="20"/>
                              </w:rPr>
                              <w:t>（1時間）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9070A0" w:rsidRDefault="00A40EB9" w:rsidP="005F2A82">
            <w:pPr>
              <w:autoSpaceDE w:val="0"/>
              <w:autoSpaceDN w:val="0"/>
              <w:adjustRightInd w:val="0"/>
              <w:spacing w:line="240" w:lineRule="exact"/>
              <w:ind w:left="200" w:hangingChars="100" w:hanging="200"/>
              <w:jc w:val="left"/>
              <w:rPr>
                <w:rFonts w:hAnsi="ＭＳ 明朝"/>
                <w:kern w:val="0"/>
                <w:sz w:val="20"/>
              </w:rPr>
            </w:pPr>
            <w:r w:rsidRPr="009070A0">
              <w:rPr>
                <w:rFonts w:hAnsi="ＭＳ 明朝" w:hint="eastAsia"/>
                <w:kern w:val="0"/>
                <w:sz w:val="20"/>
              </w:rPr>
              <w:t>○通潤橋の写真を見て</w:t>
            </w:r>
            <w:r>
              <w:rPr>
                <w:rFonts w:hAnsi="ＭＳ 明朝" w:hint="eastAsia"/>
                <w:kern w:val="0"/>
                <w:sz w:val="20"/>
              </w:rPr>
              <w:t>、</w:t>
            </w:r>
            <w:r w:rsidRPr="009070A0">
              <w:rPr>
                <w:rFonts w:hAnsi="ＭＳ 明朝" w:hint="eastAsia"/>
                <w:kern w:val="0"/>
                <w:sz w:val="20"/>
              </w:rPr>
              <w:t>気づいたことを発表する。</w:t>
            </w:r>
          </w:p>
          <w:p w:rsidR="00A40EB9" w:rsidRPr="00EF58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9070A0">
              <w:rPr>
                <w:rFonts w:hAnsi="ＭＳ 明朝" w:hint="eastAsia"/>
                <w:kern w:val="0"/>
                <w:sz w:val="20"/>
              </w:rPr>
              <w:t xml:space="preserve"> 真ん中</w:t>
            </w:r>
            <w:r w:rsidRPr="00EF58B9">
              <w:rPr>
                <w:rFonts w:hAnsi="ＭＳ 明朝" w:hint="eastAsia"/>
                <w:kern w:val="0"/>
                <w:sz w:val="20"/>
              </w:rPr>
              <w:t>から水がすごい勢いで大量に</w:t>
            </w:r>
            <w:r>
              <w:rPr>
                <w:rFonts w:hAnsi="ＭＳ 明朝" w:hint="eastAsia"/>
                <w:kern w:val="0"/>
                <w:sz w:val="20"/>
              </w:rPr>
              <w:t>噴き</w:t>
            </w:r>
            <w:r w:rsidRPr="00EF58B9">
              <w:rPr>
                <w:rFonts w:hAnsi="ＭＳ 明朝" w:hint="eastAsia"/>
                <w:kern w:val="0"/>
                <w:sz w:val="20"/>
              </w:rPr>
              <w:t>出している。</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EF58B9">
              <w:rPr>
                <w:rFonts w:hAnsi="ＭＳ 明朝" w:hint="eastAsia"/>
                <w:kern w:val="0"/>
                <w:sz w:val="20"/>
              </w:rPr>
              <w:t xml:space="preserve"> 橋の下が丸い形になってい</w:t>
            </w:r>
            <w:r w:rsidRPr="009070A0">
              <w:rPr>
                <w:rFonts w:hAnsi="ＭＳ 明朝" w:hint="eastAsia"/>
                <w:kern w:val="0"/>
                <w:sz w:val="20"/>
              </w:rPr>
              <w:t>る。</w:t>
            </w:r>
          </w:p>
          <w:p w:rsidR="00A40EB9" w:rsidRPr="009070A0"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・たくさんの人が橋を見に来ている。</w:t>
            </w:r>
          </w:p>
          <w:p w:rsidR="00A40EB9" w:rsidRPr="009070A0" w:rsidRDefault="00A40EB9" w:rsidP="005F2A82">
            <w:pPr>
              <w:autoSpaceDE w:val="0"/>
              <w:autoSpaceDN w:val="0"/>
              <w:adjustRightInd w:val="0"/>
              <w:spacing w:line="240" w:lineRule="exact"/>
              <w:ind w:left="200" w:hangingChars="100" w:hanging="200"/>
              <w:jc w:val="left"/>
              <w:rPr>
                <w:rFonts w:hAnsi="ＭＳ 明朝"/>
                <w:kern w:val="0"/>
                <w:sz w:val="20"/>
              </w:rPr>
            </w:pPr>
            <w:r w:rsidRPr="009070A0">
              <w:rPr>
                <w:rFonts w:hAnsi="ＭＳ 明朝" w:hint="eastAsia"/>
                <w:kern w:val="0"/>
                <w:sz w:val="20"/>
              </w:rPr>
              <w:t>○なぜ</w:t>
            </w:r>
            <w:r>
              <w:rPr>
                <w:rFonts w:hAnsi="ＭＳ 明朝" w:hint="eastAsia"/>
                <w:kern w:val="0"/>
                <w:sz w:val="20"/>
              </w:rPr>
              <w:t>、</w:t>
            </w:r>
            <w:r w:rsidRPr="009070A0">
              <w:rPr>
                <w:rFonts w:hAnsi="ＭＳ 明朝" w:hint="eastAsia"/>
                <w:kern w:val="0"/>
                <w:sz w:val="20"/>
              </w:rPr>
              <w:t>このような橋をつくったのか考える。</w:t>
            </w:r>
          </w:p>
          <w:p w:rsidR="00A40EB9" w:rsidRPr="009070A0"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w:t>
            </w:r>
            <w:r w:rsidRPr="009070A0">
              <w:rPr>
                <w:rFonts w:hAnsi="ＭＳ 明朝" w:hint="eastAsia"/>
                <w:kern w:val="0"/>
                <w:sz w:val="20"/>
              </w:rPr>
              <w:t xml:space="preserve"> 空から見ると</w:t>
            </w:r>
            <w:r>
              <w:rPr>
                <w:rFonts w:hAnsi="ＭＳ 明朝" w:hint="eastAsia"/>
                <w:kern w:val="0"/>
                <w:sz w:val="20"/>
              </w:rPr>
              <w:t>、</w:t>
            </w:r>
            <w:r w:rsidRPr="009070A0">
              <w:rPr>
                <w:rFonts w:hAnsi="ＭＳ 明朝" w:hint="eastAsia"/>
                <w:kern w:val="0"/>
                <w:sz w:val="20"/>
              </w:rPr>
              <w:t>谷が深いよ。どこかとどこかを結ぶ道をつくりたかったのかな。</w:t>
            </w:r>
          </w:p>
          <w:p w:rsidR="00A40EB9" w:rsidRPr="008422B0" w:rsidRDefault="00A40EB9" w:rsidP="005F2A82">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56544" behindDoc="0" locked="0" layoutInCell="1" allowOverlap="1">
                      <wp:simplePos x="0" y="0"/>
                      <wp:positionH relativeFrom="column">
                        <wp:posOffset>-2540</wp:posOffset>
                      </wp:positionH>
                      <wp:positionV relativeFrom="paragraph">
                        <wp:posOffset>334645</wp:posOffset>
                      </wp:positionV>
                      <wp:extent cx="2502535" cy="640080"/>
                      <wp:effectExtent l="0" t="0" r="12065" b="26670"/>
                      <wp:wrapNone/>
                      <wp:docPr id="89"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00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EF58B9">
                                    <w:rPr>
                                      <w:rFonts w:hint="eastAsia"/>
                                      <w:sz w:val="20"/>
                                    </w:rPr>
                                    <w:t>熊本県の白糸台地には、布田保之助を中心にした人々が石を組んでつくった通潤橋という水を通すための橋がある。</w:t>
                                  </w:r>
                                </w:p>
                                <w:p w:rsidR="00BE710A" w:rsidRPr="004B52BB" w:rsidRDefault="00BE710A" w:rsidP="00ED7917">
                                  <w:pPr>
                                    <w:spacing w:line="240" w:lineRule="exact"/>
                                    <w:jc w:val="right"/>
                                    <w:rPr>
                                      <w:rFonts w:hAnsi="ＭＳ 明朝"/>
                                      <w:sz w:val="20"/>
                                    </w:rPr>
                                  </w:pPr>
                                  <w:r w:rsidRPr="004B52BB">
                                    <w:rPr>
                                      <w:rFonts w:hAnsi="ＭＳ 明朝" w:hint="eastAsia"/>
                                      <w:sz w:val="20"/>
                                    </w:rPr>
                                    <w:t>①</w:t>
                                  </w:r>
                                </w:p>
                                <w:p w:rsidR="00BE710A" w:rsidRPr="00EF58B9" w:rsidRDefault="00BE710A" w:rsidP="005F2A82">
                                  <w:pPr>
                                    <w:spacing w:line="240" w:lineRule="exact"/>
                                    <w:rPr>
                                      <w:sz w:val="20"/>
                                    </w:rPr>
                                  </w:pPr>
                                </w:p>
                                <w:p w:rsidR="00BE710A" w:rsidRPr="00895CC5" w:rsidRDefault="00BE710A" w:rsidP="005F2A82">
                                  <w:pPr>
                                    <w:spacing w:line="240" w:lineRule="exact"/>
                                    <w:rPr>
                                      <w:sz w:val="20"/>
                                    </w:rPr>
                                  </w:pPr>
                                  <w:r w:rsidRPr="00EF58B9">
                                    <w:rPr>
                                      <w:rFonts w:hint="eastAsia"/>
                                      <w:sz w:val="20"/>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8" type="#_x0000_t202" style="position:absolute;left:0;text-align:left;margin-left:-.2pt;margin-top:26.35pt;width:197.05pt;height:50.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">
                      <v:stroke dashstyle="dash"/>
                      <v:textbox inset="5.85pt,.7pt,5.85pt,.7pt">
                        <w:txbxContent>
                          <w:p w:rsidR="00BE710A" w:rsidRDefault="00BE710A" w:rsidP="005F2A82">
                            <w:pPr>
                              <w:spacing w:line="240" w:lineRule="exact"/>
                              <w:rPr>
                                <w:sz w:val="20"/>
                              </w:rPr>
                            </w:pPr>
                            <w:r w:rsidRPr="00EF58B9">
                              <w:rPr>
                                <w:rFonts w:hint="eastAsia"/>
                                <w:sz w:val="20"/>
                              </w:rPr>
                              <w:t>熊本県の白糸台地には、布田保之助を中心にした人々が石を組んでつくった通潤橋という水を通すための橋がある。</w:t>
                            </w:r>
                          </w:p>
                          <w:p w:rsidR="00BE710A" w:rsidRPr="004B52BB" w:rsidRDefault="00BE710A" w:rsidP="00ED7917">
                            <w:pPr>
                              <w:spacing w:line="240" w:lineRule="exact"/>
                              <w:jc w:val="right"/>
                              <w:rPr>
                                <w:rFonts w:hAnsi="ＭＳ 明朝"/>
                                <w:sz w:val="20"/>
                              </w:rPr>
                            </w:pPr>
                            <w:r w:rsidRPr="004B52BB">
                              <w:rPr>
                                <w:rFonts w:hAnsi="ＭＳ 明朝" w:hint="eastAsia"/>
                                <w:sz w:val="20"/>
                              </w:rPr>
                              <w:t>①</w:t>
                            </w:r>
                          </w:p>
                          <w:p w:rsidR="00BE710A" w:rsidRPr="00EF58B9" w:rsidRDefault="00BE710A" w:rsidP="005F2A82">
                            <w:pPr>
                              <w:spacing w:line="240" w:lineRule="exact"/>
                              <w:rPr>
                                <w:sz w:val="20"/>
                              </w:rPr>
                            </w:pPr>
                          </w:p>
                          <w:p w:rsidR="00BE710A" w:rsidRPr="00895CC5" w:rsidRDefault="00BE710A" w:rsidP="005F2A82">
                            <w:pPr>
                              <w:spacing w:line="240" w:lineRule="exact"/>
                              <w:rPr>
                                <w:sz w:val="20"/>
                              </w:rPr>
                            </w:pPr>
                            <w:r w:rsidRPr="00EF58B9">
                              <w:rPr>
                                <w:rFonts w:hint="eastAsia"/>
                                <w:sz w:val="20"/>
                              </w:rPr>
                              <w:t>①</w:t>
                            </w:r>
                          </w:p>
                        </w:txbxContent>
                      </v:textbox>
                    </v:shape>
                  </w:pict>
                </mc:Fallback>
              </mc:AlternateContent>
            </w:r>
            <w:r>
              <w:rPr>
                <w:rFonts w:hAnsi="ＭＳ 明朝" w:hint="eastAsia"/>
                <w:kern w:val="0"/>
                <w:sz w:val="20"/>
              </w:rPr>
              <w:t>・</w:t>
            </w:r>
            <w:r w:rsidRPr="009070A0">
              <w:rPr>
                <w:rFonts w:hAnsi="ＭＳ 明朝" w:hint="eastAsia"/>
                <w:kern w:val="0"/>
                <w:sz w:val="20"/>
              </w:rPr>
              <w:t xml:space="preserve"> 橋から水が</w:t>
            </w:r>
            <w:r>
              <w:rPr>
                <w:rFonts w:hAnsi="ＭＳ 明朝" w:hint="eastAsia"/>
                <w:kern w:val="0"/>
                <w:sz w:val="20"/>
              </w:rPr>
              <w:t>噴き</w:t>
            </w:r>
            <w:r w:rsidRPr="009070A0">
              <w:rPr>
                <w:rFonts w:hAnsi="ＭＳ 明朝" w:hint="eastAsia"/>
                <w:kern w:val="0"/>
                <w:sz w:val="20"/>
              </w:rPr>
              <w:t>出していることと何か関係があるのかな。</w:t>
            </w:r>
          </w:p>
        </w:tc>
        <w:tc>
          <w:tcPr>
            <w:tcW w:w="1979" w:type="dxa"/>
            <w:tcBorders>
              <w:top w:val="single" w:sz="4" w:space="0" w:color="auto"/>
              <w:bottom w:val="single" w:sz="4" w:space="0" w:color="auto"/>
            </w:tcBorders>
          </w:tcPr>
          <w:p w:rsidR="00A40EB9" w:rsidRPr="009070A0" w:rsidRDefault="00A40EB9" w:rsidP="005F2A82">
            <w:pPr>
              <w:spacing w:line="240" w:lineRule="exact"/>
              <w:ind w:left="200" w:hangingChars="100" w:hanging="200"/>
              <w:rPr>
                <w:kern w:val="0"/>
                <w:sz w:val="20"/>
              </w:rPr>
            </w:pPr>
            <w:r w:rsidRPr="009070A0">
              <w:rPr>
                <w:rFonts w:hint="eastAsia"/>
                <w:kern w:val="0"/>
                <w:sz w:val="20"/>
              </w:rPr>
              <w:t>◆通潤橋の写真を提示する。</w:t>
            </w:r>
          </w:p>
          <w:p w:rsidR="00A40EB9" w:rsidRPr="009070A0" w:rsidRDefault="00A40EB9" w:rsidP="005F2A82">
            <w:pPr>
              <w:spacing w:line="240" w:lineRule="exact"/>
              <w:ind w:left="200" w:hangingChars="100" w:hanging="200"/>
              <w:rPr>
                <w:kern w:val="0"/>
                <w:sz w:val="20"/>
              </w:rPr>
            </w:pPr>
            <w:r w:rsidRPr="009070A0">
              <w:rPr>
                <w:rFonts w:hint="eastAsia"/>
                <w:kern w:val="0"/>
                <w:sz w:val="20"/>
              </w:rPr>
              <w:t>◆地図で</w:t>
            </w:r>
            <w:r>
              <w:rPr>
                <w:rFonts w:hint="eastAsia"/>
                <w:kern w:val="0"/>
                <w:sz w:val="20"/>
              </w:rPr>
              <w:t>、</w:t>
            </w:r>
            <w:r w:rsidRPr="009070A0">
              <w:rPr>
                <w:rFonts w:hint="eastAsia"/>
                <w:kern w:val="0"/>
                <w:sz w:val="20"/>
              </w:rPr>
              <w:t>通潤橋の位置を確かめる。</w:t>
            </w:r>
          </w:p>
          <w:p w:rsidR="00A40EB9" w:rsidRPr="00EF58B9" w:rsidRDefault="00A40EB9" w:rsidP="005F2A82">
            <w:pPr>
              <w:spacing w:line="240" w:lineRule="exact"/>
              <w:ind w:left="200" w:hangingChars="100" w:hanging="200"/>
              <w:rPr>
                <w:kern w:val="0"/>
                <w:sz w:val="20"/>
              </w:rPr>
            </w:pPr>
            <w:r w:rsidRPr="009070A0">
              <w:rPr>
                <w:rFonts w:hint="eastAsia"/>
                <w:kern w:val="0"/>
                <w:sz w:val="20"/>
              </w:rPr>
              <w:t>◆</w:t>
            </w:r>
            <w:r w:rsidRPr="00EF58B9">
              <w:rPr>
                <w:rFonts w:hint="eastAsia"/>
                <w:kern w:val="0"/>
                <w:sz w:val="20"/>
              </w:rPr>
              <w:t>布田保之助が約</w:t>
            </w:r>
            <w:r w:rsidR="002D22CE">
              <w:rPr>
                <w:rFonts w:hint="eastAsia"/>
                <w:kern w:val="0"/>
                <w:sz w:val="20"/>
              </w:rPr>
              <w:t>1</w:t>
            </w:r>
            <w:r w:rsidR="002D68E0">
              <w:rPr>
                <w:rFonts w:hint="eastAsia"/>
                <w:kern w:val="0"/>
                <w:sz w:val="20"/>
              </w:rPr>
              <w:t>7</w:t>
            </w:r>
            <w:r w:rsidRPr="00EF58B9">
              <w:rPr>
                <w:rFonts w:hint="eastAsia"/>
                <w:kern w:val="0"/>
                <w:sz w:val="20"/>
              </w:rPr>
              <w:t>0年前の人であることを確認する。</w:t>
            </w:r>
          </w:p>
          <w:p w:rsidR="00A40EB9" w:rsidRPr="006879B6" w:rsidRDefault="00A40EB9" w:rsidP="005F2A82">
            <w:pPr>
              <w:spacing w:line="240" w:lineRule="exact"/>
              <w:ind w:left="200" w:hangingChars="100" w:hanging="200"/>
              <w:rPr>
                <w:kern w:val="0"/>
                <w:sz w:val="20"/>
              </w:rPr>
            </w:pPr>
            <w:r w:rsidRPr="00EF58B9">
              <w:rPr>
                <w:rFonts w:hint="eastAsia"/>
                <w:kern w:val="0"/>
                <w:sz w:val="20"/>
              </w:rPr>
              <w:t>◆通潤</w:t>
            </w:r>
            <w:r>
              <w:rPr>
                <w:rFonts w:hint="eastAsia"/>
                <w:kern w:val="0"/>
                <w:sz w:val="20"/>
              </w:rPr>
              <w:t>橋のまわりの地形を確かめ</w:t>
            </w:r>
            <w:r w:rsidRPr="009070A0">
              <w:rPr>
                <w:rFonts w:hint="eastAsia"/>
                <w:kern w:val="0"/>
                <w:sz w:val="20"/>
              </w:rPr>
              <w:t>る。</w:t>
            </w:r>
          </w:p>
          <w:p w:rsidR="00A40EB9" w:rsidRPr="006879B6" w:rsidRDefault="00A40EB9" w:rsidP="008944E8">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EF58B9" w:rsidRDefault="00A40EB9" w:rsidP="005F2A82">
            <w:pPr>
              <w:spacing w:line="240" w:lineRule="exact"/>
              <w:ind w:rightChars="-89" w:right="-187"/>
              <w:jc w:val="left"/>
              <w:rPr>
                <w:rFonts w:ascii="ＭＳ ゴシック" w:eastAsia="ＭＳ ゴシック" w:hAnsi="ＭＳ ゴシック"/>
                <w:kern w:val="0"/>
                <w:sz w:val="20"/>
              </w:rPr>
            </w:pPr>
            <w:r w:rsidRPr="00EF58B9">
              <w:rPr>
                <w:rFonts w:ascii="ＭＳ ゴシック" w:eastAsia="ＭＳ ゴシック" w:hAnsi="ＭＳ ゴシック" w:hint="eastAsia"/>
                <w:kern w:val="0"/>
                <w:sz w:val="20"/>
              </w:rPr>
              <w:t>［知技①］</w:t>
            </w:r>
          </w:p>
          <w:p w:rsidR="00A40EB9" w:rsidRPr="008422B0" w:rsidRDefault="00A40EB9" w:rsidP="005F2A82">
            <w:pPr>
              <w:spacing w:line="240" w:lineRule="exact"/>
              <w:ind w:rightChars="-89" w:right="-187"/>
              <w:jc w:val="left"/>
              <w:rPr>
                <w:kern w:val="0"/>
                <w:sz w:val="20"/>
              </w:rPr>
            </w:pPr>
            <w:r>
              <w:rPr>
                <w:rFonts w:hint="eastAsia"/>
                <w:kern w:val="0"/>
                <w:sz w:val="20"/>
              </w:rPr>
              <w:t>ノートの記述内容や発言内容</w:t>
            </w:r>
            <w:r w:rsidRPr="009070A0">
              <w:rPr>
                <w:rFonts w:hint="eastAsia"/>
                <w:kern w:val="0"/>
                <w:sz w:val="20"/>
              </w:rPr>
              <w:t>から</w:t>
            </w:r>
            <w:r>
              <w:rPr>
                <w:rFonts w:hint="eastAsia"/>
                <w:kern w:val="0"/>
                <w:sz w:val="20"/>
              </w:rPr>
              <w:t>、</w:t>
            </w:r>
            <w:r w:rsidRPr="009070A0">
              <w:rPr>
                <w:rFonts w:hint="eastAsia"/>
                <w:kern w:val="0"/>
                <w:sz w:val="20"/>
              </w:rPr>
              <w:t>「必要な情報を読み取り</w:t>
            </w:r>
            <w:r>
              <w:rPr>
                <w:rFonts w:hint="eastAsia"/>
                <w:kern w:val="0"/>
                <w:sz w:val="20"/>
              </w:rPr>
              <w:t>、</w:t>
            </w:r>
            <w:r w:rsidRPr="009070A0">
              <w:rPr>
                <w:rFonts w:hint="eastAsia"/>
                <w:kern w:val="0"/>
                <w:sz w:val="20"/>
              </w:rPr>
              <w:t>通潤橋の地理的な観点や特徴について理解しているか」を評価する。</w:t>
            </w:r>
          </w:p>
        </w:tc>
      </w:tr>
      <w:tr w:rsidR="00A40EB9" w:rsidRPr="008E1C59" w:rsidTr="005F2A82">
        <w:tblPrEx>
          <w:tblCellMar>
            <w:left w:w="99" w:type="dxa"/>
            <w:right w:w="99" w:type="dxa"/>
          </w:tblCellMar>
        </w:tblPrEx>
        <w:trPr>
          <w:trHeight w:val="5529"/>
        </w:trPr>
        <w:tc>
          <w:tcPr>
            <w:tcW w:w="426" w:type="dxa"/>
            <w:vMerge/>
            <w:tcBorders>
              <w:left w:val="single" w:sz="4" w:space="0" w:color="auto"/>
            </w:tcBorders>
            <w:textDirection w:val="tbRlV"/>
          </w:tcPr>
          <w:p w:rsidR="00A40EB9" w:rsidRPr="0056722F" w:rsidRDefault="00A40EB9" w:rsidP="008944E8">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18565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②昔の人々の願い</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58592" behindDoc="0" locked="0" layoutInCell="1" allowOverlap="1">
                      <wp:simplePos x="0" y="0"/>
                      <wp:positionH relativeFrom="column">
                        <wp:posOffset>-15240</wp:posOffset>
                      </wp:positionH>
                      <wp:positionV relativeFrom="paragraph">
                        <wp:posOffset>224790</wp:posOffset>
                      </wp:positionV>
                      <wp:extent cx="1113790" cy="1211580"/>
                      <wp:effectExtent l="0" t="0" r="10160" b="26670"/>
                      <wp:wrapNone/>
                      <wp:docPr id="9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11580"/>
                              </a:xfrm>
                              <a:prstGeom prst="rect">
                                <a:avLst/>
                              </a:prstGeom>
                              <a:solidFill>
                                <a:srgbClr val="FFFFFF"/>
                              </a:solidFill>
                              <a:ln w="9525">
                                <a:solidFill>
                                  <a:srgbClr val="000000"/>
                                </a:solidFill>
                                <a:miter lim="800000"/>
                                <a:headEnd/>
                                <a:tailEnd/>
                              </a:ln>
                            </wps:spPr>
                            <wps:txbx>
                              <w:txbxContent>
                                <w:p w:rsidR="00BE710A" w:rsidRDefault="00BE710A" w:rsidP="00185650">
                                  <w:pPr>
                                    <w:spacing w:line="240" w:lineRule="exact"/>
                                    <w:ind w:firstLineChars="100" w:firstLine="200"/>
                                    <w:rPr>
                                      <w:rFonts w:hAnsi="ＭＳ 明朝"/>
                                      <w:sz w:val="20"/>
                                    </w:rPr>
                                  </w:pPr>
                                  <w:r>
                                    <w:rPr>
                                      <w:rFonts w:hAnsi="ＭＳ 明朝" w:hint="eastAsia"/>
                                      <w:sz w:val="20"/>
                                    </w:rPr>
                                    <w:t>白糸台地に</w:t>
                                  </w:r>
                                  <w:r>
                                    <w:rPr>
                                      <w:rFonts w:hAnsi="ＭＳ 明朝"/>
                                      <w:sz w:val="20"/>
                                    </w:rPr>
                                    <w:t>住んでいた人々の</w:t>
                                  </w:r>
                                  <w:r>
                                    <w:rPr>
                                      <w:rFonts w:hAnsi="ＭＳ 明朝" w:hint="eastAsia"/>
                                      <w:sz w:val="20"/>
                                    </w:rPr>
                                    <w:t>願い</w:t>
                                  </w:r>
                                  <w:r>
                                    <w:rPr>
                                      <w:rFonts w:hAnsi="ＭＳ 明朝"/>
                                      <w:sz w:val="20"/>
                                    </w:rPr>
                                    <w:t>と地形の特</w:t>
                                  </w:r>
                                  <w:r>
                                    <w:rPr>
                                      <w:rFonts w:hAnsi="ＭＳ 明朝" w:hint="eastAsia"/>
                                      <w:sz w:val="20"/>
                                    </w:rPr>
                                    <w:t>ちょうを</w:t>
                                  </w:r>
                                  <w:r>
                                    <w:rPr>
                                      <w:rFonts w:hAnsi="ＭＳ 明朝"/>
                                      <w:sz w:val="20"/>
                                    </w:rPr>
                                    <w:t>もとに、</w:t>
                                  </w:r>
                                  <w:r>
                                    <w:rPr>
                                      <w:rFonts w:hAnsi="ＭＳ 明朝" w:hint="eastAsia"/>
                                      <w:sz w:val="20"/>
                                    </w:rPr>
                                    <w:t>学習問題をつくりましょう。</w:t>
                                  </w:r>
                                </w:p>
                                <w:p w:rsidR="00BE710A" w:rsidRPr="00EF58B9" w:rsidRDefault="00BE710A" w:rsidP="005F2A82">
                                  <w:pPr>
                                    <w:jc w:val="right"/>
                                    <w:rPr>
                                      <w:rFonts w:ascii="ＭＳ ゴシック" w:eastAsia="ＭＳ ゴシック" w:hAnsi="ＭＳ ゴシック"/>
                                      <w:sz w:val="20"/>
                                    </w:rPr>
                                  </w:pPr>
                                  <w:r w:rsidRPr="00EF58B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EF58B9">
                                    <w:rPr>
                                      <w:rFonts w:ascii="ＭＳ ゴシック" w:eastAsia="ＭＳ ゴシック" w:hAnsi="ＭＳ ゴシック" w:hint="eastAsia"/>
                                      <w:sz w:val="20"/>
                                    </w:rPr>
                                    <w:t>時間）</w:t>
                                  </w:r>
                                </w:p>
                                <w:p w:rsidR="00BE710A" w:rsidRDefault="00BE710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9" type="#_x0000_t202" style="position:absolute;left:0;text-align:left;margin-left:-1.2pt;margin-top:17.7pt;width:87.7pt;height:95.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">
                      <v:textbox inset="5.85pt,.7pt,5.85pt,.7pt">
                        <w:txbxContent>
                          <w:p w:rsidR="00BE710A" w:rsidRDefault="00BE710A" w:rsidP="00185650">
                            <w:pPr>
                              <w:spacing w:line="240" w:lineRule="exact"/>
                              <w:ind w:firstLineChars="100" w:firstLine="200"/>
                              <w:rPr>
                                <w:rFonts w:hAnsi="ＭＳ 明朝"/>
                                <w:sz w:val="20"/>
                              </w:rPr>
                            </w:pPr>
                            <w:r>
                              <w:rPr>
                                <w:rFonts w:hAnsi="ＭＳ 明朝" w:hint="eastAsia"/>
                                <w:sz w:val="20"/>
                              </w:rPr>
                              <w:t>白糸台地に</w:t>
                            </w:r>
                            <w:r>
                              <w:rPr>
                                <w:rFonts w:hAnsi="ＭＳ 明朝"/>
                                <w:sz w:val="20"/>
                              </w:rPr>
                              <w:t>住んでいた人々の</w:t>
                            </w:r>
                            <w:r>
                              <w:rPr>
                                <w:rFonts w:hAnsi="ＭＳ 明朝" w:hint="eastAsia"/>
                                <w:sz w:val="20"/>
                              </w:rPr>
                              <w:t>願い</w:t>
                            </w:r>
                            <w:r>
                              <w:rPr>
                                <w:rFonts w:hAnsi="ＭＳ 明朝"/>
                                <w:sz w:val="20"/>
                              </w:rPr>
                              <w:t>と地形の特</w:t>
                            </w:r>
                            <w:r>
                              <w:rPr>
                                <w:rFonts w:hAnsi="ＭＳ 明朝" w:hint="eastAsia"/>
                                <w:sz w:val="20"/>
                              </w:rPr>
                              <w:t>ちょうを</w:t>
                            </w:r>
                            <w:r>
                              <w:rPr>
                                <w:rFonts w:hAnsi="ＭＳ 明朝"/>
                                <w:sz w:val="20"/>
                              </w:rPr>
                              <w:t>もとに、</w:t>
                            </w:r>
                            <w:r>
                              <w:rPr>
                                <w:rFonts w:hAnsi="ＭＳ 明朝" w:hint="eastAsia"/>
                                <w:sz w:val="20"/>
                              </w:rPr>
                              <w:t>学習問題をつくりましょう。</w:t>
                            </w:r>
                          </w:p>
                          <w:p w:rsidR="00BE710A" w:rsidRPr="00EF58B9" w:rsidRDefault="00BE710A" w:rsidP="005F2A82">
                            <w:pPr>
                              <w:jc w:val="right"/>
                              <w:rPr>
                                <w:rFonts w:ascii="ＭＳ ゴシック" w:eastAsia="ＭＳ ゴシック" w:hAnsi="ＭＳ ゴシック"/>
                                <w:sz w:val="20"/>
                              </w:rPr>
                            </w:pPr>
                            <w:r w:rsidRPr="00EF58B9">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EF58B9">
                              <w:rPr>
                                <w:rFonts w:ascii="ＭＳ ゴシック" w:eastAsia="ＭＳ ゴシック" w:hAnsi="ＭＳ ゴシック" w:hint="eastAsia"/>
                                <w:sz w:val="20"/>
                              </w:rPr>
                              <w:t>時間）</w:t>
                            </w:r>
                          </w:p>
                          <w:p w:rsidR="00BE710A" w:rsidRDefault="00BE710A"/>
                        </w:txbxContent>
                      </v:textbox>
                    </v:shape>
                  </w:pict>
                </mc:Fallback>
              </mc:AlternateConten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11</w:t>
            </w:r>
            <w:r>
              <w:rPr>
                <w:rFonts w:ascii="ＭＳ ゴシック" w:eastAsia="ＭＳ ゴシック" w:hAnsi="ＭＳ 明朝" w:hint="eastAsia"/>
                <w:kern w:val="0"/>
                <w:sz w:val="20"/>
              </w:rPr>
              <w:t>0</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111</w:t>
            </w:r>
          </w:p>
        </w:tc>
        <w:tc>
          <w:tcPr>
            <w:tcW w:w="4141" w:type="dxa"/>
            <w:tcBorders>
              <w:top w:val="single" w:sz="4" w:space="0" w:color="auto"/>
              <w:left w:val="nil"/>
              <w:bottom w:val="single" w:sz="4" w:space="0" w:color="auto"/>
            </w:tcBorders>
          </w:tcPr>
          <w:p w:rsidR="00A40EB9" w:rsidRPr="00F74F5C" w:rsidRDefault="00A40EB9" w:rsidP="005F2A82">
            <w:pPr>
              <w:autoSpaceDE w:val="0"/>
              <w:autoSpaceDN w:val="0"/>
              <w:adjustRightInd w:val="0"/>
              <w:spacing w:line="240" w:lineRule="exact"/>
              <w:ind w:left="200" w:hangingChars="100" w:hanging="200"/>
              <w:jc w:val="left"/>
              <w:rPr>
                <w:sz w:val="20"/>
                <w:szCs w:val="22"/>
              </w:rPr>
            </w:pPr>
            <w:r w:rsidRPr="00F74F5C">
              <w:rPr>
                <w:rFonts w:hint="eastAsia"/>
                <w:sz w:val="20"/>
                <w:szCs w:val="22"/>
              </w:rPr>
              <w:t>○白糸台地の地形に関する写真を読み取る。</w:t>
            </w:r>
          </w:p>
          <w:p w:rsidR="00A40EB9" w:rsidRPr="00F74F5C"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F74F5C">
              <w:rPr>
                <w:rFonts w:hint="eastAsia"/>
                <w:sz w:val="20"/>
                <w:szCs w:val="22"/>
              </w:rPr>
              <w:t xml:space="preserve"> 深い谷に囲まれている。</w:t>
            </w:r>
          </w:p>
          <w:p w:rsidR="00A40EB9" w:rsidRPr="00F74F5C"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F74F5C">
              <w:rPr>
                <w:rFonts w:hint="eastAsia"/>
                <w:sz w:val="20"/>
                <w:szCs w:val="22"/>
              </w:rPr>
              <w:t xml:space="preserve"> 水を確保するために川まで下りるのが</w:t>
            </w:r>
            <w:r>
              <w:rPr>
                <w:rFonts w:hint="eastAsia"/>
                <w:sz w:val="20"/>
                <w:szCs w:val="22"/>
              </w:rPr>
              <w:t>大変だ。</w:t>
            </w:r>
          </w:p>
          <w:p w:rsidR="00A40EB9" w:rsidRPr="00F74F5C" w:rsidRDefault="00A40EB9" w:rsidP="005F2A82">
            <w:pPr>
              <w:autoSpaceDE w:val="0"/>
              <w:autoSpaceDN w:val="0"/>
              <w:adjustRightInd w:val="0"/>
              <w:spacing w:line="240" w:lineRule="exact"/>
              <w:ind w:left="200" w:hangingChars="100" w:hanging="200"/>
              <w:jc w:val="left"/>
              <w:rPr>
                <w:sz w:val="20"/>
                <w:szCs w:val="22"/>
              </w:rPr>
            </w:pPr>
            <w:r w:rsidRPr="00F74F5C">
              <w:rPr>
                <w:rFonts w:hint="eastAsia"/>
                <w:sz w:val="20"/>
                <w:szCs w:val="22"/>
              </w:rPr>
              <w:t>○白糸台地でくらす人々の願いについて調べる。</w:t>
            </w:r>
          </w:p>
          <w:p w:rsidR="00A40EB9" w:rsidRPr="00F74F5C"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F74F5C">
              <w:rPr>
                <w:rFonts w:hint="eastAsia"/>
                <w:sz w:val="20"/>
                <w:szCs w:val="22"/>
              </w:rPr>
              <w:t xml:space="preserve"> 農業用水が十分でない。</w:t>
            </w:r>
          </w:p>
          <w:p w:rsidR="00A40EB9" w:rsidRPr="00F74F5C" w:rsidRDefault="00A40EB9" w:rsidP="00ED7917">
            <w:pPr>
              <w:autoSpaceDE w:val="0"/>
              <w:autoSpaceDN w:val="0"/>
              <w:adjustRightInd w:val="0"/>
              <w:spacing w:line="240" w:lineRule="exact"/>
              <w:ind w:left="200" w:hangingChars="100" w:hanging="200"/>
              <w:jc w:val="left"/>
              <w:rPr>
                <w:sz w:val="20"/>
                <w:szCs w:val="22"/>
              </w:rPr>
            </w:pPr>
            <w:r>
              <w:rPr>
                <w:rFonts w:hint="eastAsia"/>
                <w:sz w:val="20"/>
                <w:szCs w:val="22"/>
              </w:rPr>
              <w:t>・</w:t>
            </w:r>
            <w:r w:rsidRPr="00F74F5C">
              <w:rPr>
                <w:rFonts w:hint="eastAsia"/>
                <w:sz w:val="20"/>
                <w:szCs w:val="22"/>
              </w:rPr>
              <w:t xml:space="preserve"> </w:t>
            </w:r>
            <w:r w:rsidR="00ED7917">
              <w:rPr>
                <w:rFonts w:hint="eastAsia"/>
                <w:sz w:val="20"/>
                <w:szCs w:val="22"/>
              </w:rPr>
              <w:t>何とかして水を引きたい。</w:t>
            </w:r>
          </w:p>
          <w:p w:rsidR="00A40EB9" w:rsidRPr="00F74F5C" w:rsidRDefault="00A40EB9" w:rsidP="005F2A82">
            <w:pPr>
              <w:autoSpaceDE w:val="0"/>
              <w:autoSpaceDN w:val="0"/>
              <w:adjustRightInd w:val="0"/>
              <w:spacing w:line="240" w:lineRule="exact"/>
              <w:ind w:left="200" w:hangingChars="100" w:hanging="200"/>
              <w:jc w:val="left"/>
              <w:rPr>
                <w:sz w:val="20"/>
                <w:szCs w:val="22"/>
              </w:rPr>
            </w:pPr>
            <w:r w:rsidRPr="00F74F5C">
              <w:rPr>
                <w:rFonts w:hint="eastAsia"/>
                <w:sz w:val="20"/>
                <w:szCs w:val="22"/>
              </w:rPr>
              <w:t>○学習問題をつくる。</w:t>
            </w:r>
          </w:p>
          <w:p w:rsidR="00ED7917" w:rsidRPr="00ED7917" w:rsidRDefault="00A40EB9" w:rsidP="00ED7917">
            <w:pPr>
              <w:autoSpaceDE w:val="0"/>
              <w:autoSpaceDN w:val="0"/>
              <w:adjustRightInd w:val="0"/>
              <w:spacing w:line="240" w:lineRule="exact"/>
              <w:ind w:left="200" w:hangingChars="100" w:hanging="200"/>
              <w:jc w:val="left"/>
              <w:rPr>
                <w:sz w:val="20"/>
                <w:szCs w:val="22"/>
              </w:rPr>
            </w:pPr>
            <w:r>
              <w:rPr>
                <w:rFonts w:hint="eastAsia"/>
                <w:sz w:val="20"/>
                <w:szCs w:val="22"/>
              </w:rPr>
              <w:t>・</w:t>
            </w:r>
            <w:r w:rsidRPr="00F74F5C">
              <w:rPr>
                <w:rFonts w:hint="eastAsia"/>
                <w:sz w:val="20"/>
                <w:szCs w:val="22"/>
              </w:rPr>
              <w:t xml:space="preserve"> どうやって橋をつくったのだろう。</w:t>
            </w:r>
          </w:p>
          <w:p w:rsidR="00A40EB9" w:rsidRDefault="00A40EB9" w:rsidP="008944E8">
            <w:pPr>
              <w:autoSpaceDE w:val="0"/>
              <w:autoSpaceDN w:val="0"/>
              <w:adjustRightInd w:val="0"/>
              <w:spacing w:line="240" w:lineRule="exact"/>
              <w:ind w:left="210" w:hanging="210"/>
              <w:jc w:val="left"/>
              <w:rPr>
                <w:sz w:val="20"/>
                <w:szCs w:val="22"/>
              </w:rPr>
            </w:pPr>
            <w:r w:rsidRPr="006879B6">
              <w:rPr>
                <w:rFonts w:hAnsi="ＭＳ 明朝" w:hint="eastAsia"/>
                <w:noProof/>
                <w:kern w:val="0"/>
                <w:sz w:val="20"/>
              </w:rPr>
              <mc:AlternateContent>
                <mc:Choice Requires="wps">
                  <w:drawing>
                    <wp:anchor distT="0" distB="0" distL="114300" distR="114300" simplePos="0" relativeHeight="251754496" behindDoc="0" locked="0" layoutInCell="1" allowOverlap="1">
                      <wp:simplePos x="0" y="0"/>
                      <wp:positionH relativeFrom="column">
                        <wp:posOffset>-8255</wp:posOffset>
                      </wp:positionH>
                      <wp:positionV relativeFrom="paragraph">
                        <wp:posOffset>44450</wp:posOffset>
                      </wp:positionV>
                      <wp:extent cx="4866640" cy="387350"/>
                      <wp:effectExtent l="0" t="0" r="10160" b="12700"/>
                      <wp:wrapNone/>
                      <wp:docPr id="9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布田</w:t>
                                  </w:r>
                                  <w:r>
                                    <w:rPr>
                                      <w:sz w:val="20"/>
                                    </w:rPr>
                                    <w:t>保之助</w:t>
                                  </w:r>
                                  <w:r>
                                    <w:rPr>
                                      <w:rFonts w:hint="eastAsia"/>
                                      <w:sz w:val="20"/>
                                    </w:rPr>
                                    <w:t>たちは</w:t>
                                  </w:r>
                                  <w:r>
                                    <w:rPr>
                                      <w:sz w:val="20"/>
                                    </w:rPr>
                                    <w:t>、どのような苦心やくふうをして通潤橋をつくったのでしょうか</w:t>
                                  </w:r>
                                  <w:r w:rsidRPr="006879B6">
                                    <w:rPr>
                                      <w:rFonts w:hint="eastAsia"/>
                                      <w:sz w:val="20"/>
                                    </w:rPr>
                                    <w:t>。</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0" type="#_x0000_t202" style="position:absolute;left:0;text-align:left;margin-left:-.65pt;margin-top:3.5pt;width:383.2pt;height:3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布田</w:t>
                            </w:r>
                            <w:r>
                              <w:rPr>
                                <w:sz w:val="20"/>
                              </w:rPr>
                              <w:t>保之助</w:t>
                            </w:r>
                            <w:r>
                              <w:rPr>
                                <w:rFonts w:hint="eastAsia"/>
                                <w:sz w:val="20"/>
                              </w:rPr>
                              <w:t>たちは</w:t>
                            </w:r>
                            <w:r>
                              <w:rPr>
                                <w:sz w:val="20"/>
                              </w:rPr>
                              <w:t>、どのような苦心やくふうをして通潤橋をつくったのでしょうか</w:t>
                            </w:r>
                            <w:r w:rsidRPr="006879B6">
                              <w:rPr>
                                <w:rFonts w:hint="eastAsia"/>
                                <w:sz w:val="20"/>
                              </w:rPr>
                              <w:t>。</w:t>
                            </w:r>
                          </w:p>
                          <w:p w:rsidR="00BE710A" w:rsidRPr="00642710" w:rsidRDefault="00BE710A">
                            <w:pPr>
                              <w:rPr>
                                <w:sz w:val="20"/>
                              </w:rPr>
                            </w:pPr>
                          </w:p>
                        </w:txbxContent>
                      </v:textbox>
                    </v:shape>
                  </w:pict>
                </mc:Fallback>
              </mc:AlternateContent>
            </w:r>
          </w:p>
          <w:p w:rsidR="00A40EB9" w:rsidRDefault="00A40EB9" w:rsidP="008944E8">
            <w:pPr>
              <w:autoSpaceDE w:val="0"/>
              <w:autoSpaceDN w:val="0"/>
              <w:adjustRightInd w:val="0"/>
              <w:spacing w:line="240" w:lineRule="exact"/>
              <w:ind w:left="210" w:hanging="210"/>
              <w:jc w:val="left"/>
              <w:rPr>
                <w:sz w:val="20"/>
                <w:szCs w:val="22"/>
              </w:rPr>
            </w:pPr>
          </w:p>
          <w:p w:rsidR="00A40EB9" w:rsidRDefault="00A40EB9" w:rsidP="005F2A82">
            <w:pPr>
              <w:autoSpaceDE w:val="0"/>
              <w:autoSpaceDN w:val="0"/>
              <w:adjustRightInd w:val="0"/>
              <w:spacing w:line="240" w:lineRule="exact"/>
              <w:jc w:val="left"/>
              <w:rPr>
                <w:sz w:val="20"/>
                <w:szCs w:val="22"/>
              </w:rPr>
            </w:pPr>
          </w:p>
          <w:p w:rsidR="00A40EB9" w:rsidRDefault="00A40EB9" w:rsidP="008944E8">
            <w:pPr>
              <w:autoSpaceDE w:val="0"/>
              <w:autoSpaceDN w:val="0"/>
              <w:adjustRightInd w:val="0"/>
              <w:spacing w:line="240" w:lineRule="exact"/>
              <w:ind w:left="210" w:hanging="210"/>
              <w:jc w:val="left"/>
              <w:rPr>
                <w:sz w:val="20"/>
                <w:szCs w:val="22"/>
              </w:rPr>
            </w:pPr>
            <w:r w:rsidRPr="00F74F5C">
              <w:rPr>
                <w:rFonts w:hint="eastAsia"/>
                <w:sz w:val="20"/>
                <w:szCs w:val="22"/>
              </w:rPr>
              <w:t>○学習問題について予想し</w:t>
            </w:r>
            <w:r>
              <w:rPr>
                <w:rFonts w:hint="eastAsia"/>
                <w:sz w:val="20"/>
                <w:szCs w:val="22"/>
              </w:rPr>
              <w:t>、</w:t>
            </w:r>
            <w:r w:rsidRPr="00F74F5C">
              <w:rPr>
                <w:rFonts w:hint="eastAsia"/>
                <w:sz w:val="20"/>
                <w:szCs w:val="22"/>
              </w:rPr>
              <w:t>学習計画を立案する。</w:t>
            </w:r>
          </w:p>
          <w:p w:rsidR="00A40EB9" w:rsidRPr="008944E8" w:rsidRDefault="00A40EB9" w:rsidP="008944E8">
            <w:pPr>
              <w:autoSpaceDE w:val="0"/>
              <w:autoSpaceDN w:val="0"/>
              <w:adjustRightInd w:val="0"/>
              <w:spacing w:line="240" w:lineRule="exact"/>
              <w:ind w:left="210" w:hanging="210"/>
              <w:jc w:val="left"/>
              <w:rPr>
                <w:sz w:val="20"/>
                <w:szCs w:val="22"/>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sidRPr="00F74F5C">
              <w:rPr>
                <w:rFonts w:hint="eastAsia"/>
                <w:kern w:val="0"/>
                <w:sz w:val="20"/>
              </w:rPr>
              <w:t>◆白糸台地の人々の願いについて</w:t>
            </w:r>
            <w:r>
              <w:rPr>
                <w:rFonts w:hint="eastAsia"/>
                <w:kern w:val="0"/>
                <w:sz w:val="20"/>
              </w:rPr>
              <w:t>、</w:t>
            </w:r>
            <w:r w:rsidRPr="00F74F5C">
              <w:rPr>
                <w:rFonts w:hint="eastAsia"/>
                <w:kern w:val="0"/>
                <w:sz w:val="20"/>
              </w:rPr>
              <w:t>水の確保の難しさと生活への影響を関連づけて調べるようにする。</w:t>
            </w: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Default="00A40EB9" w:rsidP="005F2A82">
            <w:pPr>
              <w:spacing w:line="240" w:lineRule="exact"/>
              <w:ind w:left="200" w:hangingChars="100" w:hanging="200"/>
              <w:rPr>
                <w:kern w:val="0"/>
                <w:sz w:val="20"/>
              </w:rPr>
            </w:pPr>
          </w:p>
          <w:p w:rsidR="00A40EB9" w:rsidRPr="00F74F5C" w:rsidRDefault="00A40EB9" w:rsidP="005F2A82">
            <w:pPr>
              <w:spacing w:line="240" w:lineRule="exact"/>
              <w:rPr>
                <w:kern w:val="0"/>
                <w:sz w:val="20"/>
              </w:rPr>
            </w:pPr>
          </w:p>
          <w:p w:rsidR="00A40EB9" w:rsidRPr="008944E8" w:rsidRDefault="00A40EB9" w:rsidP="005F2A82">
            <w:pPr>
              <w:spacing w:line="240" w:lineRule="exact"/>
              <w:ind w:left="200" w:hangingChars="100" w:hanging="200"/>
              <w:rPr>
                <w:kern w:val="0"/>
                <w:sz w:val="20"/>
              </w:rPr>
            </w:pPr>
            <w:r w:rsidRPr="00F74F5C">
              <w:rPr>
                <w:rFonts w:hint="eastAsia"/>
                <w:kern w:val="0"/>
                <w:sz w:val="20"/>
              </w:rPr>
              <w:t>◆学習問題の解決のために調べることを整理し</w:t>
            </w:r>
            <w:r>
              <w:rPr>
                <w:rFonts w:hint="eastAsia"/>
                <w:kern w:val="0"/>
                <w:sz w:val="20"/>
              </w:rPr>
              <w:t>、</w:t>
            </w:r>
            <w:r w:rsidRPr="00F74F5C">
              <w:rPr>
                <w:rFonts w:hint="eastAsia"/>
                <w:kern w:val="0"/>
                <w:sz w:val="20"/>
              </w:rPr>
              <w:t>学習計画を立て</w:t>
            </w:r>
            <w:r>
              <w:rPr>
                <w:rFonts w:hint="eastAsia"/>
                <w:kern w:val="0"/>
                <w:sz w:val="20"/>
              </w:rPr>
              <w:t>る。</w:t>
            </w:r>
          </w:p>
        </w:tc>
        <w:tc>
          <w:tcPr>
            <w:tcW w:w="1980" w:type="dxa"/>
            <w:tcBorders>
              <w:top w:val="single" w:sz="4" w:space="0" w:color="auto"/>
              <w:bottom w:val="single" w:sz="4" w:space="0" w:color="auto"/>
              <w:right w:val="single" w:sz="4" w:space="0" w:color="auto"/>
            </w:tcBorders>
          </w:tcPr>
          <w:p w:rsidR="00A40EB9" w:rsidRPr="00EF58B9" w:rsidRDefault="00A40EB9" w:rsidP="005F2A82">
            <w:pPr>
              <w:spacing w:line="240" w:lineRule="exact"/>
              <w:rPr>
                <w:rFonts w:ascii="ＭＳ ゴシック" w:eastAsia="ＭＳ ゴシック" w:hAnsi="ＭＳ ゴシック"/>
                <w:kern w:val="0"/>
                <w:sz w:val="20"/>
              </w:rPr>
            </w:pPr>
            <w:r w:rsidRPr="00EF58B9">
              <w:rPr>
                <w:rFonts w:ascii="ＭＳ ゴシック" w:eastAsia="ＭＳ ゴシック" w:hAnsi="ＭＳ ゴシック" w:hint="eastAsia"/>
                <w:kern w:val="0"/>
                <w:sz w:val="20"/>
              </w:rPr>
              <w:t>［思判表①］</w:t>
            </w:r>
          </w:p>
          <w:p w:rsidR="00A40EB9" w:rsidRDefault="00A40EB9" w:rsidP="005F2A82">
            <w:pPr>
              <w:spacing w:line="240" w:lineRule="exact"/>
              <w:rPr>
                <w:kern w:val="0"/>
                <w:sz w:val="20"/>
              </w:rPr>
            </w:pPr>
            <w:r>
              <w:rPr>
                <w:rFonts w:hint="eastAsia"/>
                <w:kern w:val="0"/>
                <w:sz w:val="20"/>
              </w:rPr>
              <w:t>ノートの記述内容や発言内容</w:t>
            </w:r>
            <w:r w:rsidRPr="00F74F5C">
              <w:rPr>
                <w:rFonts w:hint="eastAsia"/>
                <w:kern w:val="0"/>
                <w:sz w:val="20"/>
              </w:rPr>
              <w:t>から</w:t>
            </w:r>
            <w:r>
              <w:rPr>
                <w:rFonts w:hint="eastAsia"/>
                <w:kern w:val="0"/>
                <w:sz w:val="20"/>
              </w:rPr>
              <w:t>、</w:t>
            </w:r>
            <w:r w:rsidRPr="00F74F5C">
              <w:rPr>
                <w:rFonts w:hint="eastAsia"/>
                <w:kern w:val="0"/>
                <w:sz w:val="20"/>
              </w:rPr>
              <w:t>「地形ゆえの当時の人々の思いや願いに着目して</w:t>
            </w:r>
            <w:r>
              <w:rPr>
                <w:rFonts w:hint="eastAsia"/>
                <w:kern w:val="0"/>
                <w:sz w:val="20"/>
              </w:rPr>
              <w:t>、問いを見いだ</w:t>
            </w:r>
            <w:r w:rsidRPr="00F74F5C">
              <w:rPr>
                <w:rFonts w:hint="eastAsia"/>
                <w:kern w:val="0"/>
                <w:sz w:val="20"/>
              </w:rPr>
              <w:t>しているか」を評価する。</w:t>
            </w:r>
          </w:p>
          <w:p w:rsidR="00ED7917" w:rsidRDefault="00ED7917" w:rsidP="005F2A82">
            <w:pPr>
              <w:spacing w:line="240" w:lineRule="exact"/>
              <w:rPr>
                <w:rFonts w:ascii="ＭＳ ゴシック" w:eastAsia="ＭＳ ゴシック" w:hAnsi="ＭＳ ゴシック"/>
                <w:kern w:val="0"/>
                <w:sz w:val="20"/>
                <w:shd w:val="pct15" w:color="auto" w:fill="FFFFFF"/>
              </w:rPr>
            </w:pPr>
          </w:p>
          <w:p w:rsidR="00ED7917" w:rsidRDefault="00ED7917" w:rsidP="005F2A82">
            <w:pPr>
              <w:spacing w:line="240" w:lineRule="exact"/>
              <w:rPr>
                <w:rFonts w:ascii="ＭＳ ゴシック" w:eastAsia="ＭＳ ゴシック" w:hAnsi="ＭＳ ゴシック"/>
                <w:kern w:val="0"/>
                <w:sz w:val="20"/>
                <w:shd w:val="pct15" w:color="auto" w:fill="FFFFFF"/>
              </w:rPr>
            </w:pPr>
          </w:p>
          <w:p w:rsidR="00ED7917" w:rsidRDefault="00ED7917" w:rsidP="005F2A82">
            <w:pPr>
              <w:spacing w:line="240" w:lineRule="exact"/>
              <w:rPr>
                <w:rFonts w:ascii="ＭＳ ゴシック" w:eastAsia="ＭＳ ゴシック" w:hAnsi="ＭＳ ゴシック"/>
                <w:kern w:val="0"/>
                <w:sz w:val="20"/>
                <w:shd w:val="pct15" w:color="auto" w:fill="FFFFFF"/>
              </w:rPr>
            </w:pPr>
          </w:p>
          <w:p w:rsidR="00ED7917" w:rsidRDefault="00ED7917" w:rsidP="005F2A82">
            <w:pPr>
              <w:spacing w:line="240" w:lineRule="exact"/>
              <w:rPr>
                <w:rFonts w:ascii="ＭＳ ゴシック" w:eastAsia="ＭＳ ゴシック" w:hAnsi="ＭＳ ゴシック"/>
                <w:kern w:val="0"/>
                <w:sz w:val="20"/>
                <w:shd w:val="pct15" w:color="auto" w:fill="FFFFFF"/>
              </w:rPr>
            </w:pPr>
          </w:p>
          <w:p w:rsidR="00ED7917" w:rsidRDefault="00ED7917" w:rsidP="005F2A82">
            <w:pPr>
              <w:spacing w:line="240" w:lineRule="exact"/>
              <w:rPr>
                <w:rFonts w:ascii="ＭＳ ゴシック" w:eastAsia="ＭＳ ゴシック" w:hAnsi="ＭＳ ゴシック"/>
                <w:kern w:val="0"/>
                <w:sz w:val="20"/>
                <w:shd w:val="pct15" w:color="auto" w:fill="FFFFFF"/>
              </w:rPr>
            </w:pPr>
          </w:p>
          <w:p w:rsidR="00ED7917" w:rsidRDefault="00ED7917" w:rsidP="005F2A82">
            <w:pPr>
              <w:spacing w:line="240" w:lineRule="exact"/>
              <w:rPr>
                <w:rFonts w:ascii="ＭＳ ゴシック" w:eastAsia="ＭＳ ゴシック" w:hAnsi="ＭＳ ゴシック"/>
                <w:kern w:val="0"/>
                <w:sz w:val="20"/>
                <w:shd w:val="pct15" w:color="auto" w:fill="FFFFFF"/>
              </w:rPr>
            </w:pPr>
          </w:p>
          <w:p w:rsidR="00A40EB9" w:rsidRPr="0066296D" w:rsidRDefault="00A40EB9" w:rsidP="005F2A82">
            <w:pPr>
              <w:spacing w:line="240" w:lineRule="exact"/>
              <w:rPr>
                <w:rFonts w:ascii="ＭＳ ゴシック" w:eastAsia="ＭＳ ゴシック" w:hAnsi="ＭＳ ゴシック"/>
                <w:kern w:val="0"/>
                <w:sz w:val="20"/>
                <w:shd w:val="pct15" w:color="auto" w:fill="FFFFFF"/>
              </w:rPr>
            </w:pPr>
            <w:r w:rsidRPr="0066296D">
              <w:rPr>
                <w:rFonts w:ascii="ＭＳ ゴシック" w:eastAsia="ＭＳ ゴシック" w:hAnsi="ＭＳ ゴシック" w:hint="eastAsia"/>
                <w:kern w:val="0"/>
                <w:sz w:val="20"/>
                <w:shd w:val="pct15" w:color="auto" w:fill="FFFFFF"/>
              </w:rPr>
              <w:t>［態度①］</w:t>
            </w:r>
          </w:p>
          <w:p w:rsidR="00A40EB9" w:rsidRPr="008944E8" w:rsidRDefault="00A40EB9" w:rsidP="005F2A82">
            <w:pPr>
              <w:spacing w:line="240" w:lineRule="exact"/>
              <w:rPr>
                <w:kern w:val="0"/>
                <w:sz w:val="20"/>
              </w:rPr>
            </w:pPr>
            <w:r>
              <w:rPr>
                <w:rFonts w:hint="eastAsia"/>
                <w:kern w:val="0"/>
                <w:sz w:val="20"/>
              </w:rPr>
              <w:t>ノートの記述内容や発言内容</w:t>
            </w:r>
            <w:r w:rsidRPr="00F41CB4">
              <w:rPr>
                <w:rFonts w:hint="eastAsia"/>
                <w:kern w:val="0"/>
                <w:sz w:val="20"/>
              </w:rPr>
              <w:t>から</w:t>
            </w:r>
            <w:r>
              <w:rPr>
                <w:rFonts w:hint="eastAsia"/>
                <w:kern w:val="0"/>
                <w:sz w:val="20"/>
              </w:rPr>
              <w:t>、</w:t>
            </w:r>
            <w:r w:rsidRPr="00F41CB4">
              <w:rPr>
                <w:rFonts w:hint="eastAsia"/>
                <w:kern w:val="0"/>
                <w:sz w:val="20"/>
              </w:rPr>
              <w:t>「</w:t>
            </w:r>
            <w:r>
              <w:rPr>
                <w:rFonts w:hint="eastAsia"/>
                <w:kern w:val="0"/>
                <w:sz w:val="20"/>
              </w:rPr>
              <w:t>通潤用水をつくった布田保之助ら先人の働き</w:t>
            </w:r>
            <w:r w:rsidRPr="00F41CB4">
              <w:rPr>
                <w:rFonts w:hint="eastAsia"/>
                <w:kern w:val="0"/>
                <w:sz w:val="20"/>
              </w:rPr>
              <w:t>について</w:t>
            </w:r>
            <w:r>
              <w:rPr>
                <w:rFonts w:hint="eastAsia"/>
                <w:kern w:val="0"/>
                <w:sz w:val="20"/>
              </w:rPr>
              <w:t>、</w:t>
            </w:r>
            <w:r w:rsidRPr="00F41CB4">
              <w:rPr>
                <w:rFonts w:hint="eastAsia"/>
                <w:kern w:val="0"/>
                <w:sz w:val="20"/>
              </w:rPr>
              <w:t>予想や学習計画を立て</w:t>
            </w:r>
            <w:r>
              <w:rPr>
                <w:rFonts w:hint="eastAsia"/>
                <w:kern w:val="0"/>
                <w:sz w:val="20"/>
              </w:rPr>
              <w:t>、学習問題を解決する</w:t>
            </w:r>
            <w:r w:rsidRPr="00F41CB4">
              <w:rPr>
                <w:rFonts w:hint="eastAsia"/>
                <w:kern w:val="0"/>
                <w:sz w:val="20"/>
              </w:rPr>
              <w:t>見通しをもっているか」を評価する。</w:t>
            </w:r>
          </w:p>
        </w:tc>
      </w:tr>
      <w:tr w:rsidR="00A40EB9" w:rsidRPr="008E1C59" w:rsidTr="005F2A82">
        <w:tblPrEx>
          <w:tblCellMar>
            <w:left w:w="99" w:type="dxa"/>
            <w:right w:w="99" w:type="dxa"/>
          </w:tblCellMar>
        </w:tblPrEx>
        <w:trPr>
          <w:trHeight w:val="524"/>
        </w:trPr>
        <w:tc>
          <w:tcPr>
            <w:tcW w:w="426" w:type="dxa"/>
            <w:vMerge w:val="restart"/>
            <w:tcBorders>
              <w:left w:val="single" w:sz="4" w:space="0" w:color="auto"/>
            </w:tcBorders>
            <w:textDirection w:val="tbRlV"/>
            <w:vAlign w:val="center"/>
          </w:tcPr>
          <w:p w:rsidR="00A40EB9" w:rsidRPr="0056722F" w:rsidRDefault="00A40EB9" w:rsidP="005F2A82">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Default="00A40EB9" w:rsidP="007F144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 xml:space="preserve">③④用水路としての通潤橋　</w:t>
            </w:r>
          </w:p>
          <w:p w:rsidR="00A40EB9" w:rsidRPr="006B46D7"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9856" behindDoc="0" locked="0" layoutInCell="1" allowOverlap="1" wp14:anchorId="0D1B8028" wp14:editId="731042B7">
                      <wp:simplePos x="0" y="0"/>
                      <wp:positionH relativeFrom="column">
                        <wp:posOffset>-15240</wp:posOffset>
                      </wp:positionH>
                      <wp:positionV relativeFrom="paragraph">
                        <wp:posOffset>203200</wp:posOffset>
                      </wp:positionV>
                      <wp:extent cx="1113790" cy="1158240"/>
                      <wp:effectExtent l="0" t="0" r="10160" b="22860"/>
                      <wp:wrapNone/>
                      <wp:docPr id="93"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240"/>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保之助は、</w:t>
                                  </w:r>
                                  <w:r>
                                    <w:rPr>
                                      <w:rFonts w:hAnsi="ＭＳ 明朝"/>
                                      <w:kern w:val="0"/>
                                      <w:sz w:val="20"/>
                                    </w:rPr>
                                    <w:t>どこからどのようにして、白糸台地に水を引こうとしたのでしょうか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B8028" id="_x0000_s1121" type="#_x0000_t202" style="position:absolute;left:0;text-align:left;margin-left:-1.2pt;margin-top:16pt;width:87.7pt;height:91.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保之助は、</w:t>
                            </w:r>
                            <w:r>
                              <w:rPr>
                                <w:rFonts w:hAnsi="ＭＳ 明朝"/>
                                <w:kern w:val="0"/>
                                <w:sz w:val="20"/>
                              </w:rPr>
                              <w:t>どこからどのようにして、白糸台地に水を引こうとしたのでしょうか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112</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3</w:t>
            </w:r>
          </w:p>
        </w:tc>
        <w:tc>
          <w:tcPr>
            <w:tcW w:w="4141" w:type="dxa"/>
            <w:tcBorders>
              <w:top w:val="single" w:sz="4" w:space="0" w:color="auto"/>
              <w:left w:val="nil"/>
              <w:bottom w:val="single" w:sz="4" w:space="0" w:color="auto"/>
            </w:tcBorders>
          </w:tcPr>
          <w:p w:rsidR="00A40EB9" w:rsidRPr="001D620A" w:rsidRDefault="00A40EB9" w:rsidP="005F2A82">
            <w:pPr>
              <w:autoSpaceDE w:val="0"/>
              <w:autoSpaceDN w:val="0"/>
              <w:adjustRightInd w:val="0"/>
              <w:spacing w:line="240" w:lineRule="exact"/>
              <w:ind w:left="200" w:hangingChars="100" w:hanging="200"/>
              <w:jc w:val="left"/>
              <w:rPr>
                <w:sz w:val="20"/>
                <w:szCs w:val="22"/>
              </w:rPr>
            </w:pPr>
            <w:r w:rsidRPr="001D620A">
              <w:rPr>
                <w:rFonts w:hint="eastAsia"/>
                <w:sz w:val="20"/>
                <w:szCs w:val="22"/>
              </w:rPr>
              <w:t>○人物年表などから布田保之助について読み取る。</w:t>
            </w:r>
          </w:p>
          <w:p w:rsidR="00A40EB9" w:rsidRPr="001D620A"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1D620A">
              <w:rPr>
                <w:rFonts w:hint="eastAsia"/>
                <w:sz w:val="20"/>
                <w:szCs w:val="22"/>
              </w:rPr>
              <w:t xml:space="preserve"> 多くの庄屋のまとめ役。</w:t>
            </w:r>
          </w:p>
          <w:p w:rsidR="00A40EB9" w:rsidRPr="001D620A"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1D620A">
              <w:rPr>
                <w:rFonts w:hint="eastAsia"/>
                <w:sz w:val="20"/>
                <w:szCs w:val="22"/>
              </w:rPr>
              <w:t xml:space="preserve"> </w:t>
            </w:r>
            <w:r w:rsidR="002D68E0">
              <w:rPr>
                <w:rFonts w:hint="eastAsia"/>
                <w:sz w:val="20"/>
                <w:szCs w:val="22"/>
              </w:rPr>
              <w:t>5</w:t>
            </w:r>
            <w:r w:rsidR="002D22CE">
              <w:rPr>
                <w:rFonts w:hint="eastAsia"/>
                <w:sz w:val="20"/>
                <w:szCs w:val="22"/>
              </w:rPr>
              <w:t>1</w:t>
            </w:r>
            <w:r w:rsidRPr="001D620A">
              <w:rPr>
                <w:rFonts w:hint="eastAsia"/>
                <w:sz w:val="20"/>
                <w:szCs w:val="22"/>
              </w:rPr>
              <w:t xml:space="preserve"> 才で通潤橋をつくり始めた。</w:t>
            </w:r>
          </w:p>
          <w:p w:rsidR="00A40EB9" w:rsidRPr="001D620A" w:rsidRDefault="00A40EB9" w:rsidP="005F2A82">
            <w:pPr>
              <w:autoSpaceDE w:val="0"/>
              <w:autoSpaceDN w:val="0"/>
              <w:adjustRightInd w:val="0"/>
              <w:spacing w:line="240" w:lineRule="exact"/>
              <w:ind w:left="200" w:hangingChars="100" w:hanging="200"/>
              <w:jc w:val="left"/>
              <w:rPr>
                <w:sz w:val="20"/>
                <w:szCs w:val="22"/>
              </w:rPr>
            </w:pPr>
            <w:r w:rsidRPr="001D620A">
              <w:rPr>
                <w:rFonts w:hint="eastAsia"/>
                <w:sz w:val="20"/>
                <w:szCs w:val="22"/>
              </w:rPr>
              <w:t>○イラスト</w:t>
            </w:r>
            <w:r>
              <w:rPr>
                <w:rFonts w:hint="eastAsia"/>
                <w:sz w:val="20"/>
                <w:szCs w:val="22"/>
              </w:rPr>
              <w:t>、</w:t>
            </w:r>
            <w:r w:rsidRPr="001D620A">
              <w:rPr>
                <w:rFonts w:hint="eastAsia"/>
                <w:sz w:val="20"/>
                <w:szCs w:val="22"/>
              </w:rPr>
              <w:t>地図などを活用して用水がどのように送られているか調べる。</w:t>
            </w:r>
          </w:p>
          <w:p w:rsidR="00A40EB9" w:rsidRPr="001D620A"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1D620A">
              <w:rPr>
                <w:rFonts w:hint="eastAsia"/>
                <w:sz w:val="20"/>
                <w:szCs w:val="22"/>
              </w:rPr>
              <w:t xml:space="preserve"> 約 </w:t>
            </w:r>
            <w:r w:rsidR="002D68E0">
              <w:rPr>
                <w:rFonts w:hint="eastAsia"/>
                <w:sz w:val="20"/>
                <w:szCs w:val="22"/>
              </w:rPr>
              <w:t>6</w:t>
            </w:r>
            <w:r w:rsidRPr="001D620A">
              <w:rPr>
                <w:rFonts w:hint="eastAsia"/>
                <w:sz w:val="20"/>
                <w:szCs w:val="22"/>
              </w:rPr>
              <w:t xml:space="preserve"> km も離れた笹原川から水を引いている。</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r w:rsidRPr="001D620A">
              <w:rPr>
                <w:rFonts w:hint="eastAsia"/>
                <w:sz w:val="20"/>
                <w:szCs w:val="22"/>
              </w:rPr>
              <w:t xml:space="preserve"> 白糸台地は台地なので</w:t>
            </w:r>
            <w:r>
              <w:rPr>
                <w:rFonts w:hint="eastAsia"/>
                <w:sz w:val="20"/>
                <w:szCs w:val="22"/>
              </w:rPr>
              <w:t>、</w:t>
            </w:r>
            <w:r w:rsidRPr="001D620A">
              <w:rPr>
                <w:rFonts w:hint="eastAsia"/>
                <w:sz w:val="20"/>
                <w:szCs w:val="22"/>
              </w:rPr>
              <w:t>低い所から水を送る工夫が必要。</w:t>
            </w:r>
          </w:p>
          <w:p w:rsidR="00A40EB9" w:rsidRDefault="00A40EB9" w:rsidP="005F2A82">
            <w:pPr>
              <w:autoSpaceDE w:val="0"/>
              <w:autoSpaceDN w:val="0"/>
              <w:adjustRightInd w:val="0"/>
              <w:spacing w:line="240" w:lineRule="exact"/>
              <w:ind w:left="210" w:hangingChars="100" w:hanging="210"/>
              <w:jc w:val="left"/>
              <w:rPr>
                <w:rFonts w:hAnsi="ＭＳ 明朝"/>
                <w:kern w:val="0"/>
                <w:sz w:val="20"/>
              </w:rPr>
            </w:pPr>
            <w:r>
              <w:rPr>
                <w:rFonts w:eastAsia="ＭＳ ゴシック" w:hAnsi="Times New Roman" w:cs="ＭＳ ゴシック" w:hint="eastAsia"/>
                <w:noProof/>
                <w:color w:val="000000"/>
                <w:kern w:val="0"/>
                <w:szCs w:val="21"/>
              </w:rPr>
              <mc:AlternateContent>
                <mc:Choice Requires="wps">
                  <w:drawing>
                    <wp:anchor distT="0" distB="0" distL="114300" distR="114300" simplePos="0" relativeHeight="251770880" behindDoc="0" locked="0" layoutInCell="1" allowOverlap="1" wp14:anchorId="0EB69C2B" wp14:editId="0E91DFA3">
                      <wp:simplePos x="0" y="0"/>
                      <wp:positionH relativeFrom="column">
                        <wp:posOffset>-2540</wp:posOffset>
                      </wp:positionH>
                      <wp:positionV relativeFrom="paragraph">
                        <wp:posOffset>15240</wp:posOffset>
                      </wp:positionV>
                      <wp:extent cx="2502535" cy="685800"/>
                      <wp:effectExtent l="0" t="0" r="12065" b="19050"/>
                      <wp:wrapNone/>
                      <wp:docPr id="94"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85800"/>
                              </a:xfrm>
                              <a:prstGeom prst="rect">
                                <a:avLst/>
                              </a:prstGeom>
                              <a:solidFill>
                                <a:srgbClr val="FFFFFF"/>
                              </a:solidFill>
                              <a:ln w="9525">
                                <a:solidFill>
                                  <a:srgbClr val="000000"/>
                                </a:solidFill>
                                <a:prstDash val="dash"/>
                                <a:miter lim="800000"/>
                                <a:headEnd/>
                                <a:tailEnd/>
                              </a:ln>
                            </wps:spPr>
                            <wps:txbx>
                              <w:txbxContent>
                                <w:p w:rsidR="00BE710A" w:rsidRPr="00ED7917" w:rsidRDefault="00BE710A" w:rsidP="005F2A82">
                                  <w:pPr>
                                    <w:spacing w:line="0" w:lineRule="atLeast"/>
                                    <w:ind w:rightChars="50" w:right="105"/>
                                    <w:rPr>
                                      <w:sz w:val="20"/>
                                    </w:rPr>
                                  </w:pPr>
                                  <w:r w:rsidRPr="00ED7917">
                                    <w:rPr>
                                      <w:rFonts w:hint="eastAsia"/>
                                      <w:sz w:val="20"/>
                                    </w:rPr>
                                    <w:t xml:space="preserve">　布田保之助は、笹原川から水を取り入れて用水をつくり、水の通る橋をつくって、白糸台地に水を送ろうとした。</w:t>
                                  </w:r>
                                </w:p>
                                <w:p w:rsidR="00BE710A" w:rsidRPr="004B52BB" w:rsidRDefault="00BE710A" w:rsidP="005F2A82">
                                  <w:pPr>
                                    <w:spacing w:line="0" w:lineRule="atLeast"/>
                                    <w:ind w:rightChars="50" w:right="105"/>
                                    <w:jc w:val="right"/>
                                    <w:rPr>
                                      <w:rFonts w:hAnsi="ＭＳ 明朝"/>
                                      <w:sz w:val="20"/>
                                    </w:rPr>
                                  </w:pPr>
                                  <w:r w:rsidRPr="004B52BB">
                                    <w:rPr>
                                      <w:rFonts w:hAnsi="ＭＳ 明朝" w:hint="eastAsia"/>
                                      <w:sz w:val="20"/>
                                    </w:rPr>
                                    <w:t>③④</w:t>
                                  </w:r>
                                </w:p>
                                <w:p w:rsidR="00BE710A" w:rsidRPr="00ED7917" w:rsidRDefault="00BE710A" w:rsidP="005F2A82">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69C2B" id="_x0000_s1122" type="#_x0000_t202" style="position:absolute;left:0;text-align:left;margin-left:-.2pt;margin-top:1.2pt;width:197.05pt;height:5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">
                      <v:stroke dashstyle="dash"/>
                      <v:textbox inset="5.85pt,.7pt,5.85pt,.7pt">
                        <w:txbxContent>
                          <w:p w:rsidR="00BE710A" w:rsidRPr="00ED7917" w:rsidRDefault="00BE710A" w:rsidP="005F2A82">
                            <w:pPr>
                              <w:spacing w:line="0" w:lineRule="atLeast"/>
                              <w:ind w:rightChars="50" w:right="105"/>
                              <w:rPr>
                                <w:sz w:val="20"/>
                              </w:rPr>
                            </w:pPr>
                            <w:r w:rsidRPr="00ED7917">
                              <w:rPr>
                                <w:rFonts w:hint="eastAsia"/>
                                <w:sz w:val="20"/>
                              </w:rPr>
                              <w:t xml:space="preserve">　布田保之助は、笹原川から水を取り入れて用水をつくり、水の通る橋をつくって、白糸台地に水を送ろうとした。</w:t>
                            </w:r>
                          </w:p>
                          <w:p w:rsidR="00BE710A" w:rsidRPr="004B52BB" w:rsidRDefault="00BE710A" w:rsidP="005F2A82">
                            <w:pPr>
                              <w:spacing w:line="0" w:lineRule="atLeast"/>
                              <w:ind w:rightChars="50" w:right="105"/>
                              <w:jc w:val="right"/>
                              <w:rPr>
                                <w:rFonts w:hAnsi="ＭＳ 明朝"/>
                                <w:sz w:val="20"/>
                              </w:rPr>
                            </w:pPr>
                            <w:r w:rsidRPr="004B52BB">
                              <w:rPr>
                                <w:rFonts w:hAnsi="ＭＳ 明朝" w:hint="eastAsia"/>
                                <w:sz w:val="20"/>
                              </w:rPr>
                              <w:t>③④</w:t>
                            </w:r>
                          </w:p>
                          <w:p w:rsidR="00BE710A" w:rsidRPr="00ED7917" w:rsidRDefault="00BE710A" w:rsidP="005F2A82">
                            <w:pPr>
                              <w:spacing w:line="240" w:lineRule="exact"/>
                              <w:jc w:val="right"/>
                              <w:rPr>
                                <w:sz w:val="20"/>
                              </w:rPr>
                            </w:pPr>
                          </w:p>
                        </w:txbxContent>
                      </v:textbox>
                    </v:shape>
                  </w:pict>
                </mc:Fallback>
              </mc:AlternateConten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p>
          <w:p w:rsidR="00A40EB9" w:rsidRPr="001D620A" w:rsidRDefault="00A40EB9" w:rsidP="00ED7917">
            <w:pPr>
              <w:autoSpaceDE w:val="0"/>
              <w:autoSpaceDN w:val="0"/>
              <w:adjustRightInd w:val="0"/>
              <w:spacing w:line="240" w:lineRule="exact"/>
              <w:jc w:val="left"/>
              <w:rPr>
                <w:rFonts w:hAnsi="ＭＳ 明朝"/>
                <w:kern w:val="0"/>
                <w:sz w:val="20"/>
              </w:rPr>
            </w:pPr>
          </w:p>
        </w:tc>
        <w:tc>
          <w:tcPr>
            <w:tcW w:w="1979" w:type="dxa"/>
            <w:tcBorders>
              <w:top w:val="single" w:sz="4" w:space="0" w:color="auto"/>
              <w:bottom w:val="single" w:sz="4" w:space="0" w:color="auto"/>
            </w:tcBorders>
          </w:tcPr>
          <w:p w:rsidR="00A40EB9" w:rsidRPr="00856197" w:rsidRDefault="00A40EB9" w:rsidP="005F2A82">
            <w:pPr>
              <w:spacing w:line="240" w:lineRule="exact"/>
              <w:ind w:left="200" w:hangingChars="100" w:hanging="200"/>
              <w:rPr>
                <w:kern w:val="0"/>
                <w:sz w:val="20"/>
              </w:rPr>
            </w:pPr>
            <w:r>
              <w:rPr>
                <w:rFonts w:hint="eastAsia"/>
                <w:kern w:val="0"/>
                <w:sz w:val="20"/>
              </w:rPr>
              <w:t>◆通潤橋が通潤用水全体</w:t>
            </w:r>
            <w:r w:rsidRPr="001D620A">
              <w:rPr>
                <w:rFonts w:hint="eastAsia"/>
                <w:kern w:val="0"/>
                <w:sz w:val="20"/>
              </w:rPr>
              <w:t>のどの位置</w:t>
            </w:r>
            <w:r w:rsidRPr="00856197">
              <w:rPr>
                <w:rFonts w:hint="eastAsia"/>
                <w:kern w:val="0"/>
                <w:sz w:val="20"/>
              </w:rPr>
              <w:t>にあるか、資料「通潤橋と白糸台地」「取り入れ口から通潤橋かで」などから調べるようにする。</w:t>
            </w:r>
          </w:p>
          <w:p w:rsidR="00A40EB9" w:rsidRPr="001D620A" w:rsidRDefault="00A40EB9" w:rsidP="005F2A82">
            <w:pPr>
              <w:spacing w:line="240" w:lineRule="exact"/>
              <w:ind w:left="200" w:hangingChars="100" w:hanging="200"/>
              <w:rPr>
                <w:kern w:val="0"/>
                <w:sz w:val="20"/>
              </w:rPr>
            </w:pPr>
            <w:r w:rsidRPr="00856197">
              <w:rPr>
                <w:rFonts w:hint="eastAsia"/>
                <w:kern w:val="0"/>
                <w:sz w:val="20"/>
              </w:rPr>
              <w:t>◆</w:t>
            </w:r>
            <w:r w:rsidR="002B1022">
              <w:rPr>
                <w:kern w:val="0"/>
                <w:sz w:val="20"/>
              </w:rPr>
              <w:t>P</w:t>
            </w:r>
            <w:bookmarkStart w:id="1" w:name="_GoBack"/>
            <w:bookmarkEnd w:id="1"/>
            <w:r w:rsidRPr="00856197">
              <w:rPr>
                <w:kern w:val="0"/>
                <w:sz w:val="20"/>
              </w:rPr>
              <w:t>.</w:t>
            </w:r>
            <w:r w:rsidR="002D22CE">
              <w:rPr>
                <w:kern w:val="0"/>
                <w:sz w:val="20"/>
              </w:rPr>
              <w:t>11</w:t>
            </w:r>
            <w:r w:rsidR="002D68E0">
              <w:rPr>
                <w:kern w:val="0"/>
                <w:sz w:val="20"/>
              </w:rPr>
              <w:t>3</w:t>
            </w:r>
            <w:r w:rsidRPr="00856197">
              <w:rPr>
                <w:rFonts w:hint="eastAsia"/>
                <w:kern w:val="0"/>
                <w:sz w:val="20"/>
              </w:rPr>
              <w:t>「 ま な び方コーナー」を活用し</w:t>
            </w:r>
            <w:r w:rsidRPr="001D620A">
              <w:rPr>
                <w:rFonts w:hint="eastAsia"/>
                <w:kern w:val="0"/>
                <w:sz w:val="20"/>
              </w:rPr>
              <w:t>て</w:t>
            </w:r>
            <w:r>
              <w:rPr>
                <w:rFonts w:hint="eastAsia"/>
                <w:kern w:val="0"/>
                <w:sz w:val="20"/>
              </w:rPr>
              <w:t>、</w:t>
            </w:r>
            <w:r w:rsidRPr="001D620A">
              <w:rPr>
                <w:rFonts w:hint="eastAsia"/>
                <w:kern w:val="0"/>
                <w:sz w:val="20"/>
              </w:rPr>
              <w:t>現地で用水を調べる際のポイントを確認する。</w:t>
            </w:r>
          </w:p>
          <w:p w:rsidR="00A40EB9" w:rsidRPr="00334064" w:rsidRDefault="00A40EB9" w:rsidP="005F2A82">
            <w:pPr>
              <w:spacing w:line="240" w:lineRule="exact"/>
              <w:ind w:left="200" w:hangingChars="100" w:hanging="200"/>
              <w:rPr>
                <w:kern w:val="0"/>
                <w:sz w:val="20"/>
              </w:rPr>
            </w:pPr>
            <w:r w:rsidRPr="001D620A">
              <w:rPr>
                <w:rFonts w:hint="eastAsia"/>
                <w:kern w:val="0"/>
                <w:sz w:val="20"/>
              </w:rPr>
              <w:t>◆ことば「用水」を確認する。</w:t>
            </w:r>
          </w:p>
        </w:tc>
        <w:tc>
          <w:tcPr>
            <w:tcW w:w="1980" w:type="dxa"/>
            <w:tcBorders>
              <w:top w:val="single" w:sz="4" w:space="0" w:color="auto"/>
              <w:bottom w:val="single" w:sz="4" w:space="0" w:color="auto"/>
              <w:right w:val="single" w:sz="4" w:space="0" w:color="auto"/>
            </w:tcBorders>
          </w:tcPr>
          <w:p w:rsidR="00A40EB9" w:rsidRPr="00856197" w:rsidRDefault="00A40EB9" w:rsidP="005F2A82">
            <w:pPr>
              <w:spacing w:line="240" w:lineRule="exact"/>
              <w:rPr>
                <w:rFonts w:ascii="ＭＳ ゴシック" w:eastAsia="ＭＳ ゴシック" w:hAnsi="ＭＳ ゴシック"/>
                <w:kern w:val="0"/>
                <w:sz w:val="20"/>
              </w:rPr>
            </w:pPr>
            <w:r w:rsidRPr="00856197">
              <w:rPr>
                <w:rFonts w:ascii="ＭＳ ゴシック" w:eastAsia="ＭＳ ゴシック" w:hAnsi="ＭＳ ゴシック" w:hint="eastAsia"/>
                <w:kern w:val="0"/>
                <w:sz w:val="20"/>
              </w:rPr>
              <w:t>［思判表①］</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221061">
              <w:rPr>
                <w:rFonts w:hAnsi="ＭＳ 明朝" w:hint="eastAsia"/>
                <w:kern w:val="0"/>
                <w:sz w:val="20"/>
              </w:rPr>
              <w:t>から</w:t>
            </w:r>
            <w:r>
              <w:rPr>
                <w:rFonts w:hAnsi="ＭＳ 明朝" w:hint="eastAsia"/>
                <w:kern w:val="0"/>
                <w:sz w:val="20"/>
              </w:rPr>
              <w:t>、</w:t>
            </w:r>
            <w:r w:rsidRPr="00221061">
              <w:rPr>
                <w:rFonts w:hAnsi="ＭＳ 明朝" w:hint="eastAsia"/>
                <w:kern w:val="0"/>
                <w:sz w:val="20"/>
              </w:rPr>
              <w:t>「白糸台地へ水を引くことの困難さについて考え表現しているか」を評価する。</w:t>
            </w:r>
          </w:p>
        </w:tc>
      </w:tr>
      <w:tr w:rsidR="00A40EB9" w:rsidRPr="008E1C59" w:rsidTr="005F2A82">
        <w:tblPrEx>
          <w:tblCellMar>
            <w:left w:w="99" w:type="dxa"/>
            <w:right w:w="99" w:type="dxa"/>
          </w:tblCellMar>
        </w:tblPrEx>
        <w:trPr>
          <w:trHeight w:val="3820"/>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⑤⑥水を送るくふう</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4</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5</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0640" behindDoc="0" locked="0" layoutInCell="1" allowOverlap="1">
                      <wp:simplePos x="0" y="0"/>
                      <wp:positionH relativeFrom="column">
                        <wp:posOffset>-22860</wp:posOffset>
                      </wp:positionH>
                      <wp:positionV relativeFrom="paragraph">
                        <wp:posOffset>48895</wp:posOffset>
                      </wp:positionV>
                      <wp:extent cx="1113790" cy="1173480"/>
                      <wp:effectExtent l="0" t="0" r="10160" b="26670"/>
                      <wp:wrapNone/>
                      <wp:docPr id="9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3480"/>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深い谷に</w:t>
                                  </w:r>
                                  <w:r>
                                    <w:rPr>
                                      <w:rFonts w:hAnsi="ＭＳ 明朝"/>
                                      <w:kern w:val="0"/>
                                      <w:sz w:val="20"/>
                                    </w:rPr>
                                    <w:t>囲まれた台地に、どのようにして水を送ったのでしょうか。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3" type="#_x0000_t202" style="position:absolute;left:0;text-align:left;margin-left:-1.8pt;margin-top:3.85pt;width:87.7pt;height:92.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深い谷に</w:t>
                            </w:r>
                            <w:r>
                              <w:rPr>
                                <w:rFonts w:hAnsi="ＭＳ 明朝"/>
                                <w:kern w:val="0"/>
                                <w:sz w:val="20"/>
                              </w:rPr>
                              <w:t>囲まれた台地に、どのようにして水を送ったのでしょうか。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221061" w:rsidRDefault="00A40EB9" w:rsidP="005F2A82">
            <w:pPr>
              <w:autoSpaceDE w:val="0"/>
              <w:autoSpaceDN w:val="0"/>
              <w:adjustRightInd w:val="0"/>
              <w:spacing w:line="240" w:lineRule="exact"/>
              <w:ind w:left="200" w:hangingChars="100" w:hanging="200"/>
              <w:rPr>
                <w:rFonts w:hAnsi="ＭＳ 明朝"/>
                <w:kern w:val="0"/>
                <w:sz w:val="20"/>
              </w:rPr>
            </w:pPr>
            <w:r w:rsidRPr="00221061">
              <w:rPr>
                <w:rFonts w:hAnsi="ＭＳ 明朝" w:hint="eastAsia"/>
                <w:kern w:val="0"/>
                <w:sz w:val="20"/>
              </w:rPr>
              <w:t>○白糸台地の地図などから地形の様子を読み取り</w:t>
            </w:r>
            <w:r>
              <w:rPr>
                <w:rFonts w:hAnsi="ＭＳ 明朝" w:hint="eastAsia"/>
                <w:kern w:val="0"/>
                <w:sz w:val="20"/>
              </w:rPr>
              <w:t>、</w:t>
            </w:r>
            <w:r w:rsidRPr="00221061">
              <w:rPr>
                <w:rFonts w:hAnsi="ＭＳ 明朝" w:hint="eastAsia"/>
                <w:kern w:val="0"/>
                <w:sz w:val="20"/>
              </w:rPr>
              <w:t>水を送るのに</w:t>
            </w:r>
            <w:r>
              <w:rPr>
                <w:rFonts w:hAnsi="ＭＳ 明朝" w:hint="eastAsia"/>
                <w:kern w:val="0"/>
                <w:sz w:val="20"/>
              </w:rPr>
              <w:t>、</w:t>
            </w:r>
            <w:r w:rsidRPr="00221061">
              <w:rPr>
                <w:rFonts w:hAnsi="ＭＳ 明朝" w:hint="eastAsia"/>
                <w:kern w:val="0"/>
                <w:sz w:val="20"/>
              </w:rPr>
              <w:t>どのような問題点があったのか</w:t>
            </w:r>
            <w:r>
              <w:rPr>
                <w:rFonts w:hAnsi="ＭＳ 明朝" w:hint="eastAsia"/>
                <w:kern w:val="0"/>
                <w:sz w:val="20"/>
              </w:rPr>
              <w:t>、</w:t>
            </w:r>
            <w:r w:rsidRPr="00221061">
              <w:rPr>
                <w:rFonts w:hAnsi="ＭＳ 明朝" w:hint="eastAsia"/>
                <w:kern w:val="0"/>
                <w:sz w:val="20"/>
              </w:rPr>
              <w:t>整理する。</w:t>
            </w:r>
          </w:p>
          <w:p w:rsidR="00A40EB9" w:rsidRPr="00221061"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1061">
              <w:rPr>
                <w:rFonts w:hAnsi="ＭＳ 明朝" w:hint="eastAsia"/>
                <w:kern w:val="0"/>
                <w:sz w:val="20"/>
              </w:rPr>
              <w:t xml:space="preserve"> まわりの谷が深くなっているので</w:t>
            </w:r>
            <w:r>
              <w:rPr>
                <w:rFonts w:hAnsi="ＭＳ 明朝" w:hint="eastAsia"/>
                <w:kern w:val="0"/>
                <w:sz w:val="20"/>
              </w:rPr>
              <w:t>、</w:t>
            </w:r>
            <w:r w:rsidRPr="00221061">
              <w:rPr>
                <w:rFonts w:hAnsi="ＭＳ 明朝" w:hint="eastAsia"/>
                <w:kern w:val="0"/>
                <w:sz w:val="20"/>
              </w:rPr>
              <w:t>まわりの川から水を取りにくい。</w:t>
            </w:r>
          </w:p>
          <w:p w:rsidR="00A40EB9" w:rsidRPr="00221061"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1061">
              <w:rPr>
                <w:rFonts w:hAnsi="ＭＳ 明朝" w:hint="eastAsia"/>
                <w:kern w:val="0"/>
                <w:sz w:val="20"/>
              </w:rPr>
              <w:t xml:space="preserve"> 高い所へ水を送る工夫が必要。</w:t>
            </w:r>
          </w:p>
          <w:p w:rsidR="00A40EB9" w:rsidRPr="00221061" w:rsidRDefault="00A40EB9" w:rsidP="005F2A82">
            <w:pPr>
              <w:autoSpaceDE w:val="0"/>
              <w:autoSpaceDN w:val="0"/>
              <w:adjustRightInd w:val="0"/>
              <w:spacing w:line="240" w:lineRule="exact"/>
              <w:ind w:left="200" w:hangingChars="100" w:hanging="200"/>
              <w:rPr>
                <w:rFonts w:hAnsi="ＭＳ 明朝"/>
                <w:kern w:val="0"/>
                <w:sz w:val="20"/>
              </w:rPr>
            </w:pPr>
            <w:r w:rsidRPr="00221061">
              <w:rPr>
                <w:rFonts w:hAnsi="ＭＳ 明朝" w:hint="eastAsia"/>
                <w:kern w:val="0"/>
                <w:sz w:val="20"/>
              </w:rPr>
              <w:t>○布田保之助が橋より高い土地にどのようにして水を送ったのか</w:t>
            </w:r>
            <w:r>
              <w:rPr>
                <w:rFonts w:hAnsi="ＭＳ 明朝" w:hint="eastAsia"/>
                <w:kern w:val="0"/>
                <w:sz w:val="20"/>
              </w:rPr>
              <w:t>、</w:t>
            </w:r>
            <w:r w:rsidRPr="00221061">
              <w:rPr>
                <w:rFonts w:hAnsi="ＭＳ 明朝" w:hint="eastAsia"/>
                <w:kern w:val="0"/>
                <w:sz w:val="20"/>
              </w:rPr>
              <w:t>調べる。</w:t>
            </w:r>
          </w:p>
          <w:p w:rsidR="00A40EB9" w:rsidRPr="00221061"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1061">
              <w:rPr>
                <w:rFonts w:hAnsi="ＭＳ 明朝" w:hint="eastAsia"/>
                <w:kern w:val="0"/>
                <w:sz w:val="20"/>
              </w:rPr>
              <w:t xml:space="preserve"> 水が落ちる力を利用した。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21061">
              <w:rPr>
                <w:rFonts w:hAnsi="ＭＳ 明朝" w:hint="eastAsia"/>
                <w:kern w:val="0"/>
                <w:sz w:val="20"/>
              </w:rPr>
              <w:t xml:space="preserve"> 管を木ではなく</w:t>
            </w:r>
            <w:r>
              <w:rPr>
                <w:rFonts w:hAnsi="ＭＳ 明朝" w:hint="eastAsia"/>
                <w:kern w:val="0"/>
                <w:sz w:val="20"/>
              </w:rPr>
              <w:t>、</w:t>
            </w:r>
            <w:r w:rsidRPr="00221061">
              <w:rPr>
                <w:rFonts w:hAnsi="ＭＳ 明朝" w:hint="eastAsia"/>
                <w:kern w:val="0"/>
                <w:sz w:val="20"/>
              </w:rPr>
              <w:t>石にした。</w:t>
            </w:r>
          </w:p>
          <w:p w:rsidR="00A40EB9" w:rsidRPr="00897D13" w:rsidRDefault="00DB66B5" w:rsidP="005F2A82">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59616" behindDoc="0" locked="0" layoutInCell="1" allowOverlap="1">
                      <wp:simplePos x="0" y="0"/>
                      <wp:positionH relativeFrom="column">
                        <wp:posOffset>27940</wp:posOffset>
                      </wp:positionH>
                      <wp:positionV relativeFrom="paragraph">
                        <wp:posOffset>13335</wp:posOffset>
                      </wp:positionV>
                      <wp:extent cx="2502535" cy="777240"/>
                      <wp:effectExtent l="0" t="0" r="12065" b="22860"/>
                      <wp:wrapNone/>
                      <wp:docPr id="9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772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C22FB0">
                                    <w:rPr>
                                      <w:rFonts w:hint="eastAsia"/>
                                      <w:sz w:val="20"/>
                                    </w:rPr>
                                    <w:t xml:space="preserve">布田保之助は、土地の高い白糸台地に水を送るために、水が落ちる力を利用するとともに、石の管をつなげて水を送るしくみを考えついた。　　</w:t>
                                  </w:r>
                                  <w:r>
                                    <w:rPr>
                                      <w:rFonts w:hint="eastAsia"/>
                                      <w:sz w:val="20"/>
                                    </w:rPr>
                                    <w:t xml:space="preserve">　</w:t>
                                  </w:r>
                                </w:p>
                                <w:p w:rsidR="00BE710A" w:rsidRPr="004B52BB" w:rsidRDefault="00BE710A" w:rsidP="00DB66B5">
                                  <w:pPr>
                                    <w:spacing w:line="240" w:lineRule="exact"/>
                                    <w:jc w:val="right"/>
                                    <w:rPr>
                                      <w:rFonts w:hAnsi="ＭＳ 明朝"/>
                                      <w:sz w:val="20"/>
                                    </w:rPr>
                                  </w:pPr>
                                  <w:r>
                                    <w:rPr>
                                      <w:rFonts w:hint="eastAsia"/>
                                      <w:sz w:val="20"/>
                                    </w:rPr>
                                    <w:t xml:space="preserve">　</w:t>
                                  </w:r>
                                  <w:r>
                                    <w:rPr>
                                      <w:sz w:val="20"/>
                                    </w:rPr>
                                    <w:t xml:space="preserve">　</w:t>
                                  </w:r>
                                  <w:r>
                                    <w:rPr>
                                      <w:rFonts w:hint="eastAsia"/>
                                      <w:sz w:val="20"/>
                                    </w:rPr>
                                    <w:t xml:space="preserve">　　</w:t>
                                  </w:r>
                                  <w:r w:rsidRPr="004B52BB">
                                    <w:rPr>
                                      <w:rFonts w:hAnsi="ＭＳ 明朝" w:hint="eastAsia"/>
                                      <w:kern w:val="0"/>
                                      <w:sz w:val="20"/>
                                    </w:rPr>
                                    <w:t>⑤⑥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4" type="#_x0000_t202" style="position:absolute;left:0;text-align:left;margin-left:2.2pt;margin-top:1.05pt;width:197.05pt;height:61.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">
                      <v:stroke dashstyle="dash"/>
                      <v:textbox inset="5.85pt,.7pt,5.85pt,.7pt">
                        <w:txbxContent>
                          <w:p w:rsidR="00BE710A" w:rsidRDefault="00BE710A" w:rsidP="005F2A82">
                            <w:pPr>
                              <w:spacing w:line="240" w:lineRule="exact"/>
                              <w:rPr>
                                <w:sz w:val="20"/>
                              </w:rPr>
                            </w:pPr>
                            <w:r w:rsidRPr="00C22FB0">
                              <w:rPr>
                                <w:rFonts w:hint="eastAsia"/>
                                <w:sz w:val="20"/>
                              </w:rPr>
                              <w:t xml:space="preserve">布田保之助は、土地の高い白糸台地に水を送るために、水が落ちる力を利用するとともに、石の管をつなげて水を送るしくみを考えついた。　　</w:t>
                            </w:r>
                            <w:r>
                              <w:rPr>
                                <w:rFonts w:hint="eastAsia"/>
                                <w:sz w:val="20"/>
                              </w:rPr>
                              <w:t xml:space="preserve">　</w:t>
                            </w:r>
                          </w:p>
                          <w:p w:rsidR="00BE710A" w:rsidRPr="004B52BB" w:rsidRDefault="00BE710A" w:rsidP="00DB66B5">
                            <w:pPr>
                              <w:spacing w:line="240" w:lineRule="exact"/>
                              <w:jc w:val="right"/>
                              <w:rPr>
                                <w:rFonts w:hAnsi="ＭＳ 明朝"/>
                                <w:sz w:val="20"/>
                              </w:rPr>
                            </w:pPr>
                            <w:r>
                              <w:rPr>
                                <w:rFonts w:hint="eastAsia"/>
                                <w:sz w:val="20"/>
                              </w:rPr>
                              <w:t xml:space="preserve">　</w:t>
                            </w:r>
                            <w:r>
                              <w:rPr>
                                <w:sz w:val="20"/>
                              </w:rPr>
                              <w:t xml:space="preserve">　</w:t>
                            </w:r>
                            <w:r>
                              <w:rPr>
                                <w:rFonts w:hint="eastAsia"/>
                                <w:sz w:val="20"/>
                              </w:rPr>
                              <w:t xml:space="preserve">　　</w:t>
                            </w:r>
                            <w:r w:rsidRPr="004B52BB">
                              <w:rPr>
                                <w:rFonts w:hAnsi="ＭＳ 明朝" w:hint="eastAsia"/>
                                <w:kern w:val="0"/>
                                <w:sz w:val="20"/>
                              </w:rPr>
                              <w:t>⑤⑥</w:t>
                            </w:r>
                          </w:p>
                        </w:txbxContent>
                      </v:textbox>
                    </v:shape>
                  </w:pict>
                </mc:Fallback>
              </mc:AlternateContent>
            </w:r>
          </w:p>
        </w:tc>
        <w:tc>
          <w:tcPr>
            <w:tcW w:w="1979" w:type="dxa"/>
            <w:tcBorders>
              <w:top w:val="single" w:sz="4" w:space="0" w:color="auto"/>
              <w:bottom w:val="single" w:sz="4" w:space="0" w:color="auto"/>
            </w:tcBorders>
          </w:tcPr>
          <w:p w:rsidR="00A40EB9" w:rsidRPr="00221061" w:rsidRDefault="00A40EB9" w:rsidP="005F2A82">
            <w:pPr>
              <w:spacing w:line="240" w:lineRule="exact"/>
              <w:ind w:left="200" w:hangingChars="100" w:hanging="200"/>
              <w:rPr>
                <w:kern w:val="0"/>
                <w:sz w:val="20"/>
              </w:rPr>
            </w:pPr>
            <w:r w:rsidRPr="00221061">
              <w:rPr>
                <w:rFonts w:hint="eastAsia"/>
                <w:kern w:val="0"/>
                <w:sz w:val="20"/>
              </w:rPr>
              <w:t>◆問題点をどのように解決したかを予想し</w:t>
            </w:r>
            <w:r>
              <w:rPr>
                <w:rFonts w:hint="eastAsia"/>
                <w:kern w:val="0"/>
                <w:sz w:val="20"/>
              </w:rPr>
              <w:t>、</w:t>
            </w:r>
            <w:r w:rsidRPr="00221061">
              <w:rPr>
                <w:rFonts w:hint="eastAsia"/>
                <w:kern w:val="0"/>
                <w:sz w:val="20"/>
              </w:rPr>
              <w:t>調べるようにする。</w:t>
            </w:r>
          </w:p>
          <w:p w:rsidR="00A40EB9" w:rsidRPr="00897D13" w:rsidRDefault="00A40EB9" w:rsidP="005F2A82">
            <w:pPr>
              <w:spacing w:line="240" w:lineRule="exact"/>
              <w:ind w:left="200" w:hangingChars="100" w:hanging="200"/>
              <w:rPr>
                <w:kern w:val="0"/>
                <w:sz w:val="20"/>
              </w:rPr>
            </w:pPr>
            <w:r w:rsidRPr="00221061">
              <w:rPr>
                <w:rFonts w:hint="eastAsia"/>
                <w:kern w:val="0"/>
                <w:sz w:val="20"/>
              </w:rPr>
              <w:t>◆ことば「等高線」を確認する。</w:t>
            </w:r>
          </w:p>
          <w:p w:rsidR="00A40EB9" w:rsidRPr="00897D13" w:rsidRDefault="00A40EB9"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221061" w:rsidRDefault="00A40EB9" w:rsidP="005F2A82">
            <w:pPr>
              <w:spacing w:line="240" w:lineRule="exact"/>
              <w:rPr>
                <w:rFonts w:ascii="ＭＳ ゴシック" w:eastAsia="ＭＳ ゴシック" w:hAnsi="ＭＳ ゴシック"/>
                <w:kern w:val="0"/>
                <w:sz w:val="20"/>
              </w:rPr>
            </w:pPr>
            <w:r w:rsidRPr="00221061">
              <w:rPr>
                <w:rFonts w:ascii="ＭＳ ゴシック" w:eastAsia="ＭＳ ゴシック" w:hAnsi="ＭＳ ゴシック" w:hint="eastAsia"/>
                <w:kern w:val="0"/>
                <w:sz w:val="20"/>
              </w:rPr>
              <w:t>［知技①］</w:t>
            </w:r>
          </w:p>
          <w:p w:rsidR="00A40EB9" w:rsidRPr="00C22FB0"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C22FB0">
              <w:rPr>
                <w:rFonts w:hAnsi="ＭＳ 明朝" w:hint="eastAsia"/>
                <w:kern w:val="0"/>
                <w:sz w:val="20"/>
              </w:rPr>
              <w:t>から、「必要な情報を集め、読み取り、</w:t>
            </w:r>
            <w:r>
              <w:rPr>
                <w:rFonts w:hAnsi="ＭＳ 明朝" w:hint="eastAsia"/>
                <w:kern w:val="0"/>
                <w:sz w:val="20"/>
              </w:rPr>
              <w:t>深い谷に囲まれた白糸台地に水を送るしく</w:t>
            </w:r>
            <w:r w:rsidRPr="00C22FB0">
              <w:rPr>
                <w:rFonts w:hAnsi="ＭＳ 明朝" w:hint="eastAsia"/>
                <w:kern w:val="0"/>
                <w:sz w:val="20"/>
              </w:rPr>
              <w:t>みについて理解しているか」を評価する。</w:t>
            </w:r>
          </w:p>
        </w:tc>
      </w:tr>
      <w:tr w:rsidR="00A40EB9" w:rsidRPr="008E1C59" w:rsidTr="00DB66B5">
        <w:tblPrEx>
          <w:tblCellMar>
            <w:left w:w="99" w:type="dxa"/>
            <w:right w:w="99" w:type="dxa"/>
          </w:tblCellMar>
        </w:tblPrEx>
        <w:trPr>
          <w:trHeight w:val="3923"/>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2B5A71">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⑦⑧石の管をつなげて水を送るくふう</w:t>
            </w:r>
          </w:p>
          <w:p w:rsidR="00A40EB9" w:rsidRPr="006879B6" w:rsidRDefault="00A40EB9" w:rsidP="002B5A71">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6</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7</w:t>
            </w:r>
          </w:p>
          <w:p w:rsidR="00A40EB9" w:rsidRPr="006879B6" w:rsidRDefault="00A40EB9" w:rsidP="002B5A71">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2688" behindDoc="0" locked="0" layoutInCell="1" allowOverlap="1">
                      <wp:simplePos x="0" y="0"/>
                      <wp:positionH relativeFrom="column">
                        <wp:posOffset>-20320</wp:posOffset>
                      </wp:positionH>
                      <wp:positionV relativeFrom="paragraph">
                        <wp:posOffset>77470</wp:posOffset>
                      </wp:positionV>
                      <wp:extent cx="1113790" cy="1158875"/>
                      <wp:effectExtent l="0" t="0" r="0" b="0"/>
                      <wp:wrapNone/>
                      <wp:docPr id="96"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どのようにして、石の管を</w:t>
                                  </w:r>
                                  <w:r>
                                    <w:rPr>
                                      <w:rFonts w:hAnsi="ＭＳ 明朝"/>
                                      <w:kern w:val="0"/>
                                      <w:sz w:val="20"/>
                                    </w:rPr>
                                    <w:t>つなげて水を通したのでしょうか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5" type="#_x0000_t202" style="position:absolute;left:0;text-align:left;margin-left:-1.6pt;margin-top:6.1pt;width:87.7pt;height:91.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どのようにして、石の管を</w:t>
                            </w:r>
                            <w:r>
                              <w:rPr>
                                <w:rFonts w:hAnsi="ＭＳ 明朝"/>
                                <w:kern w:val="0"/>
                                <w:sz w:val="20"/>
                              </w:rPr>
                              <w:t>つなげて水を通したのでしょうか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C22FB0" w:rsidRDefault="00A40EB9" w:rsidP="005F2A82">
            <w:pPr>
              <w:autoSpaceDE w:val="0"/>
              <w:autoSpaceDN w:val="0"/>
              <w:adjustRightInd w:val="0"/>
              <w:spacing w:line="240" w:lineRule="exact"/>
              <w:ind w:left="200" w:hangingChars="100" w:hanging="200"/>
              <w:rPr>
                <w:rFonts w:hAnsi="ＭＳ 明朝"/>
                <w:kern w:val="0"/>
                <w:sz w:val="20"/>
              </w:rPr>
            </w:pPr>
            <w:r w:rsidRPr="00C8628F">
              <w:rPr>
                <w:rFonts w:hAnsi="ＭＳ 明朝" w:hint="eastAsia"/>
                <w:kern w:val="0"/>
                <w:sz w:val="20"/>
              </w:rPr>
              <w:t>○</w:t>
            </w:r>
            <w:r w:rsidRPr="00C22FB0">
              <w:rPr>
                <w:rFonts w:hAnsi="ＭＳ 明朝" w:hint="eastAsia"/>
                <w:kern w:val="0"/>
                <w:sz w:val="20"/>
              </w:rPr>
              <w:t>水が石のすきまからもれないようにどのようなことをしたのか、調べる。</w:t>
            </w:r>
          </w:p>
          <w:p w:rsidR="00A40EB9" w:rsidRPr="00C22FB0" w:rsidRDefault="00A40EB9" w:rsidP="005F2A82">
            <w:pPr>
              <w:autoSpaceDE w:val="0"/>
              <w:autoSpaceDN w:val="0"/>
              <w:adjustRightInd w:val="0"/>
              <w:spacing w:line="240" w:lineRule="exact"/>
              <w:ind w:left="200" w:hangingChars="100" w:hanging="200"/>
              <w:rPr>
                <w:rFonts w:hAnsi="ＭＳ 明朝"/>
                <w:kern w:val="0"/>
                <w:sz w:val="20"/>
              </w:rPr>
            </w:pPr>
            <w:r w:rsidRPr="00C22FB0">
              <w:rPr>
                <w:rFonts w:hAnsi="ＭＳ 明朝" w:hint="eastAsia"/>
                <w:kern w:val="0"/>
                <w:sz w:val="20"/>
              </w:rPr>
              <w:t>・ 特別なしっくいでつないだ。</w:t>
            </w:r>
          </w:p>
          <w:p w:rsidR="00A40EB9" w:rsidRPr="00C22FB0" w:rsidRDefault="00A40EB9" w:rsidP="005F2A82">
            <w:pPr>
              <w:autoSpaceDE w:val="0"/>
              <w:autoSpaceDN w:val="0"/>
              <w:adjustRightInd w:val="0"/>
              <w:spacing w:line="240" w:lineRule="exact"/>
              <w:ind w:left="200" w:hangingChars="100" w:hanging="200"/>
              <w:rPr>
                <w:rFonts w:hAnsi="ＭＳ 明朝"/>
                <w:kern w:val="0"/>
                <w:sz w:val="20"/>
              </w:rPr>
            </w:pPr>
            <w:r w:rsidRPr="00C22FB0">
              <w:rPr>
                <w:rFonts w:hAnsi="ＭＳ 明朝" w:hint="eastAsia"/>
                <w:kern w:val="0"/>
                <w:sz w:val="20"/>
              </w:rPr>
              <w:t>・何度も実験を繰り返して、水圧にたえられる通水管をつくることができた。</w:t>
            </w:r>
          </w:p>
          <w:p w:rsidR="00A40EB9" w:rsidRPr="00C22FB0" w:rsidRDefault="00A40EB9" w:rsidP="005F2A82">
            <w:pPr>
              <w:autoSpaceDE w:val="0"/>
              <w:autoSpaceDN w:val="0"/>
              <w:adjustRightInd w:val="0"/>
              <w:spacing w:line="240" w:lineRule="exact"/>
              <w:ind w:left="200" w:hangingChars="100" w:hanging="200"/>
              <w:rPr>
                <w:rFonts w:hAnsi="ＭＳ 明朝"/>
                <w:kern w:val="0"/>
                <w:sz w:val="20"/>
              </w:rPr>
            </w:pPr>
            <w:r w:rsidRPr="00C22FB0">
              <w:rPr>
                <w:rFonts w:hAnsi="ＭＳ 明朝" w:hint="eastAsia"/>
                <w:kern w:val="0"/>
                <w:sz w:val="20"/>
              </w:rPr>
              <w:t>○橋が石の重みや水のいきおいでくずれないように行った工夫を調べる。</w:t>
            </w:r>
          </w:p>
          <w:p w:rsidR="00A40EB9" w:rsidRPr="00C22FB0" w:rsidRDefault="00A40EB9" w:rsidP="005F2A82">
            <w:pPr>
              <w:autoSpaceDE w:val="0"/>
              <w:autoSpaceDN w:val="0"/>
              <w:adjustRightInd w:val="0"/>
              <w:spacing w:line="240" w:lineRule="exact"/>
              <w:ind w:left="200" w:hangingChars="100" w:hanging="200"/>
              <w:rPr>
                <w:rFonts w:hAnsi="ＭＳ 明朝"/>
                <w:kern w:val="0"/>
                <w:sz w:val="20"/>
              </w:rPr>
            </w:pPr>
            <w:r w:rsidRPr="00C22FB0">
              <w:rPr>
                <w:rFonts w:hAnsi="ＭＳ 明朝" w:hint="eastAsia"/>
                <w:kern w:val="0"/>
                <w:sz w:val="20"/>
              </w:rPr>
              <w:t>・</w:t>
            </w:r>
            <w:r>
              <w:rPr>
                <w:rFonts w:hint="eastAsia"/>
                <w:sz w:val="20"/>
              </w:rPr>
              <w:t>丈夫</w:t>
            </w:r>
            <w:r w:rsidRPr="00C22FB0">
              <w:rPr>
                <w:rFonts w:hAnsi="ＭＳ 明朝" w:hint="eastAsia"/>
                <w:kern w:val="0"/>
                <w:sz w:val="20"/>
              </w:rPr>
              <w:t>なアーチ型の石橋。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1664" behindDoc="0" locked="0" layoutInCell="1" allowOverlap="1">
                      <wp:simplePos x="0" y="0"/>
                      <wp:positionH relativeFrom="column">
                        <wp:posOffset>-40640</wp:posOffset>
                      </wp:positionH>
                      <wp:positionV relativeFrom="paragraph">
                        <wp:posOffset>354965</wp:posOffset>
                      </wp:positionV>
                      <wp:extent cx="2502535" cy="830580"/>
                      <wp:effectExtent l="0" t="0" r="12065" b="26670"/>
                      <wp:wrapNone/>
                      <wp:docPr id="9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3058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C8628F">
                                    <w:rPr>
                                      <w:rFonts w:hint="eastAsia"/>
                                      <w:sz w:val="20"/>
                                    </w:rPr>
                                    <w:t>布田保之助は、水がもれないように石の管を特別なしっくいでつなぐしくみを取り入れるとともに、</w:t>
                                  </w:r>
                                  <w:r>
                                    <w:rPr>
                                      <w:rFonts w:hint="eastAsia"/>
                                      <w:sz w:val="20"/>
                                    </w:rPr>
                                    <w:t>丈夫</w:t>
                                  </w:r>
                                  <w:r w:rsidRPr="00C8628F">
                                    <w:rPr>
                                      <w:rFonts w:hint="eastAsia"/>
                                      <w:sz w:val="20"/>
                                    </w:rPr>
                                    <w:t>なアーチ型の石橋にしようと考えた。</w:t>
                                  </w:r>
                                  <w:r>
                                    <w:rPr>
                                      <w:rFonts w:hint="eastAsia"/>
                                      <w:sz w:val="20"/>
                                    </w:rPr>
                                    <w:t xml:space="preserve">　　　　</w:t>
                                  </w:r>
                                </w:p>
                                <w:p w:rsidR="00BE710A" w:rsidRPr="004B52BB" w:rsidRDefault="00BE710A" w:rsidP="00DB66B5">
                                  <w:pPr>
                                    <w:spacing w:line="240" w:lineRule="exact"/>
                                    <w:jc w:val="right"/>
                                    <w:rPr>
                                      <w:rFonts w:hAnsi="ＭＳ 明朝"/>
                                      <w:sz w:val="20"/>
                                    </w:rPr>
                                  </w:pPr>
                                  <w:r w:rsidRPr="004B52BB">
                                    <w:rPr>
                                      <w:rFonts w:hAnsi="ＭＳ 明朝" w:hint="eastAsia"/>
                                      <w:kern w:val="0"/>
                                      <w:sz w:val="20"/>
                                    </w:rPr>
                                    <w:t>⑦⑧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6" type="#_x0000_t202" style="position:absolute;left:0;text-align:left;margin-left:-3.2pt;margin-top:27.95pt;width:197.05pt;height:65.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">
                      <v:stroke dashstyle="dash"/>
                      <v:textbox inset="5.85pt,.7pt,5.85pt,.7pt">
                        <w:txbxContent>
                          <w:p w:rsidR="00BE710A" w:rsidRDefault="00BE710A" w:rsidP="005F2A82">
                            <w:pPr>
                              <w:spacing w:line="240" w:lineRule="exact"/>
                              <w:rPr>
                                <w:sz w:val="20"/>
                              </w:rPr>
                            </w:pPr>
                            <w:r w:rsidRPr="00C8628F">
                              <w:rPr>
                                <w:rFonts w:hint="eastAsia"/>
                                <w:sz w:val="20"/>
                              </w:rPr>
                              <w:t>布田保之助は、水がもれないように石の管を特別なしっくいでつなぐしくみを取り入れるとともに、</w:t>
                            </w:r>
                            <w:r>
                              <w:rPr>
                                <w:rFonts w:hint="eastAsia"/>
                                <w:sz w:val="20"/>
                              </w:rPr>
                              <w:t>丈夫</w:t>
                            </w:r>
                            <w:r w:rsidRPr="00C8628F">
                              <w:rPr>
                                <w:rFonts w:hint="eastAsia"/>
                                <w:sz w:val="20"/>
                              </w:rPr>
                              <w:t>なアーチ型の石橋にしようと考えた。</w:t>
                            </w:r>
                            <w:r>
                              <w:rPr>
                                <w:rFonts w:hint="eastAsia"/>
                                <w:sz w:val="20"/>
                              </w:rPr>
                              <w:t xml:space="preserve">　　　　</w:t>
                            </w:r>
                          </w:p>
                          <w:p w:rsidR="00BE710A" w:rsidRPr="004B52BB" w:rsidRDefault="00BE710A" w:rsidP="00DB66B5">
                            <w:pPr>
                              <w:spacing w:line="240" w:lineRule="exact"/>
                              <w:jc w:val="right"/>
                              <w:rPr>
                                <w:rFonts w:hAnsi="ＭＳ 明朝"/>
                                <w:sz w:val="20"/>
                              </w:rPr>
                            </w:pPr>
                            <w:r w:rsidRPr="004B52BB">
                              <w:rPr>
                                <w:rFonts w:hAnsi="ＭＳ 明朝" w:hint="eastAsia"/>
                                <w:kern w:val="0"/>
                                <w:sz w:val="20"/>
                              </w:rPr>
                              <w:t>⑦⑧</w:t>
                            </w:r>
                          </w:p>
                        </w:txbxContent>
                      </v:textbox>
                    </v:shape>
                  </w:pict>
                </mc:Fallback>
              </mc:AlternateContent>
            </w:r>
            <w:r w:rsidRPr="00C22FB0">
              <w:rPr>
                <w:rFonts w:hAnsi="ＭＳ 明朝" w:hint="eastAsia"/>
                <w:kern w:val="0"/>
                <w:sz w:val="20"/>
              </w:rPr>
              <w:t>・橋のあしもとは、特に強くする必要がある。</w:t>
            </w:r>
          </w:p>
        </w:tc>
        <w:tc>
          <w:tcPr>
            <w:tcW w:w="1979" w:type="dxa"/>
            <w:tcBorders>
              <w:top w:val="single" w:sz="4" w:space="0" w:color="auto"/>
              <w:bottom w:val="single" w:sz="4" w:space="0" w:color="auto"/>
            </w:tcBorders>
          </w:tcPr>
          <w:p w:rsidR="00A40EB9" w:rsidRPr="00C8628F" w:rsidRDefault="00A40EB9" w:rsidP="005F2A82">
            <w:pPr>
              <w:spacing w:line="240" w:lineRule="exact"/>
              <w:ind w:left="200" w:hangingChars="100" w:hanging="200"/>
              <w:rPr>
                <w:kern w:val="0"/>
                <w:sz w:val="20"/>
              </w:rPr>
            </w:pPr>
            <w:r w:rsidRPr="00C8628F">
              <w:rPr>
                <w:rFonts w:hint="eastAsia"/>
                <w:kern w:val="0"/>
                <w:sz w:val="20"/>
              </w:rPr>
              <w:t>◆問題点をどのように解決したかを予想し</w:t>
            </w:r>
            <w:r>
              <w:rPr>
                <w:rFonts w:hint="eastAsia"/>
                <w:kern w:val="0"/>
                <w:sz w:val="20"/>
              </w:rPr>
              <w:t>、</w:t>
            </w:r>
            <w:r w:rsidRPr="00C8628F">
              <w:rPr>
                <w:rFonts w:hint="eastAsia"/>
                <w:kern w:val="0"/>
                <w:sz w:val="20"/>
              </w:rPr>
              <w:t>調べるようにする。</w:t>
            </w:r>
          </w:p>
          <w:p w:rsidR="00A40EB9" w:rsidRPr="00897D13" w:rsidRDefault="00A40EB9" w:rsidP="005F2A82">
            <w:pPr>
              <w:spacing w:line="240" w:lineRule="exact"/>
              <w:ind w:left="200" w:hangingChars="100" w:hanging="200"/>
              <w:rPr>
                <w:kern w:val="0"/>
                <w:sz w:val="20"/>
              </w:rPr>
            </w:pPr>
            <w:r w:rsidRPr="00C8628F">
              <w:rPr>
                <w:rFonts w:hint="eastAsia"/>
                <w:kern w:val="0"/>
                <w:sz w:val="20"/>
              </w:rPr>
              <w:t>◆</w:t>
            </w:r>
            <w:r w:rsidRPr="00C22FB0">
              <w:rPr>
                <w:rFonts w:hint="eastAsia"/>
                <w:kern w:val="0"/>
                <w:sz w:val="20"/>
              </w:rPr>
              <w:t>用語解説</w:t>
            </w:r>
            <w:r w:rsidRPr="00C8628F">
              <w:rPr>
                <w:rFonts w:hint="eastAsia"/>
                <w:kern w:val="0"/>
                <w:sz w:val="20"/>
              </w:rPr>
              <w:t>「しっくい」を確認する。</w:t>
            </w:r>
          </w:p>
          <w:p w:rsidR="00A40EB9" w:rsidRPr="00897D13" w:rsidRDefault="00A40EB9" w:rsidP="002B5A71">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C8628F" w:rsidRDefault="00A40EB9" w:rsidP="005F2A82">
            <w:pPr>
              <w:spacing w:line="240" w:lineRule="exact"/>
              <w:rPr>
                <w:rFonts w:ascii="ＭＳ ゴシック" w:eastAsia="ＭＳ ゴシック" w:hAnsi="ＭＳ ゴシック"/>
                <w:kern w:val="0"/>
                <w:sz w:val="20"/>
              </w:rPr>
            </w:pPr>
            <w:r w:rsidRPr="00C8628F">
              <w:rPr>
                <w:rFonts w:ascii="ＭＳ ゴシック" w:eastAsia="ＭＳ ゴシック" w:hAnsi="ＭＳ ゴシック" w:hint="eastAsia"/>
                <w:kern w:val="0"/>
                <w:sz w:val="20"/>
              </w:rPr>
              <w:t>［知技①］</w:t>
            </w:r>
          </w:p>
          <w:p w:rsidR="00A40EB9" w:rsidRPr="00C22FB0"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C22FB0">
              <w:rPr>
                <w:rFonts w:hAnsi="ＭＳ 明朝" w:hint="eastAsia"/>
                <w:kern w:val="0"/>
                <w:sz w:val="20"/>
              </w:rPr>
              <w:t>から、「必要な情報を集め、読み取り、石の隙間から水が漏れない工夫について理解しているか」を評価する。</w:t>
            </w:r>
          </w:p>
        </w:tc>
      </w:tr>
      <w:tr w:rsidR="00A40EB9" w:rsidRPr="008E1C59" w:rsidTr="005F2A82">
        <w:tblPrEx>
          <w:tblCellMar>
            <w:left w:w="99" w:type="dxa"/>
            <w:right w:w="99" w:type="dxa"/>
          </w:tblCellMar>
        </w:tblPrEx>
        <w:trPr>
          <w:trHeight w:val="4090"/>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Pr="006879B6" w:rsidRDefault="00A40EB9" w:rsidP="007B22C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⑨じょうぶな橋にするために</w:t>
            </w:r>
          </w:p>
          <w:p w:rsidR="00A40EB9" w:rsidRPr="006879B6" w:rsidRDefault="00A40EB9" w:rsidP="007B22C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8</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11</w:t>
            </w:r>
            <w:r w:rsidR="002D68E0">
              <w:rPr>
                <w:rFonts w:ascii="ＭＳ ゴシック" w:eastAsia="ＭＳ ゴシック" w:hAnsi="ＭＳ 明朝" w:hint="eastAsia"/>
                <w:kern w:val="0"/>
                <w:sz w:val="20"/>
              </w:rPr>
              <w:t>9</w:t>
            </w:r>
          </w:p>
          <w:p w:rsidR="00A40EB9" w:rsidRDefault="00A40EB9"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4736" behindDoc="0" locked="0" layoutInCell="1" allowOverlap="1">
                      <wp:simplePos x="0" y="0"/>
                      <wp:positionH relativeFrom="column">
                        <wp:posOffset>-20320</wp:posOffset>
                      </wp:positionH>
                      <wp:positionV relativeFrom="paragraph">
                        <wp:posOffset>60325</wp:posOffset>
                      </wp:positionV>
                      <wp:extent cx="1113790" cy="1158875"/>
                      <wp:effectExtent l="0" t="0" r="0" b="0"/>
                      <wp:wrapNone/>
                      <wp:docPr id="9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58875"/>
                              </a:xfrm>
                              <a:prstGeom prst="rect">
                                <a:avLst/>
                              </a:prstGeom>
                              <a:solidFill>
                                <a:srgbClr val="FFFFFF"/>
                              </a:solidFill>
                              <a:ln w="9525">
                                <a:solidFill>
                                  <a:srgbClr val="000000"/>
                                </a:solidFill>
                                <a:miter lim="800000"/>
                                <a:headEnd/>
                                <a:tailEnd/>
                              </a:ln>
                            </wps:spPr>
                            <wps:txbx>
                              <w:txbxContent>
                                <w:p w:rsidR="00BE710A" w:rsidRDefault="00BE710A" w:rsidP="007B22C3">
                                  <w:pPr>
                                    <w:ind w:firstLineChars="100" w:firstLine="200"/>
                                    <w:rPr>
                                      <w:rFonts w:hAnsi="ＭＳ 明朝"/>
                                      <w:kern w:val="0"/>
                                      <w:sz w:val="20"/>
                                    </w:rPr>
                                  </w:pPr>
                                  <w:r>
                                    <w:rPr>
                                      <w:rFonts w:hAnsi="ＭＳ 明朝" w:hint="eastAsia"/>
                                      <w:kern w:val="0"/>
                                      <w:sz w:val="20"/>
                                    </w:rPr>
                                    <w:t>石工たちは</w:t>
                                  </w:r>
                                  <w:r>
                                    <w:rPr>
                                      <w:rFonts w:hAnsi="ＭＳ 明朝"/>
                                      <w:kern w:val="0"/>
                                      <w:sz w:val="20"/>
                                    </w:rPr>
                                    <w:t>、</w:t>
                                  </w:r>
                                  <w:r>
                                    <w:rPr>
                                      <w:rFonts w:hAnsi="ＭＳ 明朝" w:hint="eastAsia"/>
                                      <w:kern w:val="0"/>
                                      <w:sz w:val="20"/>
                                    </w:rPr>
                                    <w:t>じょうぶな</w:t>
                                  </w:r>
                                  <w:r>
                                    <w:rPr>
                                      <w:rFonts w:hAnsi="ＭＳ 明朝"/>
                                      <w:kern w:val="0"/>
                                      <w:sz w:val="20"/>
                                    </w:rPr>
                                    <w:t>橋にするために、どのようなことをしたのでしょうか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7" type="#_x0000_t202" style="position:absolute;left:0;text-align:left;margin-left:-1.6pt;margin-top:4.75pt;width:87.7pt;height:91.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">
                      <v:textbox inset="5.85pt,.7pt,5.85pt,.7pt">
                        <w:txbxContent>
                          <w:p w:rsidR="00BE710A" w:rsidRDefault="00BE710A" w:rsidP="007B22C3">
                            <w:pPr>
                              <w:ind w:firstLineChars="100" w:firstLine="200"/>
                              <w:rPr>
                                <w:rFonts w:hAnsi="ＭＳ 明朝"/>
                                <w:kern w:val="0"/>
                                <w:sz w:val="20"/>
                              </w:rPr>
                            </w:pPr>
                            <w:r>
                              <w:rPr>
                                <w:rFonts w:hAnsi="ＭＳ 明朝" w:hint="eastAsia"/>
                                <w:kern w:val="0"/>
                                <w:sz w:val="20"/>
                              </w:rPr>
                              <w:t>石工たちは</w:t>
                            </w:r>
                            <w:r>
                              <w:rPr>
                                <w:rFonts w:hAnsi="ＭＳ 明朝"/>
                                <w:kern w:val="0"/>
                                <w:sz w:val="20"/>
                              </w:rPr>
                              <w:t>、</w:t>
                            </w:r>
                            <w:r>
                              <w:rPr>
                                <w:rFonts w:hAnsi="ＭＳ 明朝" w:hint="eastAsia"/>
                                <w:kern w:val="0"/>
                                <w:sz w:val="20"/>
                              </w:rPr>
                              <w:t>じょうぶな</w:t>
                            </w:r>
                            <w:r>
                              <w:rPr>
                                <w:rFonts w:hAnsi="ＭＳ 明朝"/>
                                <w:kern w:val="0"/>
                                <w:sz w:val="20"/>
                              </w:rPr>
                              <w:t>橋にするために、どのようなことをしたのでしょうか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Pr="00C8628F" w:rsidRDefault="00A40EB9" w:rsidP="005F2A82">
            <w:pPr>
              <w:autoSpaceDE w:val="0"/>
              <w:autoSpaceDN w:val="0"/>
              <w:adjustRightInd w:val="0"/>
              <w:spacing w:line="240" w:lineRule="exact"/>
              <w:ind w:left="200" w:hangingChars="100" w:hanging="200"/>
              <w:rPr>
                <w:rFonts w:hAnsi="ＭＳ 明朝"/>
                <w:kern w:val="0"/>
                <w:sz w:val="20"/>
              </w:rPr>
            </w:pPr>
            <w:r w:rsidRPr="00C8628F">
              <w:rPr>
                <w:rFonts w:hAnsi="ＭＳ 明朝" w:hint="eastAsia"/>
                <w:kern w:val="0"/>
                <w:sz w:val="20"/>
              </w:rPr>
              <w:t>○人物年表などから橋本勘五郎について調べる。</w:t>
            </w:r>
          </w:p>
          <w:p w:rsidR="00A40EB9" w:rsidRPr="00C8628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628F">
              <w:rPr>
                <w:rFonts w:hAnsi="ＭＳ 明朝" w:hint="eastAsia"/>
                <w:kern w:val="0"/>
                <w:sz w:val="20"/>
              </w:rPr>
              <w:t xml:space="preserve"> たくさんの橋をつくった。</w:t>
            </w:r>
          </w:p>
          <w:p w:rsidR="00A40EB9" w:rsidRPr="00C8628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628F">
              <w:rPr>
                <w:rFonts w:hAnsi="ＭＳ 明朝" w:hint="eastAsia"/>
                <w:kern w:val="0"/>
                <w:sz w:val="20"/>
              </w:rPr>
              <w:t xml:space="preserve"> 明治政府に招かれた。</w:t>
            </w:r>
          </w:p>
          <w:p w:rsidR="00A40EB9" w:rsidRPr="00C8628F" w:rsidRDefault="00A40EB9" w:rsidP="005F2A82">
            <w:pPr>
              <w:autoSpaceDE w:val="0"/>
              <w:autoSpaceDN w:val="0"/>
              <w:adjustRightInd w:val="0"/>
              <w:spacing w:line="240" w:lineRule="exact"/>
              <w:ind w:left="200" w:hangingChars="100" w:hanging="200"/>
              <w:rPr>
                <w:rFonts w:hAnsi="ＭＳ 明朝"/>
                <w:kern w:val="0"/>
                <w:sz w:val="20"/>
              </w:rPr>
            </w:pPr>
            <w:r w:rsidRPr="00C8628F">
              <w:rPr>
                <w:rFonts w:hAnsi="ＭＳ 明朝" w:hint="eastAsia"/>
                <w:kern w:val="0"/>
                <w:sz w:val="20"/>
              </w:rPr>
              <w:t>○石工たちが丈夫な橋にするために行った工夫を調べる。</w:t>
            </w:r>
          </w:p>
          <w:p w:rsidR="00A40EB9" w:rsidRPr="00C8628F"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C8628F">
              <w:rPr>
                <w:rFonts w:hAnsi="ＭＳ 明朝" w:hint="eastAsia"/>
                <w:kern w:val="0"/>
                <w:sz w:val="20"/>
              </w:rPr>
              <w:t xml:space="preserve"> 熊本城の石垣を参考にした。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3712" behindDoc="0" locked="0" layoutInCell="1" allowOverlap="1">
                      <wp:simplePos x="0" y="0"/>
                      <wp:positionH relativeFrom="column">
                        <wp:posOffset>-10160</wp:posOffset>
                      </wp:positionH>
                      <wp:positionV relativeFrom="paragraph">
                        <wp:posOffset>217170</wp:posOffset>
                      </wp:positionV>
                      <wp:extent cx="2502535" cy="784860"/>
                      <wp:effectExtent l="0" t="0" r="12065" b="15240"/>
                      <wp:wrapNone/>
                      <wp:docPr id="10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7848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C8628F">
                                    <w:rPr>
                                      <w:rFonts w:hint="eastAsia"/>
                                      <w:sz w:val="20"/>
                                    </w:rPr>
                                    <w:t>布田保之助のたのみを受け</w:t>
                                  </w:r>
                                  <w:r>
                                    <w:rPr>
                                      <w:rFonts w:hint="eastAsia"/>
                                      <w:sz w:val="20"/>
                                    </w:rPr>
                                    <w:t>た橋本勘五郎ら石工たちは、熊本城の石垣の技術を取り入れて丈夫</w:t>
                                  </w:r>
                                  <w:r w:rsidRPr="00C8628F">
                                    <w:rPr>
                                      <w:rFonts w:hint="eastAsia"/>
                                      <w:sz w:val="20"/>
                                    </w:rPr>
                                    <w:t>な橋をつくり、</w:t>
                                  </w:r>
                                  <w:r>
                                    <w:rPr>
                                      <w:rFonts w:hint="eastAsia"/>
                                      <w:sz w:val="20"/>
                                    </w:rPr>
                                    <w:t>1</w:t>
                                  </w:r>
                                  <w:r w:rsidRPr="00C8628F">
                                    <w:rPr>
                                      <w:rFonts w:hint="eastAsia"/>
                                      <w:sz w:val="20"/>
                                    </w:rPr>
                                    <w:t>年</w:t>
                                  </w:r>
                                  <w:r>
                                    <w:rPr>
                                      <w:rFonts w:hint="eastAsia"/>
                                      <w:sz w:val="20"/>
                                    </w:rPr>
                                    <w:t>8</w:t>
                                  </w:r>
                                  <w:r w:rsidRPr="00C8628F">
                                    <w:rPr>
                                      <w:rFonts w:hint="eastAsia"/>
                                      <w:sz w:val="20"/>
                                    </w:rPr>
                                    <w:t>か月で完成させた。</w:t>
                                  </w:r>
                                  <w:r>
                                    <w:rPr>
                                      <w:rFonts w:hint="eastAsia"/>
                                      <w:sz w:val="20"/>
                                    </w:rPr>
                                    <w:t xml:space="preserve">　　　　　　　　</w:t>
                                  </w:r>
                                </w:p>
                                <w:p w:rsidR="00BE710A" w:rsidRPr="004B52BB" w:rsidRDefault="00BE710A" w:rsidP="00DB66B5">
                                  <w:pPr>
                                    <w:spacing w:line="240" w:lineRule="exact"/>
                                    <w:jc w:val="right"/>
                                    <w:rPr>
                                      <w:rFonts w:hAnsi="ＭＳ 明朝"/>
                                      <w:sz w:val="20"/>
                                    </w:rPr>
                                  </w:pPr>
                                  <w:r w:rsidRPr="004B52BB">
                                    <w:rPr>
                                      <w:rFonts w:hAnsi="ＭＳ 明朝" w:hint="eastAsia"/>
                                      <w:kern w:val="0"/>
                                      <w:sz w:val="20"/>
                                    </w:rPr>
                                    <w:t>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8" type="#_x0000_t202" style="position:absolute;left:0;text-align:left;margin-left:-.8pt;margin-top:17.1pt;width:197.05pt;height:6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">
                      <v:stroke dashstyle="dash"/>
                      <v:textbox inset="5.85pt,.7pt,5.85pt,.7pt">
                        <w:txbxContent>
                          <w:p w:rsidR="00BE710A" w:rsidRDefault="00BE710A" w:rsidP="005F2A82">
                            <w:pPr>
                              <w:spacing w:line="240" w:lineRule="exact"/>
                              <w:rPr>
                                <w:sz w:val="20"/>
                              </w:rPr>
                            </w:pPr>
                            <w:r w:rsidRPr="00C8628F">
                              <w:rPr>
                                <w:rFonts w:hint="eastAsia"/>
                                <w:sz w:val="20"/>
                              </w:rPr>
                              <w:t>布田保之助のたのみを受け</w:t>
                            </w:r>
                            <w:r>
                              <w:rPr>
                                <w:rFonts w:hint="eastAsia"/>
                                <w:sz w:val="20"/>
                              </w:rPr>
                              <w:t>た橋本勘五郎ら石工たちは、熊本城の石垣の技術を取り入れて丈夫</w:t>
                            </w:r>
                            <w:r w:rsidRPr="00C8628F">
                              <w:rPr>
                                <w:rFonts w:hint="eastAsia"/>
                                <w:sz w:val="20"/>
                              </w:rPr>
                              <w:t>な橋をつくり、</w:t>
                            </w:r>
                            <w:r>
                              <w:rPr>
                                <w:rFonts w:hint="eastAsia"/>
                                <w:sz w:val="20"/>
                              </w:rPr>
                              <w:t>1</w:t>
                            </w:r>
                            <w:r w:rsidRPr="00C8628F">
                              <w:rPr>
                                <w:rFonts w:hint="eastAsia"/>
                                <w:sz w:val="20"/>
                              </w:rPr>
                              <w:t>年</w:t>
                            </w:r>
                            <w:r>
                              <w:rPr>
                                <w:rFonts w:hint="eastAsia"/>
                                <w:sz w:val="20"/>
                              </w:rPr>
                              <w:t>8</w:t>
                            </w:r>
                            <w:r w:rsidRPr="00C8628F">
                              <w:rPr>
                                <w:rFonts w:hint="eastAsia"/>
                                <w:sz w:val="20"/>
                              </w:rPr>
                              <w:t>か月で完成させた。</w:t>
                            </w:r>
                            <w:r>
                              <w:rPr>
                                <w:rFonts w:hint="eastAsia"/>
                                <w:sz w:val="20"/>
                              </w:rPr>
                              <w:t xml:space="preserve">　　　　　　　　</w:t>
                            </w:r>
                          </w:p>
                          <w:p w:rsidR="00BE710A" w:rsidRPr="004B52BB" w:rsidRDefault="00BE710A" w:rsidP="00DB66B5">
                            <w:pPr>
                              <w:spacing w:line="240" w:lineRule="exact"/>
                              <w:jc w:val="right"/>
                              <w:rPr>
                                <w:rFonts w:hAnsi="ＭＳ 明朝"/>
                                <w:sz w:val="20"/>
                              </w:rPr>
                            </w:pPr>
                            <w:r w:rsidRPr="004B52BB">
                              <w:rPr>
                                <w:rFonts w:hAnsi="ＭＳ 明朝" w:hint="eastAsia"/>
                                <w:kern w:val="0"/>
                                <w:sz w:val="20"/>
                              </w:rPr>
                              <w:t>⑨</w:t>
                            </w:r>
                          </w:p>
                        </w:txbxContent>
                      </v:textbox>
                    </v:shape>
                  </w:pict>
                </mc:Fallback>
              </mc:AlternateContent>
            </w:r>
            <w:r>
              <w:rPr>
                <w:rFonts w:hAnsi="ＭＳ 明朝" w:hint="eastAsia"/>
                <w:kern w:val="0"/>
                <w:sz w:val="20"/>
              </w:rPr>
              <w:t>・</w:t>
            </w:r>
            <w:r w:rsidRPr="00C8628F">
              <w:rPr>
                <w:rFonts w:hAnsi="ＭＳ 明朝" w:hint="eastAsia"/>
                <w:kern w:val="0"/>
                <w:sz w:val="20"/>
              </w:rPr>
              <w:t xml:space="preserve"> 石橋づくりの手順</w:t>
            </w:r>
          </w:p>
        </w:tc>
        <w:tc>
          <w:tcPr>
            <w:tcW w:w="1979" w:type="dxa"/>
            <w:tcBorders>
              <w:top w:val="single" w:sz="4" w:space="0" w:color="auto"/>
              <w:bottom w:val="single" w:sz="4" w:space="0" w:color="auto"/>
            </w:tcBorders>
          </w:tcPr>
          <w:p w:rsidR="00A40EB9" w:rsidRPr="00C8628F" w:rsidRDefault="00A40EB9" w:rsidP="005F2A82">
            <w:pPr>
              <w:spacing w:line="240" w:lineRule="exact"/>
              <w:ind w:left="200" w:hangingChars="100" w:hanging="200"/>
              <w:rPr>
                <w:kern w:val="0"/>
                <w:sz w:val="20"/>
              </w:rPr>
            </w:pPr>
            <w:r w:rsidRPr="00C8628F">
              <w:rPr>
                <w:rFonts w:hint="eastAsia"/>
                <w:kern w:val="0"/>
                <w:sz w:val="20"/>
              </w:rPr>
              <w:t>◆橋本勘五郎の功績について</w:t>
            </w:r>
            <w:r>
              <w:rPr>
                <w:rFonts w:hint="eastAsia"/>
                <w:kern w:val="0"/>
                <w:sz w:val="20"/>
              </w:rPr>
              <w:t>、</w:t>
            </w:r>
            <w:r w:rsidRPr="00C8628F">
              <w:rPr>
                <w:rFonts w:hint="eastAsia"/>
                <w:kern w:val="0"/>
                <w:sz w:val="20"/>
              </w:rPr>
              <w:t>じょうぶな橋づくりの工夫と関連させて調べるようにする。</w:t>
            </w:r>
          </w:p>
          <w:p w:rsidR="00A40EB9" w:rsidRPr="00C8628F" w:rsidRDefault="00A40EB9" w:rsidP="005F2A82">
            <w:pPr>
              <w:spacing w:line="240" w:lineRule="exact"/>
              <w:ind w:left="200" w:hangingChars="100" w:hanging="200"/>
              <w:rPr>
                <w:kern w:val="0"/>
                <w:sz w:val="20"/>
              </w:rPr>
            </w:pPr>
            <w:r w:rsidRPr="00C8628F">
              <w:rPr>
                <w:rFonts w:hint="eastAsia"/>
                <w:kern w:val="0"/>
                <w:sz w:val="20"/>
              </w:rPr>
              <w:t>◆ことば「石工」を確認する。</w:t>
            </w:r>
          </w:p>
          <w:p w:rsidR="00A40EB9" w:rsidRDefault="00A40EB9" w:rsidP="005F2A82">
            <w:pPr>
              <w:spacing w:line="240" w:lineRule="exact"/>
              <w:ind w:left="200" w:hangingChars="100" w:hanging="200"/>
              <w:rPr>
                <w:kern w:val="0"/>
                <w:sz w:val="20"/>
              </w:rPr>
            </w:pPr>
            <w:r w:rsidRPr="00C8628F">
              <w:rPr>
                <w:rFonts w:hint="eastAsia"/>
                <w:kern w:val="0"/>
                <w:sz w:val="20"/>
              </w:rPr>
              <w:t>◆アーチ型の石橋建設の手順などについては</w:t>
            </w:r>
            <w:r>
              <w:rPr>
                <w:rFonts w:hint="eastAsia"/>
                <w:kern w:val="0"/>
                <w:sz w:val="20"/>
              </w:rPr>
              <w:t>、</w:t>
            </w:r>
            <w:r w:rsidRPr="00C8628F">
              <w:rPr>
                <w:rFonts w:hint="eastAsia"/>
                <w:kern w:val="0"/>
                <w:sz w:val="20"/>
              </w:rPr>
              <w:t>VTRや模型などを活用して実感的に理解できるようにするとよい。</w:t>
            </w:r>
          </w:p>
        </w:tc>
        <w:tc>
          <w:tcPr>
            <w:tcW w:w="1980" w:type="dxa"/>
            <w:tcBorders>
              <w:top w:val="single" w:sz="4" w:space="0" w:color="auto"/>
              <w:bottom w:val="single" w:sz="4" w:space="0" w:color="auto"/>
              <w:right w:val="single" w:sz="4" w:space="0" w:color="auto"/>
            </w:tcBorders>
          </w:tcPr>
          <w:p w:rsidR="00A40EB9" w:rsidRPr="00C8628F" w:rsidRDefault="00A40EB9" w:rsidP="005F2A82">
            <w:pPr>
              <w:spacing w:line="240" w:lineRule="exact"/>
              <w:ind w:right="400"/>
              <w:jc w:val="left"/>
              <w:rPr>
                <w:rFonts w:ascii="ＭＳ ゴシック" w:eastAsia="ＭＳ ゴシック" w:hAnsi="ＭＳ ゴシック"/>
                <w:kern w:val="0"/>
                <w:sz w:val="20"/>
              </w:rPr>
            </w:pPr>
            <w:r w:rsidRPr="00C8628F">
              <w:rPr>
                <w:rFonts w:ascii="ＭＳ ゴシック" w:eastAsia="ＭＳ ゴシック" w:hAnsi="ＭＳ ゴシック" w:hint="eastAsia"/>
                <w:kern w:val="0"/>
                <w:sz w:val="20"/>
              </w:rPr>
              <w:t>［知技①］</w:t>
            </w:r>
          </w:p>
          <w:p w:rsidR="00A40EB9" w:rsidRPr="00D9732D"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D9732D">
              <w:rPr>
                <w:rFonts w:hAnsi="ＭＳ 明朝" w:hint="eastAsia"/>
                <w:kern w:val="0"/>
                <w:sz w:val="20"/>
              </w:rPr>
              <w:t>から、「必要な情報を集め、読み取り、丈夫な橋にするための石工たちの工夫について理解しているか」を評価する。</w:t>
            </w:r>
          </w:p>
        </w:tc>
      </w:tr>
      <w:tr w:rsidR="00A40EB9" w:rsidRPr="008E1C59" w:rsidTr="005F2A82">
        <w:tblPrEx>
          <w:tblCellMar>
            <w:left w:w="99" w:type="dxa"/>
            <w:right w:w="99" w:type="dxa"/>
          </w:tblCellMar>
        </w:tblPrEx>
        <w:trPr>
          <w:trHeight w:val="6653"/>
        </w:trPr>
        <w:tc>
          <w:tcPr>
            <w:tcW w:w="426" w:type="dxa"/>
            <w:vMerge/>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p>
        </w:tc>
        <w:tc>
          <w:tcPr>
            <w:tcW w:w="1876" w:type="dxa"/>
            <w:tcBorders>
              <w:top w:val="single" w:sz="4" w:space="0" w:color="auto"/>
              <w:left w:val="nil"/>
              <w:bottom w:val="single" w:sz="4" w:space="0" w:color="auto"/>
            </w:tcBorders>
          </w:tcPr>
          <w:p w:rsidR="00A40EB9" w:rsidRDefault="00A40EB9" w:rsidP="008C45E3">
            <w:pPr>
              <w:tabs>
                <w:tab w:val="right" w:pos="1601"/>
              </w:tabs>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⑩人々のくらしの変化</w:t>
            </w:r>
          </w:p>
          <w:p w:rsidR="00A40EB9" w:rsidRPr="00D9732D" w:rsidRDefault="00A40EB9" w:rsidP="005F2A82">
            <w:pPr>
              <w:tabs>
                <w:tab w:val="right" w:pos="1601"/>
              </w:tabs>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kern w:val="0"/>
                <w:sz w:val="20"/>
              </w:rPr>
              <w:tab/>
            </w:r>
            <w:r>
              <w:rPr>
                <w:rFonts w:ascii="ＭＳ ゴシック" w:eastAsia="ＭＳ ゴシック" w:hAnsi="ＭＳ 明朝" w:hint="eastAsia"/>
                <w:kern w:val="0"/>
                <w:sz w:val="20"/>
              </w:rPr>
              <w:t xml:space="preserve">　</w: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12</w:t>
            </w:r>
            <w:r>
              <w:rPr>
                <w:rFonts w:ascii="ＭＳ ゴシック" w:eastAsia="ＭＳ ゴシック" w:hAnsi="ＭＳ 明朝" w:hint="eastAsia"/>
                <w:kern w:val="0"/>
                <w:sz w:val="20"/>
              </w:rPr>
              <w:t>0</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121</w:t>
            </w:r>
            <w:r>
              <w:rPr>
                <w:rFonts w:ascii="ＭＳ ゴシック" w:eastAsia="ＭＳ ゴシック" w:hAnsi="ＭＳ 明朝" w:hint="eastAsia"/>
                <w:noProof/>
                <w:kern w:val="0"/>
                <w:sz w:val="20"/>
              </w:rPr>
              <mc:AlternateContent>
                <mc:Choice Requires="wps">
                  <w:drawing>
                    <wp:anchor distT="0" distB="0" distL="114300" distR="114300" simplePos="0" relativeHeight="251766784" behindDoc="0" locked="0" layoutInCell="1" allowOverlap="1">
                      <wp:simplePos x="0" y="0"/>
                      <wp:positionH relativeFrom="column">
                        <wp:posOffset>-15240</wp:posOffset>
                      </wp:positionH>
                      <wp:positionV relativeFrom="paragraph">
                        <wp:posOffset>191770</wp:posOffset>
                      </wp:positionV>
                      <wp:extent cx="1113790" cy="1226820"/>
                      <wp:effectExtent l="0" t="0" r="10160" b="11430"/>
                      <wp:wrapNone/>
                      <wp:docPr id="10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226820"/>
                              </a:xfrm>
                              <a:prstGeom prst="rect">
                                <a:avLst/>
                              </a:prstGeom>
                              <a:solidFill>
                                <a:srgbClr val="FFFFFF"/>
                              </a:solidFill>
                              <a:ln w="9525">
                                <a:solidFill>
                                  <a:srgbClr val="000000"/>
                                </a:solidFill>
                                <a:miter lim="800000"/>
                                <a:headEnd/>
                                <a:tailEnd/>
                              </a:ln>
                            </wps:spPr>
                            <wps:txbx>
                              <w:txbxContent>
                                <w:p w:rsidR="00BE710A" w:rsidRDefault="00BE710A" w:rsidP="007B22C3">
                                  <w:pPr>
                                    <w:ind w:firstLineChars="100" w:firstLine="200"/>
                                    <w:rPr>
                                      <w:rFonts w:hAnsi="ＭＳ 明朝"/>
                                      <w:kern w:val="0"/>
                                      <w:sz w:val="20"/>
                                    </w:rPr>
                                  </w:pPr>
                                  <w:r>
                                    <w:rPr>
                                      <w:rFonts w:hAnsi="ＭＳ 明朝" w:hint="eastAsia"/>
                                      <w:kern w:val="0"/>
                                      <w:sz w:val="20"/>
                                    </w:rPr>
                                    <w:t>通潤橋ができて</w:t>
                                  </w:r>
                                  <w:r>
                                    <w:rPr>
                                      <w:rFonts w:hAnsi="ＭＳ 明朝"/>
                                      <w:kern w:val="0"/>
                                      <w:sz w:val="20"/>
                                    </w:rPr>
                                    <w:t>、人々のくらしはどのように変わったのでしょうか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9" type="#_x0000_t202" style="position:absolute;left:0;text-align:left;margin-left:-1.2pt;margin-top:15.1pt;width:87.7pt;height:96.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">
                      <v:textbox inset="5.85pt,.7pt,5.85pt,.7pt">
                        <w:txbxContent>
                          <w:p w:rsidR="00BE710A" w:rsidRDefault="00BE710A" w:rsidP="007B22C3">
                            <w:pPr>
                              <w:ind w:firstLineChars="100" w:firstLine="200"/>
                              <w:rPr>
                                <w:rFonts w:hAnsi="ＭＳ 明朝"/>
                                <w:kern w:val="0"/>
                                <w:sz w:val="20"/>
                              </w:rPr>
                            </w:pPr>
                            <w:r>
                              <w:rPr>
                                <w:rFonts w:hAnsi="ＭＳ 明朝" w:hint="eastAsia"/>
                                <w:kern w:val="0"/>
                                <w:sz w:val="20"/>
                              </w:rPr>
                              <w:t>通潤橋ができて</w:t>
                            </w:r>
                            <w:r>
                              <w:rPr>
                                <w:rFonts w:hAnsi="ＭＳ 明朝"/>
                                <w:kern w:val="0"/>
                                <w:sz w:val="20"/>
                              </w:rPr>
                              <w:t>、人々のくらしはどのように変わったのでしょうか</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4" w:space="0" w:color="auto"/>
            </w:tcBorders>
          </w:tcPr>
          <w:p w:rsidR="00A40EB9" w:rsidRPr="008F1843" w:rsidRDefault="00A40EB9" w:rsidP="005F2A82">
            <w:pPr>
              <w:autoSpaceDE w:val="0"/>
              <w:autoSpaceDN w:val="0"/>
              <w:adjustRightInd w:val="0"/>
              <w:spacing w:line="240" w:lineRule="exact"/>
              <w:ind w:left="200" w:hangingChars="100" w:hanging="200"/>
              <w:rPr>
                <w:rFonts w:hAnsi="ＭＳ 明朝"/>
                <w:kern w:val="0"/>
                <w:sz w:val="20"/>
              </w:rPr>
            </w:pPr>
            <w:r w:rsidRPr="008F1843">
              <w:rPr>
                <w:rFonts w:hAnsi="ＭＳ 明朝" w:hint="eastAsia"/>
                <w:kern w:val="0"/>
                <w:sz w:val="20"/>
              </w:rPr>
              <w:t>○通潤橋ができて</w:t>
            </w:r>
            <w:r>
              <w:rPr>
                <w:rFonts w:hAnsi="ＭＳ 明朝" w:hint="eastAsia"/>
                <w:kern w:val="0"/>
                <w:sz w:val="20"/>
              </w:rPr>
              <w:t>、</w:t>
            </w:r>
            <w:r w:rsidRPr="008F1843">
              <w:rPr>
                <w:rFonts w:hAnsi="ＭＳ 明朝" w:hint="eastAsia"/>
                <w:kern w:val="0"/>
                <w:sz w:val="20"/>
              </w:rPr>
              <w:t>人々のくらしがどのように変わったのか</w:t>
            </w:r>
            <w:r>
              <w:rPr>
                <w:rFonts w:hAnsi="ＭＳ 明朝" w:hint="eastAsia"/>
                <w:kern w:val="0"/>
                <w:sz w:val="20"/>
              </w:rPr>
              <w:t>、</w:t>
            </w:r>
            <w:r w:rsidRPr="008F1843">
              <w:rPr>
                <w:rFonts w:hAnsi="ＭＳ 明朝" w:hint="eastAsia"/>
                <w:kern w:val="0"/>
                <w:sz w:val="20"/>
              </w:rPr>
              <w:t>調べる。</w:t>
            </w:r>
          </w:p>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8F1843">
              <w:rPr>
                <w:rFonts w:hAnsi="ＭＳ 明朝" w:hint="eastAsia"/>
                <w:kern w:val="0"/>
                <w:sz w:val="20"/>
              </w:rPr>
              <w:t xml:space="preserve"> 白</w:t>
            </w:r>
            <w:r w:rsidRPr="00D9732D">
              <w:rPr>
                <w:rFonts w:hAnsi="ＭＳ 明朝" w:hint="eastAsia"/>
                <w:kern w:val="0"/>
                <w:sz w:val="20"/>
              </w:rPr>
              <w:t>糸台地の写真や資料から、土地利用の変化（水田の広がり）を読み取る。</w:t>
            </w:r>
          </w:p>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sidRPr="00D9732D">
              <w:rPr>
                <w:rFonts w:hAnsi="ＭＳ 明朝" w:hint="eastAsia"/>
                <w:kern w:val="0"/>
                <w:sz w:val="20"/>
              </w:rPr>
              <w:t>・ 用水路は今も使われている。</w:t>
            </w:r>
          </w:p>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sidRPr="00D9732D">
              <w:rPr>
                <w:rFonts w:hAnsi="ＭＳ 明朝" w:hint="eastAsia"/>
                <w:kern w:val="0"/>
                <w:sz w:val="20"/>
              </w:rPr>
              <w:t xml:space="preserve">・ </w:t>
            </w:r>
            <w:r>
              <w:rPr>
                <w:rFonts w:hAnsi="ＭＳ 明朝" w:hint="eastAsia"/>
                <w:kern w:val="0"/>
                <w:sz w:val="20"/>
              </w:rPr>
              <w:t>この地域</w:t>
            </w:r>
            <w:r w:rsidRPr="00D9732D">
              <w:rPr>
                <w:rFonts w:hAnsi="ＭＳ 明朝" w:hint="eastAsia"/>
                <w:kern w:val="0"/>
                <w:sz w:val="20"/>
              </w:rPr>
              <w:t>の人々にとってなくてはならないものである。</w:t>
            </w:r>
          </w:p>
          <w:p w:rsidR="00A40EB9" w:rsidRPr="00255E64" w:rsidRDefault="00A40EB9" w:rsidP="005F2A82">
            <w:pPr>
              <w:autoSpaceDE w:val="0"/>
              <w:autoSpaceDN w:val="0"/>
              <w:adjustRightInd w:val="0"/>
              <w:spacing w:line="240" w:lineRule="exact"/>
              <w:ind w:left="200" w:hangingChars="100" w:hanging="200"/>
              <w:rPr>
                <w:rFonts w:hAnsi="ＭＳ 明朝"/>
                <w:kern w:val="0"/>
                <w:sz w:val="20"/>
              </w:rPr>
            </w:pPr>
            <w:r w:rsidRPr="00D9732D">
              <w:rPr>
                <w:rFonts w:hAnsi="ＭＳ 明朝" w:hint="eastAsia"/>
                <w:kern w:val="0"/>
                <w:sz w:val="20"/>
              </w:rPr>
              <w:t>○どのようにして通</w:t>
            </w:r>
            <w:r w:rsidRPr="00255E64">
              <w:rPr>
                <w:rFonts w:hAnsi="ＭＳ 明朝" w:hint="eastAsia"/>
                <w:kern w:val="0"/>
                <w:sz w:val="20"/>
              </w:rPr>
              <w:t>潤橋を残していこうとしているか</w:t>
            </w:r>
            <w:r>
              <w:rPr>
                <w:rFonts w:hAnsi="ＭＳ 明朝" w:hint="eastAsia"/>
                <w:kern w:val="0"/>
                <w:sz w:val="20"/>
              </w:rPr>
              <w:t>、</w:t>
            </w:r>
            <w:r w:rsidRPr="00255E64">
              <w:rPr>
                <w:rFonts w:hAnsi="ＭＳ 明朝" w:hint="eastAsia"/>
                <w:kern w:val="0"/>
                <w:sz w:val="20"/>
              </w:rPr>
              <w:t>調べる。</w:t>
            </w:r>
          </w:p>
          <w:p w:rsidR="00A40EB9" w:rsidRPr="00255E64" w:rsidRDefault="00A40EB9" w:rsidP="005F2A82">
            <w:pPr>
              <w:autoSpaceDE w:val="0"/>
              <w:autoSpaceDN w:val="0"/>
              <w:adjustRightInd w:val="0"/>
              <w:spacing w:line="240" w:lineRule="exact"/>
              <w:rPr>
                <w:rFonts w:hAnsi="ＭＳ 明朝"/>
                <w:kern w:val="0"/>
                <w:sz w:val="20"/>
              </w:rPr>
            </w:pPr>
            <w:r>
              <w:rPr>
                <w:rFonts w:hAnsi="ＭＳ 明朝" w:hint="eastAsia"/>
                <w:kern w:val="0"/>
                <w:sz w:val="20"/>
              </w:rPr>
              <w:t>・</w:t>
            </w:r>
            <w:r w:rsidRPr="00255E64">
              <w:rPr>
                <w:rFonts w:hAnsi="ＭＳ 明朝" w:hint="eastAsia"/>
                <w:kern w:val="0"/>
                <w:sz w:val="20"/>
              </w:rPr>
              <w:t xml:space="preserve"> 清掃活動のボランティア</w:t>
            </w:r>
          </w:p>
          <w:p w:rsidR="00A40EB9" w:rsidRDefault="00A40EB9" w:rsidP="005F2A82">
            <w:pPr>
              <w:autoSpaceDE w:val="0"/>
              <w:autoSpaceDN w:val="0"/>
              <w:adjustRightInd w:val="0"/>
              <w:spacing w:line="240" w:lineRule="exact"/>
              <w:rPr>
                <w:rFonts w:hAnsi="ＭＳ 明朝"/>
                <w:kern w:val="0"/>
                <w:sz w:val="20"/>
              </w:rPr>
            </w:pPr>
            <w:r>
              <w:rPr>
                <w:rFonts w:hAnsi="ＭＳ 明朝" w:hint="eastAsia"/>
                <w:kern w:val="0"/>
                <w:sz w:val="20"/>
              </w:rPr>
              <w:t>・</w:t>
            </w:r>
            <w:r w:rsidRPr="00255E64">
              <w:rPr>
                <w:rFonts w:hAnsi="ＭＳ 明朝" w:hint="eastAsia"/>
                <w:kern w:val="0"/>
                <w:sz w:val="20"/>
              </w:rPr>
              <w:t xml:space="preserve"> 通潤橋は地域の宝。</w:t>
            </w:r>
          </w:p>
          <w:p w:rsidR="00A40EB9" w:rsidRDefault="00A40EB9" w:rsidP="005F2A82">
            <w:pPr>
              <w:autoSpaceDE w:val="0"/>
              <w:autoSpaceDN w:val="0"/>
              <w:adjustRightInd w:val="0"/>
              <w:spacing w:line="240" w:lineRule="exac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5760" behindDoc="0" locked="0" layoutInCell="1" allowOverlap="1">
                      <wp:simplePos x="0" y="0"/>
                      <wp:positionH relativeFrom="column">
                        <wp:posOffset>-17145</wp:posOffset>
                      </wp:positionH>
                      <wp:positionV relativeFrom="paragraph">
                        <wp:posOffset>158115</wp:posOffset>
                      </wp:positionV>
                      <wp:extent cx="2502535" cy="971550"/>
                      <wp:effectExtent l="0" t="0" r="12065" b="19050"/>
                      <wp:wrapNone/>
                      <wp:docPr id="102"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1550"/>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5F2A82">
                                  <w:pPr>
                                    <w:spacing w:line="240" w:lineRule="exact"/>
                                    <w:rPr>
                                      <w:sz w:val="20"/>
                                    </w:rPr>
                                  </w:pPr>
                                  <w:r w:rsidRPr="00D9732D">
                                    <w:rPr>
                                      <w:rFonts w:hint="eastAsia"/>
                                      <w:sz w:val="20"/>
                                    </w:rPr>
                                    <w:t>通潤橋と用水路の建設によって、白糸台地には水田が広がり、人々の生活は向上した。山都町や熊本県の人々は、清掃活動のボランティアをしたり、昔の方法で修理したりすることで、通潤橋を未来に残していこうとしている。</w:t>
                                  </w:r>
                                  <w:r>
                                    <w:rPr>
                                      <w:rFonts w:hint="eastAsia"/>
                                      <w:sz w:val="20"/>
                                    </w:rPr>
                                    <w:t xml:space="preserve">　　　　　　</w:t>
                                  </w:r>
                                  <w:r w:rsidRPr="008A637C">
                                    <w:rPr>
                                      <w:rFonts w:hAnsi="ＭＳ 明朝" w:hint="eastAsia"/>
                                      <w:kern w:val="0"/>
                                      <w:sz w:val="20"/>
                                    </w:rPr>
                                    <w:t>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30" type="#_x0000_t202" style="position:absolute;left:0;text-align:left;margin-left:-1.35pt;margin-top:12.45pt;width:197.05pt;height:7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">
                      <v:stroke dashstyle="dash"/>
                      <v:textbox inset="5.85pt,.7pt,5.85pt,.7pt">
                        <w:txbxContent>
                          <w:p w:rsidR="00BE710A" w:rsidRPr="00895CC5" w:rsidRDefault="00BE710A" w:rsidP="005F2A82">
                            <w:pPr>
                              <w:spacing w:line="240" w:lineRule="exact"/>
                              <w:rPr>
                                <w:sz w:val="20"/>
                              </w:rPr>
                            </w:pPr>
                            <w:r w:rsidRPr="00D9732D">
                              <w:rPr>
                                <w:rFonts w:hint="eastAsia"/>
                                <w:sz w:val="20"/>
                              </w:rPr>
                              <w:t>通潤橋と用水路の建設によって、白糸台地には水田が広がり、人々の生活は向上した。山都町や熊本県の人々は、清掃活動のボランティアをしたり、昔の方法で修理したりすることで、通潤橋を未来に残していこうとしている。</w:t>
                            </w:r>
                            <w:r>
                              <w:rPr>
                                <w:rFonts w:hint="eastAsia"/>
                                <w:sz w:val="20"/>
                              </w:rPr>
                              <w:t xml:space="preserve">　　　　　　</w:t>
                            </w:r>
                            <w:r w:rsidRPr="008A637C">
                              <w:rPr>
                                <w:rFonts w:hAnsi="ＭＳ 明朝" w:hint="eastAsia"/>
                                <w:kern w:val="0"/>
                                <w:sz w:val="20"/>
                              </w:rPr>
                              <w:t>⑩</w:t>
                            </w:r>
                          </w:p>
                        </w:txbxContent>
                      </v:textbox>
                    </v:shape>
                  </w:pict>
                </mc:Fallback>
              </mc:AlternateContent>
            </w:r>
          </w:p>
          <w:p w:rsidR="00A40EB9" w:rsidRPr="008F1843" w:rsidRDefault="00A40EB9" w:rsidP="005F2A82">
            <w:pPr>
              <w:rPr>
                <w:rFonts w:hAnsi="ＭＳ 明朝"/>
                <w:sz w:val="20"/>
              </w:rPr>
            </w:pPr>
          </w:p>
          <w:p w:rsidR="00A40EB9" w:rsidRPr="008F1843" w:rsidRDefault="00A40EB9" w:rsidP="005F2A82">
            <w:pPr>
              <w:rPr>
                <w:rFonts w:hAnsi="ＭＳ 明朝"/>
                <w:sz w:val="20"/>
              </w:rPr>
            </w:pPr>
          </w:p>
          <w:p w:rsidR="00A40EB9" w:rsidRPr="008F1843" w:rsidRDefault="00A40EB9" w:rsidP="005F2A82">
            <w:pPr>
              <w:rPr>
                <w:rFonts w:hAnsi="ＭＳ 明朝"/>
                <w:sz w:val="20"/>
              </w:rPr>
            </w:pPr>
          </w:p>
          <w:p w:rsidR="00A40EB9" w:rsidRPr="008F1843" w:rsidRDefault="00A40EB9" w:rsidP="005F2A82">
            <w:pPr>
              <w:rPr>
                <w:rFonts w:hAnsi="ＭＳ 明朝"/>
                <w:sz w:val="20"/>
              </w:rPr>
            </w:pPr>
          </w:p>
          <w:p w:rsidR="00A40EB9" w:rsidRPr="008F1843" w:rsidRDefault="00A40EB9" w:rsidP="005F2A82">
            <w:pPr>
              <w:rPr>
                <w:rFonts w:hAnsi="ＭＳ 明朝"/>
                <w:sz w:val="20"/>
              </w:rPr>
            </w:pPr>
          </w:p>
          <w:p w:rsidR="00A40EB9" w:rsidRPr="008F1843" w:rsidRDefault="00A40EB9" w:rsidP="005F2A82">
            <w:pPr>
              <w:rPr>
                <w:rFonts w:hAnsi="ＭＳ 明朝"/>
                <w:sz w:val="20"/>
              </w:rPr>
            </w:pPr>
          </w:p>
          <w:p w:rsidR="00A40EB9" w:rsidRDefault="00A40EB9" w:rsidP="005F2A82">
            <w:pPr>
              <w:rPr>
                <w:rFonts w:hAnsi="ＭＳ 明朝"/>
                <w:sz w:val="20"/>
              </w:rPr>
            </w:pPr>
          </w:p>
          <w:p w:rsidR="00A40EB9" w:rsidRDefault="00A40EB9" w:rsidP="005F2A82">
            <w:pPr>
              <w:rPr>
                <w:rFonts w:hAnsi="ＭＳ 明朝"/>
                <w:sz w:val="20"/>
              </w:rPr>
            </w:pPr>
            <w:r w:rsidRPr="008F1843">
              <w:rPr>
                <w:rFonts w:hAnsi="ＭＳ 明朝" w:hint="eastAsia"/>
                <w:sz w:val="20"/>
              </w:rPr>
              <w:t xml:space="preserve">○ </w:t>
            </w:r>
            <w:r w:rsidR="002D22CE">
              <w:rPr>
                <w:rFonts w:hAnsi="ＭＳ 明朝" w:hint="eastAsia"/>
                <w:sz w:val="20"/>
              </w:rPr>
              <w:t>2</w:t>
            </w:r>
            <w:r w:rsidRPr="008F1843">
              <w:rPr>
                <w:rFonts w:hAnsi="ＭＳ 明朝" w:hint="eastAsia"/>
                <w:sz w:val="20"/>
              </w:rPr>
              <w:t>0</w:t>
            </w:r>
            <w:r w:rsidR="002D22CE">
              <w:rPr>
                <w:rFonts w:hAnsi="ＭＳ 明朝" w:hint="eastAsia"/>
                <w:sz w:val="20"/>
              </w:rPr>
              <w:t>1</w:t>
            </w:r>
            <w:r w:rsidR="002D68E0">
              <w:rPr>
                <w:rFonts w:hAnsi="ＭＳ 明朝" w:hint="eastAsia"/>
                <w:sz w:val="20"/>
              </w:rPr>
              <w:t>6</w:t>
            </w:r>
            <w:r w:rsidRPr="008F1843">
              <w:rPr>
                <w:rFonts w:hAnsi="ＭＳ 明朝" w:hint="eastAsia"/>
                <w:sz w:val="20"/>
              </w:rPr>
              <w:t xml:space="preserve"> 年の熊本地震の際</w:t>
            </w:r>
            <w:r>
              <w:rPr>
                <w:rFonts w:hAnsi="ＭＳ 明朝" w:hint="eastAsia"/>
                <w:sz w:val="20"/>
              </w:rPr>
              <w:t>、</w:t>
            </w:r>
            <w:r w:rsidRPr="008F1843">
              <w:rPr>
                <w:rFonts w:hAnsi="ＭＳ 明朝" w:hint="eastAsia"/>
                <w:sz w:val="20"/>
              </w:rPr>
              <w:t>通潤橋はどうなったのか</w:t>
            </w:r>
            <w:r>
              <w:rPr>
                <w:rFonts w:hAnsi="ＭＳ 明朝" w:hint="eastAsia"/>
                <w:sz w:val="20"/>
              </w:rPr>
              <w:t>、</w:t>
            </w:r>
            <w:r w:rsidRPr="008F1843">
              <w:rPr>
                <w:rFonts w:hAnsi="ＭＳ 明朝" w:hint="eastAsia"/>
                <w:sz w:val="20"/>
              </w:rPr>
              <w:t>調べる。</w:t>
            </w:r>
          </w:p>
          <w:p w:rsidR="00A40EB9" w:rsidRDefault="00A40EB9" w:rsidP="005F2A82">
            <w:pPr>
              <w:rPr>
                <w:rFonts w:hAnsi="ＭＳ 明朝"/>
                <w:sz w:val="20"/>
              </w:rPr>
            </w:pPr>
            <w:r>
              <w:rPr>
                <w:rFonts w:hAnsi="ＭＳ 明朝" w:hint="eastAsia"/>
                <w:sz w:val="20"/>
              </w:rPr>
              <w:t>・ひび割れなどが起こり、水が漏れだした。</w:t>
            </w:r>
          </w:p>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Pr="00255E64">
              <w:rPr>
                <w:rFonts w:hAnsi="ＭＳ 明朝" w:hint="eastAsia"/>
                <w:kern w:val="0"/>
                <w:sz w:val="20"/>
              </w:rPr>
              <w:t xml:space="preserve"> 地元の農業をする若者が中心になって</w:t>
            </w:r>
            <w:r>
              <w:rPr>
                <w:rFonts w:hAnsi="ＭＳ 明朝" w:hint="eastAsia"/>
                <w:kern w:val="0"/>
                <w:sz w:val="20"/>
              </w:rPr>
              <w:t>全国から</w:t>
            </w:r>
            <w:r w:rsidRPr="00255E64">
              <w:rPr>
                <w:rFonts w:hAnsi="ＭＳ 明朝" w:hint="eastAsia"/>
                <w:kern w:val="0"/>
                <w:sz w:val="20"/>
              </w:rPr>
              <w:t>支援を集めようとする動き</w:t>
            </w:r>
            <w:r>
              <w:rPr>
                <w:rFonts w:hAnsi="ＭＳ 明朝" w:hint="eastAsia"/>
                <w:kern w:val="0"/>
                <w:sz w:val="20"/>
              </w:rPr>
              <w:t>があった。</w:t>
            </w:r>
          </w:p>
        </w:tc>
        <w:tc>
          <w:tcPr>
            <w:tcW w:w="1979" w:type="dxa"/>
            <w:tcBorders>
              <w:top w:val="single" w:sz="4" w:space="0" w:color="auto"/>
              <w:bottom w:val="single" w:sz="4" w:space="0" w:color="auto"/>
            </w:tcBorders>
          </w:tcPr>
          <w:p w:rsidR="00A40EB9" w:rsidRPr="008F1843" w:rsidRDefault="00A40EB9" w:rsidP="005F2A82">
            <w:pPr>
              <w:spacing w:line="240" w:lineRule="exact"/>
              <w:ind w:left="200" w:hangingChars="100" w:hanging="200"/>
              <w:rPr>
                <w:kern w:val="0"/>
                <w:sz w:val="20"/>
              </w:rPr>
            </w:pPr>
            <w:r w:rsidRPr="008F1843">
              <w:rPr>
                <w:rFonts w:hint="eastAsia"/>
                <w:kern w:val="0"/>
                <w:sz w:val="20"/>
              </w:rPr>
              <w:t>◆用水ができる前と後で</w:t>
            </w:r>
            <w:r>
              <w:rPr>
                <w:rFonts w:hint="eastAsia"/>
                <w:kern w:val="0"/>
                <w:sz w:val="20"/>
              </w:rPr>
              <w:t>、</w:t>
            </w:r>
            <w:r w:rsidRPr="008F1843">
              <w:rPr>
                <w:rFonts w:hint="eastAsia"/>
                <w:kern w:val="0"/>
                <w:sz w:val="20"/>
              </w:rPr>
              <w:t>どのような違いがあるか</w:t>
            </w:r>
            <w:r>
              <w:rPr>
                <w:rFonts w:hint="eastAsia"/>
                <w:kern w:val="0"/>
                <w:sz w:val="20"/>
              </w:rPr>
              <w:t>、</w:t>
            </w:r>
            <w:r w:rsidRPr="00D9732D">
              <w:rPr>
                <w:rFonts w:hint="eastAsia"/>
                <w:kern w:val="0"/>
                <w:sz w:val="20"/>
              </w:rPr>
              <w:t>用水路の完成と水田の広がりを関連づ</w:t>
            </w:r>
            <w:r w:rsidRPr="008F1843">
              <w:rPr>
                <w:rFonts w:hint="eastAsia"/>
                <w:kern w:val="0"/>
                <w:sz w:val="20"/>
              </w:rPr>
              <w:t>け</w:t>
            </w:r>
            <w:r>
              <w:rPr>
                <w:rFonts w:hint="eastAsia"/>
                <w:kern w:val="0"/>
                <w:sz w:val="20"/>
              </w:rPr>
              <w:t>、</w:t>
            </w:r>
            <w:r w:rsidRPr="008F1843">
              <w:rPr>
                <w:rFonts w:hint="eastAsia"/>
                <w:kern w:val="0"/>
                <w:sz w:val="20"/>
              </w:rPr>
              <w:t>比較して調べるようにする。</w:t>
            </w:r>
          </w:p>
          <w:p w:rsidR="00A40EB9" w:rsidRDefault="00A40EB9" w:rsidP="005F2A82">
            <w:pPr>
              <w:spacing w:line="240" w:lineRule="exact"/>
              <w:ind w:left="200" w:hangingChars="100" w:hanging="200"/>
              <w:rPr>
                <w:kern w:val="0"/>
                <w:sz w:val="20"/>
              </w:rPr>
            </w:pPr>
            <w:r w:rsidRPr="008F1843">
              <w:rPr>
                <w:rFonts w:hint="eastAsia"/>
                <w:kern w:val="0"/>
                <w:sz w:val="20"/>
              </w:rPr>
              <w:t>◆用水路が</w:t>
            </w:r>
            <w:r>
              <w:rPr>
                <w:rFonts w:hint="eastAsia"/>
                <w:kern w:val="0"/>
                <w:sz w:val="20"/>
              </w:rPr>
              <w:t>、</w:t>
            </w:r>
            <w:r w:rsidRPr="008F1843">
              <w:rPr>
                <w:rFonts w:hint="eastAsia"/>
                <w:kern w:val="0"/>
                <w:sz w:val="20"/>
              </w:rPr>
              <w:t>水の確保や収穫量の増加だけでなく</w:t>
            </w:r>
            <w:r>
              <w:rPr>
                <w:rFonts w:hint="eastAsia"/>
                <w:kern w:val="0"/>
                <w:sz w:val="20"/>
              </w:rPr>
              <w:t>、</w:t>
            </w:r>
            <w:r w:rsidRPr="008F1843">
              <w:rPr>
                <w:rFonts w:hint="eastAsia"/>
                <w:kern w:val="0"/>
                <w:sz w:val="20"/>
              </w:rPr>
              <w:t>人々のくらしの向上につながっていることを考えられるようにする。</w:t>
            </w:r>
          </w:p>
          <w:p w:rsidR="00A40EB9" w:rsidRPr="008F1843" w:rsidRDefault="00A40EB9" w:rsidP="005F2A82">
            <w:pPr>
              <w:spacing w:line="240" w:lineRule="exact"/>
              <w:ind w:left="200" w:hangingChars="100" w:hanging="200"/>
              <w:rPr>
                <w:kern w:val="0"/>
                <w:sz w:val="20"/>
              </w:rPr>
            </w:pPr>
            <w:r w:rsidRPr="008F1843">
              <w:rPr>
                <w:rFonts w:hint="eastAsia"/>
                <w:kern w:val="0"/>
                <w:sz w:val="20"/>
              </w:rPr>
              <w:t>◆</w:t>
            </w:r>
            <w:r>
              <w:rPr>
                <w:rFonts w:hint="eastAsia"/>
                <w:kern w:val="0"/>
                <w:sz w:val="20"/>
              </w:rPr>
              <w:t>通潤橋に対する地域の人々の意識について、「</w:t>
            </w:r>
            <w:r w:rsidRPr="008F1843">
              <w:rPr>
                <w:rFonts w:hint="eastAsia"/>
                <w:kern w:val="0"/>
                <w:sz w:val="20"/>
              </w:rPr>
              <w:t>通潤地区土地改良区の甲斐さんの話」を関連づけて調べるようにする。</w:t>
            </w:r>
          </w:p>
          <w:p w:rsidR="00A40EB9" w:rsidRPr="00A916A7" w:rsidRDefault="00A40EB9" w:rsidP="005F2A82">
            <w:pPr>
              <w:spacing w:line="240" w:lineRule="exact"/>
              <w:ind w:left="200" w:hangingChars="100" w:hanging="200"/>
              <w:rPr>
                <w:kern w:val="0"/>
                <w:sz w:val="20"/>
              </w:rPr>
            </w:pPr>
            <w:r w:rsidRPr="008F1843">
              <w:rPr>
                <w:rFonts w:hint="eastAsia"/>
                <w:kern w:val="0"/>
                <w:sz w:val="20"/>
              </w:rPr>
              <w:t>◆ことば「ボランティア」を確認する。</w:t>
            </w:r>
          </w:p>
        </w:tc>
        <w:tc>
          <w:tcPr>
            <w:tcW w:w="1980" w:type="dxa"/>
            <w:tcBorders>
              <w:top w:val="single" w:sz="4" w:space="0" w:color="auto"/>
              <w:bottom w:val="single" w:sz="4" w:space="0" w:color="auto"/>
              <w:right w:val="single" w:sz="4" w:space="0" w:color="auto"/>
            </w:tcBorders>
          </w:tcPr>
          <w:p w:rsidR="00A40EB9" w:rsidRPr="008F1843" w:rsidRDefault="00A40EB9" w:rsidP="005F2A82">
            <w:pPr>
              <w:spacing w:line="240" w:lineRule="exact"/>
              <w:rPr>
                <w:rFonts w:ascii="ＭＳ ゴシック" w:eastAsia="ＭＳ ゴシック" w:hAnsi="ＭＳ ゴシック"/>
                <w:kern w:val="0"/>
                <w:sz w:val="20"/>
              </w:rPr>
            </w:pPr>
            <w:r w:rsidRPr="008F1843">
              <w:rPr>
                <w:rFonts w:ascii="ＭＳ ゴシック" w:eastAsia="ＭＳ ゴシック" w:hAnsi="ＭＳ ゴシック" w:hint="eastAsia"/>
                <w:kern w:val="0"/>
                <w:sz w:val="20"/>
              </w:rPr>
              <w:t>［知技①］</w:t>
            </w:r>
          </w:p>
          <w:p w:rsidR="00A40EB9" w:rsidRPr="00D9732D"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D9732D">
              <w:rPr>
                <w:rFonts w:hAnsi="ＭＳ 明朝" w:hint="eastAsia"/>
                <w:kern w:val="0"/>
                <w:sz w:val="20"/>
              </w:rPr>
              <w:t>から、「必要な情報を集め、読み取り、</w:t>
            </w:r>
            <w:r>
              <w:rPr>
                <w:rFonts w:hAnsi="ＭＳ 明朝" w:hint="eastAsia"/>
                <w:kern w:val="0"/>
                <w:sz w:val="20"/>
              </w:rPr>
              <w:t>通潤橋が完成したことによる人々のく</w:t>
            </w:r>
            <w:r w:rsidRPr="00D9732D">
              <w:rPr>
                <w:rFonts w:hAnsi="ＭＳ 明朝" w:hint="eastAsia"/>
                <w:kern w:val="0"/>
                <w:sz w:val="20"/>
              </w:rPr>
              <w:t>らしの変化について理解しているか」を評価する。</w:t>
            </w:r>
          </w:p>
          <w:p w:rsidR="00A40EB9" w:rsidRDefault="00A40EB9" w:rsidP="005F2A82">
            <w:pPr>
              <w:spacing w:line="240" w:lineRule="exact"/>
              <w:rPr>
                <w:rFonts w:ascii="ＭＳ ゴシック" w:eastAsia="ＭＳ ゴシック" w:hAnsi="ＭＳ ゴシック"/>
                <w:kern w:val="0"/>
                <w:sz w:val="20"/>
              </w:rPr>
            </w:pPr>
          </w:p>
          <w:p w:rsidR="00A40EB9" w:rsidRPr="008F1843" w:rsidRDefault="00A40EB9" w:rsidP="005F2A82">
            <w:pPr>
              <w:spacing w:line="240" w:lineRule="exact"/>
              <w:rPr>
                <w:rFonts w:ascii="ＭＳ ゴシック" w:eastAsia="ＭＳ ゴシック" w:hAnsi="ＭＳ ゴシック"/>
                <w:kern w:val="0"/>
                <w:sz w:val="20"/>
              </w:rPr>
            </w:pPr>
            <w:r w:rsidRPr="008F1843">
              <w:rPr>
                <w:rFonts w:ascii="ＭＳ ゴシック" w:eastAsia="ＭＳ ゴシック" w:hAnsi="ＭＳ ゴシック" w:hint="eastAsia"/>
                <w:kern w:val="0"/>
                <w:sz w:val="20"/>
              </w:rPr>
              <w:t>［思判表①］</w:t>
            </w:r>
          </w:p>
          <w:p w:rsidR="00A40EB9" w:rsidRPr="00D9732D" w:rsidRDefault="00A40EB9" w:rsidP="005F2A82">
            <w:pPr>
              <w:spacing w:line="240" w:lineRule="exact"/>
              <w:rPr>
                <w:rFonts w:hAnsi="ＭＳ 明朝"/>
                <w:kern w:val="0"/>
                <w:sz w:val="20"/>
              </w:rPr>
            </w:pPr>
            <w:r>
              <w:rPr>
                <w:rFonts w:hAnsi="ＭＳ 明朝" w:hint="eastAsia"/>
                <w:kern w:val="0"/>
                <w:sz w:val="20"/>
              </w:rPr>
              <w:t>ノートの記述内容や発言内容</w:t>
            </w:r>
            <w:r w:rsidRPr="00D9732D">
              <w:rPr>
                <w:rFonts w:hAnsi="ＭＳ 明朝" w:hint="eastAsia"/>
                <w:kern w:val="0"/>
                <w:sz w:val="20"/>
              </w:rPr>
              <w:t>から、「通潤橋を後世に残していこうとする山都町や熊本県の人々の思いや願いについて考え表現しているか」を評価する。</w:t>
            </w:r>
          </w:p>
        </w:tc>
      </w:tr>
      <w:tr w:rsidR="00A40EB9" w:rsidRPr="008E1C59" w:rsidTr="005F2A82">
        <w:tblPrEx>
          <w:tblCellMar>
            <w:left w:w="99" w:type="dxa"/>
            <w:right w:w="99" w:type="dxa"/>
          </w:tblCellMar>
        </w:tblPrEx>
        <w:trPr>
          <w:trHeight w:val="3261"/>
        </w:trPr>
        <w:tc>
          <w:tcPr>
            <w:tcW w:w="426" w:type="dxa"/>
            <w:tcBorders>
              <w:top w:val="single" w:sz="4" w:space="0" w:color="auto"/>
              <w:left w:val="single" w:sz="4" w:space="0" w:color="auto"/>
            </w:tcBorders>
            <w:textDirection w:val="tbRlV"/>
            <w:vAlign w:val="center"/>
          </w:tcPr>
          <w:p w:rsidR="00A40EB9" w:rsidRDefault="00A40EB9" w:rsidP="001B03FD">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4" w:space="0" w:color="auto"/>
            </w:tcBorders>
          </w:tcPr>
          <w:p w:rsidR="00A40EB9" w:rsidRPr="006879B6" w:rsidRDefault="00A40EB9" w:rsidP="00CC150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⑪⑫通潤橋物語を紙芝居にまとめよう</w:t>
            </w:r>
          </w:p>
          <w:p w:rsidR="00A40EB9" w:rsidRPr="006879B6" w:rsidRDefault="00A40EB9" w:rsidP="00CC150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122</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12</w:t>
            </w:r>
            <w:r w:rsidR="002D68E0">
              <w:rPr>
                <w:rFonts w:ascii="ＭＳ ゴシック" w:eastAsia="ＭＳ ゴシック" w:hAnsi="ＭＳ 明朝" w:hint="eastAsia"/>
                <w:kern w:val="0"/>
                <w:sz w:val="20"/>
              </w:rPr>
              <w:t>3</w:t>
            </w:r>
          </w:p>
          <w:p w:rsidR="00A40EB9" w:rsidRPr="006879B6" w:rsidRDefault="00A40EB9" w:rsidP="001B03FD">
            <w:pPr>
              <w:tabs>
                <w:tab w:val="right" w:pos="1601"/>
              </w:tabs>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68832" behindDoc="0" locked="0" layoutInCell="1" allowOverlap="1">
                      <wp:simplePos x="0" y="0"/>
                      <wp:positionH relativeFrom="column">
                        <wp:posOffset>-15240</wp:posOffset>
                      </wp:positionH>
                      <wp:positionV relativeFrom="paragraph">
                        <wp:posOffset>53340</wp:posOffset>
                      </wp:positionV>
                      <wp:extent cx="1113790" cy="1165860"/>
                      <wp:effectExtent l="0" t="0" r="10160" b="15240"/>
                      <wp:wrapNone/>
                      <wp:docPr id="103"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65860"/>
                              </a:xfrm>
                              <a:prstGeom prst="rect">
                                <a:avLst/>
                              </a:prstGeom>
                              <a:solidFill>
                                <a:srgbClr val="FFFFFF"/>
                              </a:solidFill>
                              <a:ln w="9525">
                                <a:solidFill>
                                  <a:srgbClr val="000000"/>
                                </a:solidFill>
                                <a:miter lim="800000"/>
                                <a:headEnd/>
                                <a:tailEnd/>
                              </a:ln>
                            </wps:spPr>
                            <wps:txbx>
                              <w:txbxContent>
                                <w:p w:rsidR="00BE710A" w:rsidRDefault="00BE710A" w:rsidP="001B03FD">
                                  <w:pPr>
                                    <w:ind w:firstLineChars="100" w:firstLine="200"/>
                                    <w:rPr>
                                      <w:rFonts w:hAnsi="ＭＳ 明朝"/>
                                      <w:kern w:val="0"/>
                                      <w:sz w:val="20"/>
                                    </w:rPr>
                                  </w:pPr>
                                  <w:r>
                                    <w:rPr>
                                      <w:rFonts w:hAnsi="ＭＳ 明朝" w:hint="eastAsia"/>
                                      <w:kern w:val="0"/>
                                      <w:sz w:val="20"/>
                                    </w:rPr>
                                    <w:t>調べて</w:t>
                                  </w:r>
                                  <w:r>
                                    <w:rPr>
                                      <w:rFonts w:hAnsi="ＭＳ 明朝"/>
                                      <w:kern w:val="0"/>
                                      <w:sz w:val="20"/>
                                    </w:rPr>
                                    <w:t>わかったことや</w:t>
                                  </w:r>
                                  <w:r>
                                    <w:rPr>
                                      <w:rFonts w:hAnsi="ＭＳ 明朝" w:hint="eastAsia"/>
                                      <w:kern w:val="0"/>
                                      <w:sz w:val="20"/>
                                    </w:rPr>
                                    <w:t>考えた</w:t>
                                  </w:r>
                                  <w:r>
                                    <w:rPr>
                                      <w:rFonts w:hAnsi="ＭＳ 明朝"/>
                                      <w:kern w:val="0"/>
                                      <w:sz w:val="20"/>
                                    </w:rPr>
                                    <w:t>ことを、紙芝居にまとめて発表</w:t>
                                  </w:r>
                                  <w:r>
                                    <w:rPr>
                                      <w:rFonts w:hAnsi="ＭＳ 明朝" w:hint="eastAsia"/>
                                      <w:kern w:val="0"/>
                                      <w:sz w:val="20"/>
                                    </w:rPr>
                                    <w:t>しましょう。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31" type="#_x0000_t202" style="position:absolute;margin-left:-1.2pt;margin-top:4.2pt;width:87.7pt;height:91.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">
                      <v:textbox inset="5.85pt,.7pt,5.85pt,.7pt">
                        <w:txbxContent>
                          <w:p w:rsidR="00BE710A" w:rsidRDefault="00BE710A" w:rsidP="001B03FD">
                            <w:pPr>
                              <w:ind w:firstLineChars="100" w:firstLine="200"/>
                              <w:rPr>
                                <w:rFonts w:hAnsi="ＭＳ 明朝"/>
                                <w:kern w:val="0"/>
                                <w:sz w:val="20"/>
                              </w:rPr>
                            </w:pPr>
                            <w:r>
                              <w:rPr>
                                <w:rFonts w:hAnsi="ＭＳ 明朝" w:hint="eastAsia"/>
                                <w:kern w:val="0"/>
                                <w:sz w:val="20"/>
                              </w:rPr>
                              <w:t>調べて</w:t>
                            </w:r>
                            <w:r>
                              <w:rPr>
                                <w:rFonts w:hAnsi="ＭＳ 明朝"/>
                                <w:kern w:val="0"/>
                                <w:sz w:val="20"/>
                              </w:rPr>
                              <w:t>わかったことや</w:t>
                            </w:r>
                            <w:r>
                              <w:rPr>
                                <w:rFonts w:hAnsi="ＭＳ 明朝" w:hint="eastAsia"/>
                                <w:kern w:val="0"/>
                                <w:sz w:val="20"/>
                              </w:rPr>
                              <w:t>考えた</w:t>
                            </w:r>
                            <w:r>
                              <w:rPr>
                                <w:rFonts w:hAnsi="ＭＳ 明朝"/>
                                <w:kern w:val="0"/>
                                <w:sz w:val="20"/>
                              </w:rPr>
                              <w:t>ことを、紙芝居にまとめて発表</w:t>
                            </w:r>
                            <w:r>
                              <w:rPr>
                                <w:rFonts w:hAnsi="ＭＳ 明朝" w:hint="eastAsia"/>
                                <w:kern w:val="0"/>
                                <w:sz w:val="20"/>
                              </w:rPr>
                              <w:t>しましょう。</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p>
        </w:tc>
        <w:tc>
          <w:tcPr>
            <w:tcW w:w="4141" w:type="dxa"/>
            <w:tcBorders>
              <w:top w:val="single" w:sz="4" w:space="0" w:color="auto"/>
              <w:left w:val="nil"/>
              <w:bottom w:val="single" w:sz="4" w:space="0" w:color="auto"/>
            </w:tcBorders>
          </w:tcPr>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sidRPr="00D9732D">
              <w:rPr>
                <w:rFonts w:hAnsi="ＭＳ 明朝" w:hint="eastAsia"/>
                <w:kern w:val="0"/>
                <w:sz w:val="20"/>
              </w:rPr>
              <w:t>○調べたことを紙芝居にまとめて、通潤橋物語をつくる。</w:t>
            </w:r>
          </w:p>
          <w:p w:rsidR="00A40EB9" w:rsidRPr="00D9732D" w:rsidRDefault="00A40EB9" w:rsidP="005F2A82">
            <w:pPr>
              <w:autoSpaceDE w:val="0"/>
              <w:autoSpaceDN w:val="0"/>
              <w:adjustRightInd w:val="0"/>
              <w:spacing w:line="240" w:lineRule="exact"/>
              <w:ind w:left="200" w:hangingChars="100" w:hanging="200"/>
              <w:rPr>
                <w:rFonts w:hAnsi="ＭＳ 明朝"/>
                <w:kern w:val="0"/>
                <w:sz w:val="20"/>
              </w:rPr>
            </w:pPr>
            <w:r w:rsidRPr="00D9732D">
              <w:rPr>
                <w:rFonts w:hAnsi="ＭＳ 明朝" w:hint="eastAsia"/>
                <w:kern w:val="0"/>
                <w:sz w:val="20"/>
              </w:rPr>
              <w:t>○布田保之助や石工たちの功績について改めて考えたことについて話し合い、場面ごとに伝えたい内容を整理し、それぞれの場面に合ったせりふを考えて、みんなで協力して紙芝居をつくる。</w:t>
            </w:r>
          </w:p>
          <w:p w:rsidR="00A40EB9" w:rsidRPr="006879B6"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67808" behindDoc="0" locked="0" layoutInCell="1" allowOverlap="1">
                      <wp:simplePos x="0" y="0"/>
                      <wp:positionH relativeFrom="column">
                        <wp:posOffset>-40640</wp:posOffset>
                      </wp:positionH>
                      <wp:positionV relativeFrom="paragraph">
                        <wp:posOffset>613410</wp:posOffset>
                      </wp:positionV>
                      <wp:extent cx="2502535" cy="800100"/>
                      <wp:effectExtent l="0" t="0" r="12065" b="19050"/>
                      <wp:wrapNone/>
                      <wp:docPr id="10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010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AE2A11">
                                    <w:rPr>
                                      <w:rFonts w:hint="eastAsia"/>
                                      <w:sz w:val="20"/>
                                    </w:rPr>
                                    <w:t>さまざまな苦心や工夫を重ねて用水を開発した先人の働きにより、人々の生活の向上への願いが実現し、地域が発展してきた。</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p>
                                <w:p w:rsidR="00BE710A" w:rsidRPr="008A637C" w:rsidRDefault="00BE710A" w:rsidP="00DB66B5">
                                  <w:pPr>
                                    <w:spacing w:line="240" w:lineRule="exact"/>
                                    <w:jc w:val="right"/>
                                    <w:rPr>
                                      <w:rFonts w:hAnsi="ＭＳ 明朝"/>
                                      <w:sz w:val="20"/>
                                    </w:rPr>
                                  </w:pPr>
                                  <w:r>
                                    <w:rPr>
                                      <w:sz w:val="20"/>
                                    </w:rPr>
                                    <w:t xml:space="preserve">　</w:t>
                                  </w:r>
                                  <w:r w:rsidRPr="008A637C">
                                    <w:rPr>
                                      <w:rFonts w:hAnsi="ＭＳ 明朝" w:hint="eastAsia"/>
                                      <w:kern w:val="0"/>
                                      <w:sz w:val="20"/>
                                    </w:rPr>
                                    <w:t>⑪⑫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32" type="#_x0000_t202" style="position:absolute;left:0;text-align:left;margin-left:-3.2pt;margin-top:48.3pt;width:197.05pt;height:6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">
                      <v:stroke dashstyle="dash"/>
                      <v:textbox inset="5.85pt,.7pt,5.85pt,.7pt">
                        <w:txbxContent>
                          <w:p w:rsidR="00BE710A" w:rsidRDefault="00BE710A" w:rsidP="005F2A82">
                            <w:pPr>
                              <w:spacing w:line="240" w:lineRule="exact"/>
                              <w:jc w:val="left"/>
                              <w:rPr>
                                <w:sz w:val="20"/>
                              </w:rPr>
                            </w:pPr>
                            <w:r w:rsidRPr="00AE2A11">
                              <w:rPr>
                                <w:rFonts w:hint="eastAsia"/>
                                <w:sz w:val="20"/>
                              </w:rPr>
                              <w:t>さまざまな苦心や工夫を重ねて用水を開発した先人の働きにより、人々の生活の向上への願いが実現し、地域が発展してきた。</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w:t>
                            </w:r>
                          </w:p>
                          <w:p w:rsidR="00BE710A" w:rsidRPr="008A637C" w:rsidRDefault="00BE710A" w:rsidP="00DB66B5">
                            <w:pPr>
                              <w:spacing w:line="240" w:lineRule="exact"/>
                              <w:jc w:val="right"/>
                              <w:rPr>
                                <w:rFonts w:hAnsi="ＭＳ 明朝"/>
                                <w:sz w:val="20"/>
                              </w:rPr>
                            </w:pPr>
                            <w:r>
                              <w:rPr>
                                <w:sz w:val="20"/>
                              </w:rPr>
                              <w:t xml:space="preserve">　</w:t>
                            </w:r>
                            <w:r w:rsidRPr="008A637C">
                              <w:rPr>
                                <w:rFonts w:hAnsi="ＭＳ 明朝" w:hint="eastAsia"/>
                                <w:kern w:val="0"/>
                                <w:sz w:val="20"/>
                              </w:rPr>
                              <w:t>⑪⑫</w:t>
                            </w:r>
                          </w:p>
                        </w:txbxContent>
                      </v:textbox>
                    </v:shape>
                  </w:pict>
                </mc:Fallback>
              </mc:AlternateContent>
            </w:r>
            <w:r>
              <w:rPr>
                <w:rFonts w:hAnsi="ＭＳ 明朝" w:hint="eastAsia"/>
                <w:kern w:val="0"/>
                <w:sz w:val="20"/>
              </w:rPr>
              <w:t>・</w:t>
            </w:r>
            <w:r w:rsidRPr="00673033">
              <w:rPr>
                <w:rFonts w:hAnsi="ＭＳ 明朝" w:hint="eastAsia"/>
                <w:kern w:val="0"/>
                <w:sz w:val="20"/>
              </w:rPr>
              <w:t xml:space="preserve"> 布田保之助をはじめ</w:t>
            </w:r>
            <w:r>
              <w:rPr>
                <w:rFonts w:hAnsi="ＭＳ 明朝" w:hint="eastAsia"/>
                <w:kern w:val="0"/>
                <w:sz w:val="20"/>
              </w:rPr>
              <w:t>、</w:t>
            </w:r>
            <w:r w:rsidRPr="00673033">
              <w:rPr>
                <w:rFonts w:hAnsi="ＭＳ 明朝" w:hint="eastAsia"/>
                <w:kern w:val="0"/>
                <w:sz w:val="20"/>
              </w:rPr>
              <w:t>多くの石工や村人の働きがあって</w:t>
            </w:r>
            <w:r>
              <w:rPr>
                <w:rFonts w:hAnsi="ＭＳ 明朝" w:hint="eastAsia"/>
                <w:kern w:val="0"/>
                <w:sz w:val="20"/>
              </w:rPr>
              <w:t>、</w:t>
            </w:r>
            <w:r w:rsidRPr="00673033">
              <w:rPr>
                <w:rFonts w:hAnsi="ＭＳ 明朝" w:hint="eastAsia"/>
                <w:kern w:val="0"/>
                <w:sz w:val="20"/>
              </w:rPr>
              <w:t>人々の生活がよりよいものになった。</w:t>
            </w:r>
          </w:p>
        </w:tc>
        <w:tc>
          <w:tcPr>
            <w:tcW w:w="1979" w:type="dxa"/>
            <w:tcBorders>
              <w:top w:val="single" w:sz="4" w:space="0" w:color="auto"/>
              <w:bottom w:val="single" w:sz="4" w:space="0" w:color="auto"/>
            </w:tcBorders>
          </w:tcPr>
          <w:p w:rsidR="00A40EB9" w:rsidRPr="00D9732D" w:rsidRDefault="00A40EB9" w:rsidP="005F2A82">
            <w:pPr>
              <w:spacing w:line="240" w:lineRule="exact"/>
              <w:ind w:left="200" w:hangingChars="100" w:hanging="200"/>
              <w:rPr>
                <w:kern w:val="0"/>
                <w:sz w:val="20"/>
              </w:rPr>
            </w:pPr>
            <w:r w:rsidRPr="00D9732D">
              <w:rPr>
                <w:rFonts w:hint="eastAsia"/>
                <w:kern w:val="0"/>
                <w:sz w:val="20"/>
              </w:rPr>
              <w:t>◆</w:t>
            </w:r>
            <w:r w:rsidR="008A637C">
              <w:rPr>
                <w:rFonts w:hint="eastAsia"/>
                <w:kern w:val="0"/>
                <w:sz w:val="20"/>
              </w:rPr>
              <w:t>P</w:t>
            </w:r>
            <w:r>
              <w:rPr>
                <w:kern w:val="0"/>
                <w:sz w:val="20"/>
              </w:rPr>
              <w:t>.</w:t>
            </w:r>
            <w:r w:rsidR="002D22CE">
              <w:rPr>
                <w:rFonts w:hint="eastAsia"/>
                <w:kern w:val="0"/>
                <w:sz w:val="20"/>
              </w:rPr>
              <w:t>122</w:t>
            </w:r>
            <w:r w:rsidRPr="00D9732D">
              <w:rPr>
                <w:rFonts w:hint="eastAsia"/>
                <w:kern w:val="0"/>
                <w:sz w:val="20"/>
              </w:rPr>
              <w:t>～</w:t>
            </w:r>
            <w:r w:rsidR="002D22CE">
              <w:rPr>
                <w:rFonts w:hint="eastAsia"/>
                <w:kern w:val="0"/>
                <w:sz w:val="20"/>
              </w:rPr>
              <w:t>12</w:t>
            </w:r>
            <w:r w:rsidR="002D68E0">
              <w:rPr>
                <w:rFonts w:hint="eastAsia"/>
                <w:kern w:val="0"/>
                <w:sz w:val="20"/>
              </w:rPr>
              <w:t>3</w:t>
            </w:r>
            <w:r w:rsidRPr="00D9732D">
              <w:rPr>
                <w:rFonts w:hint="eastAsia"/>
                <w:kern w:val="0"/>
                <w:sz w:val="20"/>
              </w:rPr>
              <w:t>「ま なび方コーナー」を活用し、学習したことをもとに紙芝居にまとめ、発表する手順を確認する。</w:t>
            </w:r>
          </w:p>
          <w:p w:rsidR="00A40EB9" w:rsidRPr="00D9732D" w:rsidRDefault="00A40EB9" w:rsidP="005F2A82">
            <w:pPr>
              <w:spacing w:line="240" w:lineRule="exact"/>
              <w:ind w:left="200" w:hangingChars="100" w:hanging="200"/>
              <w:rPr>
                <w:kern w:val="0"/>
                <w:sz w:val="20"/>
              </w:rPr>
            </w:pPr>
            <w:r w:rsidRPr="00D9732D">
              <w:rPr>
                <w:rFonts w:hint="eastAsia"/>
                <w:kern w:val="0"/>
                <w:sz w:val="20"/>
              </w:rPr>
              <w:t>◆</w:t>
            </w:r>
            <w:r w:rsidR="008A637C">
              <w:rPr>
                <w:rFonts w:hint="eastAsia"/>
                <w:kern w:val="0"/>
                <w:sz w:val="20"/>
              </w:rPr>
              <w:t>P</w:t>
            </w:r>
            <w:r>
              <w:rPr>
                <w:kern w:val="0"/>
                <w:sz w:val="20"/>
              </w:rPr>
              <w:t>.</w:t>
            </w:r>
            <w:r w:rsidR="002D22CE">
              <w:rPr>
                <w:rFonts w:hint="eastAsia"/>
                <w:kern w:val="0"/>
                <w:sz w:val="20"/>
              </w:rPr>
              <w:t>122</w:t>
            </w:r>
            <w:r w:rsidRPr="00D9732D">
              <w:rPr>
                <w:rFonts w:hint="eastAsia"/>
                <w:kern w:val="0"/>
                <w:sz w:val="20"/>
              </w:rPr>
              <w:t>「ことば」を参考にして、</w:t>
            </w:r>
            <w:r>
              <w:rPr>
                <w:rFonts w:hint="eastAsia"/>
                <w:kern w:val="0"/>
                <w:sz w:val="20"/>
              </w:rPr>
              <w:t>学習をふ</w:t>
            </w:r>
            <w:r w:rsidRPr="00D9732D">
              <w:rPr>
                <w:rFonts w:hint="eastAsia"/>
                <w:kern w:val="0"/>
                <w:sz w:val="20"/>
              </w:rPr>
              <w:t>り返ることができるようにする。</w:t>
            </w:r>
          </w:p>
        </w:tc>
        <w:tc>
          <w:tcPr>
            <w:tcW w:w="1980" w:type="dxa"/>
            <w:tcBorders>
              <w:top w:val="single" w:sz="4" w:space="0" w:color="auto"/>
              <w:bottom w:val="single" w:sz="4" w:space="0" w:color="auto"/>
              <w:right w:val="single" w:sz="4" w:space="0" w:color="auto"/>
            </w:tcBorders>
          </w:tcPr>
          <w:p w:rsidR="00A40EB9" w:rsidRPr="00D9732D" w:rsidRDefault="00A40EB9" w:rsidP="005F2A82">
            <w:pPr>
              <w:spacing w:line="240" w:lineRule="exact"/>
              <w:rPr>
                <w:rFonts w:ascii="ＭＳ ゴシック" w:eastAsia="ＭＳ ゴシック" w:hAnsi="ＭＳ ゴシック"/>
                <w:kern w:val="0"/>
                <w:sz w:val="20"/>
                <w:shd w:val="pct15" w:color="auto" w:fill="FFFFFF"/>
              </w:rPr>
            </w:pPr>
            <w:r w:rsidRPr="00D9732D">
              <w:rPr>
                <w:rFonts w:ascii="ＭＳ ゴシック" w:eastAsia="ＭＳ ゴシック" w:hAnsi="ＭＳ ゴシック" w:hint="eastAsia"/>
                <w:kern w:val="0"/>
                <w:sz w:val="20"/>
                <w:shd w:val="pct15" w:color="auto" w:fill="FFFFFF"/>
              </w:rPr>
              <w:t>［知技②］</w:t>
            </w:r>
          </w:p>
          <w:p w:rsidR="00A40EB9" w:rsidRPr="00D9732D" w:rsidRDefault="00A40EB9" w:rsidP="005F2A82">
            <w:pPr>
              <w:spacing w:line="240" w:lineRule="exact"/>
              <w:rPr>
                <w:rFonts w:hAnsi="ＭＳ 明朝"/>
                <w:kern w:val="0"/>
                <w:sz w:val="20"/>
              </w:rPr>
            </w:pPr>
            <w:r w:rsidRPr="00D9732D">
              <w:rPr>
                <w:rFonts w:hAnsi="ＭＳ 明朝" w:hint="eastAsia"/>
                <w:kern w:val="0"/>
                <w:sz w:val="20"/>
              </w:rPr>
              <w:t>紙芝居の絵やせりふの内容から、「通潤橋の果たした役割やそれをつくった布田保之助や石工たちの功績を理解しているか」を評価する。</w:t>
            </w:r>
          </w:p>
          <w:p w:rsidR="00A40EB9" w:rsidRPr="00D9732D" w:rsidRDefault="00A40EB9" w:rsidP="005F2A82">
            <w:pPr>
              <w:spacing w:line="240" w:lineRule="exact"/>
              <w:rPr>
                <w:rFonts w:ascii="ＭＳ ゴシック" w:eastAsia="ＭＳ ゴシック" w:hAnsi="ＭＳ ゴシック"/>
                <w:kern w:val="0"/>
                <w:sz w:val="20"/>
                <w:shd w:val="pct15" w:color="auto" w:fill="FFFFFF"/>
              </w:rPr>
            </w:pPr>
            <w:r w:rsidRPr="00D9732D">
              <w:rPr>
                <w:rFonts w:ascii="ＭＳ ゴシック" w:eastAsia="ＭＳ ゴシック" w:hAnsi="ＭＳ ゴシック" w:hint="eastAsia"/>
                <w:kern w:val="0"/>
                <w:sz w:val="20"/>
                <w:shd w:val="pct15" w:color="auto" w:fill="FFFFFF"/>
              </w:rPr>
              <w:t>［思判表②］</w:t>
            </w:r>
          </w:p>
          <w:p w:rsidR="00A40EB9" w:rsidRPr="00D9732D" w:rsidRDefault="00A40EB9" w:rsidP="005F2A82">
            <w:pPr>
              <w:spacing w:line="240" w:lineRule="exact"/>
              <w:rPr>
                <w:rFonts w:hAnsi="ＭＳ 明朝"/>
                <w:kern w:val="0"/>
                <w:sz w:val="20"/>
              </w:rPr>
            </w:pPr>
            <w:r w:rsidRPr="00D9732D">
              <w:rPr>
                <w:rFonts w:hAnsi="ＭＳ 明朝" w:hint="eastAsia"/>
                <w:kern w:val="0"/>
                <w:sz w:val="20"/>
              </w:rPr>
              <w:t>紙芝居の絵やせりふの内容から、「布田保之助と石工たちの功績と通潤橋の果たした役割と後の世までの影響を関連付け、生活の向上を考え表現しているか」を評価する。</w:t>
            </w:r>
          </w:p>
        </w:tc>
      </w:tr>
    </w:tbl>
    <w:p w:rsidR="005C6E09" w:rsidRDefault="005C6E09" w:rsidP="008422B0"/>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5F2A82">
        <w:tc>
          <w:tcPr>
            <w:tcW w:w="10303" w:type="dxa"/>
            <w:tcBorders>
              <w:top w:val="nil"/>
              <w:bottom w:val="nil"/>
            </w:tcBorders>
            <w:shd w:val="clear" w:color="auto" w:fill="C0C0C0"/>
          </w:tcPr>
          <w:p w:rsidR="00A40EB9" w:rsidRDefault="00A40EB9" w:rsidP="005F2A82">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5F2A82">
        <w:tblPrEx>
          <w:tblBorders>
            <w:bottom w:val="single" w:sz="12" w:space="0" w:color="auto"/>
            <w:insideV w:val="single" w:sz="4" w:space="0" w:color="auto"/>
          </w:tblBorders>
        </w:tblPrEx>
        <w:tc>
          <w:tcPr>
            <w:tcW w:w="10303" w:type="dxa"/>
            <w:tcBorders>
              <w:top w:val="nil"/>
            </w:tcBorders>
          </w:tcPr>
          <w:p w:rsidR="00A40EB9" w:rsidRPr="00796FE5" w:rsidRDefault="00A40EB9" w:rsidP="005F2A82">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sidR="002D68E0">
              <w:rPr>
                <w:rFonts w:ascii="ＭＳ ゴシック" w:eastAsia="ＭＳ ゴシック" w:hAnsi="ＭＳ 明朝" w:hint="eastAsia"/>
                <w:kern w:val="0"/>
                <w:sz w:val="32"/>
              </w:rPr>
              <w:t>5</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sidR="002D22CE">
              <w:rPr>
                <w:rFonts w:hint="eastAsia"/>
              </w:rPr>
              <w:t>1</w:t>
            </w:r>
            <w:r>
              <w:rPr>
                <w:rFonts w:hint="eastAsia"/>
              </w:rPr>
              <w:t>時間／</w:t>
            </w:r>
            <w:r w:rsidR="002D1441">
              <w:rPr>
                <w:rFonts w:hint="eastAsia"/>
              </w:rPr>
              <w:t>P</w:t>
            </w:r>
            <w:r>
              <w:rPr>
                <w:rFonts w:hint="eastAsia"/>
              </w:rPr>
              <w:t>.</w:t>
            </w:r>
            <w:r w:rsidR="002D22CE">
              <w:t>1</w:t>
            </w:r>
            <w:r w:rsidR="002D68E0">
              <w:t>3</w:t>
            </w:r>
            <w:r>
              <w:t>0</w:t>
            </w:r>
            <w:r>
              <w:rPr>
                <w:rFonts w:hint="eastAsia"/>
              </w:rPr>
              <w:t>～</w:t>
            </w:r>
            <w:r w:rsidR="002D22CE">
              <w:rPr>
                <w:rFonts w:hint="eastAsia"/>
              </w:rPr>
              <w:t>1</w:t>
            </w:r>
            <w:r w:rsidR="002D68E0">
              <w:t>3</w:t>
            </w:r>
            <w:r w:rsidR="002D22CE">
              <w:t>1</w:t>
            </w:r>
          </w:p>
        </w:tc>
      </w:tr>
    </w:tbl>
    <w:p w:rsidR="00A40EB9" w:rsidRPr="00902D13" w:rsidRDefault="00A40EB9" w:rsidP="005A3D83">
      <w:pPr>
        <w:autoSpaceDE w:val="0"/>
        <w:autoSpaceDN w:val="0"/>
        <w:adjustRightInd w:val="0"/>
        <w:jc w:val="left"/>
        <w:rPr>
          <w:rFonts w:eastAsia="ＭＳ ゴシック" w:hAnsi="Times New Roman" w:cs="ＭＳ ゴシック"/>
          <w:color w:val="000000"/>
          <w:kern w:val="0"/>
          <w:szCs w:val="21"/>
        </w:rPr>
      </w:pP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895CC5">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8203FA">
        <w:tblPrEx>
          <w:tblCellMar>
            <w:left w:w="99" w:type="dxa"/>
            <w:right w:w="99" w:type="dxa"/>
          </w:tblCellMar>
        </w:tblPrEx>
        <w:trPr>
          <w:trHeight w:val="2923"/>
          <w:tblHeader/>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3C74AC">
            <w:pPr>
              <w:autoSpaceDE w:val="0"/>
              <w:autoSpaceDN w:val="0"/>
              <w:adjustRightInd w:val="0"/>
              <w:spacing w:line="240" w:lineRule="exact"/>
              <w:ind w:right="800"/>
              <w:rPr>
                <w:rFonts w:ascii="ＭＳ ゴシック" w:eastAsia="ＭＳ ゴシック" w:hAnsi="ＭＳ 明朝"/>
                <w:kern w:val="0"/>
                <w:sz w:val="20"/>
              </w:rPr>
            </w:pP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73952" behindDoc="0" locked="0" layoutInCell="1" allowOverlap="1" wp14:anchorId="26C1F5D0" wp14:editId="79FFED99">
                      <wp:simplePos x="0" y="0"/>
                      <wp:positionH relativeFrom="column">
                        <wp:posOffset>-13335</wp:posOffset>
                      </wp:positionH>
                      <wp:positionV relativeFrom="paragraph">
                        <wp:posOffset>35560</wp:posOffset>
                      </wp:positionV>
                      <wp:extent cx="1113790" cy="1123950"/>
                      <wp:effectExtent l="0" t="0" r="10160" b="19050"/>
                      <wp:wrapNone/>
                      <wp:docPr id="10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23950"/>
                              </a:xfrm>
                              <a:prstGeom prst="rect">
                                <a:avLst/>
                              </a:prstGeom>
                              <a:solidFill>
                                <a:srgbClr val="FFFFFF"/>
                              </a:solidFill>
                              <a:ln w="9525">
                                <a:solidFill>
                                  <a:srgbClr val="000000"/>
                                </a:solidFill>
                                <a:miter lim="800000"/>
                                <a:headEnd/>
                                <a:tailEnd/>
                              </a:ln>
                            </wps:spPr>
                            <wps:txbx>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わたしたちが</w:t>
                                  </w:r>
                                  <w:r>
                                    <w:rPr>
                                      <w:rFonts w:hAnsi="ＭＳ 明朝"/>
                                      <w:sz w:val="20"/>
                                    </w:rPr>
                                    <w:t>住む</w:t>
                                  </w:r>
                                  <w:r>
                                    <w:rPr>
                                      <w:rFonts w:hAnsi="ＭＳ 明朝" w:hint="eastAsia"/>
                                      <w:sz w:val="20"/>
                                    </w:rPr>
                                    <w:t>県には</w:t>
                                  </w:r>
                                  <w:r>
                                    <w:rPr>
                                      <w:rFonts w:hAnsi="ＭＳ 明朝"/>
                                      <w:sz w:val="20"/>
                                    </w:rPr>
                                    <w:t>、どのような特色</w:t>
                                  </w:r>
                                  <w:r>
                                    <w:rPr>
                                      <w:rFonts w:hAnsi="ＭＳ 明朝" w:hint="eastAsia"/>
                                      <w:sz w:val="20"/>
                                    </w:rPr>
                                    <w:t>を</w:t>
                                  </w:r>
                                  <w:r>
                                    <w:rPr>
                                      <w:rFonts w:hAnsi="ＭＳ 明朝"/>
                                      <w:sz w:val="20"/>
                                    </w:rPr>
                                    <w:t>もった</w:t>
                                  </w:r>
                                  <w:r>
                                    <w:rPr>
                                      <w:rFonts w:hAnsi="ＭＳ 明朝" w:hint="eastAsia"/>
                                      <w:sz w:val="20"/>
                                    </w:rPr>
                                    <w:t>地</w:t>
                                  </w:r>
                                  <w:r>
                                    <w:rPr>
                                      <w:rFonts w:hAnsi="ＭＳ 明朝"/>
                                      <w:sz w:val="20"/>
                                    </w:rPr>
                                    <w:t>いきがあるのでしょうか</w:t>
                                  </w:r>
                                  <w:r>
                                    <w:rPr>
                                      <w:rFonts w:hAnsi="ＭＳ 明朝" w:hint="eastAsia"/>
                                      <w:sz w:val="20"/>
                                    </w:rPr>
                                    <w:t>。</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1F5D0" id="_x0000_s1133" type="#_x0000_t202" style="position:absolute;margin-left:-1.05pt;margin-top:2.8pt;width:87.7pt;height:88.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">
                      <v:textbox inset="5.85pt,.7pt,5.85pt,.7pt">
                        <w:txbxContent>
                          <w:p w:rsidR="00BE710A" w:rsidRPr="00895CC5" w:rsidRDefault="00BE710A" w:rsidP="00895CC5">
                            <w:pPr>
                              <w:spacing w:line="240" w:lineRule="exact"/>
                              <w:ind w:firstLineChars="100" w:firstLine="200"/>
                              <w:rPr>
                                <w:rFonts w:hAnsi="ＭＳ 明朝"/>
                                <w:sz w:val="20"/>
                              </w:rPr>
                            </w:pPr>
                            <w:r>
                              <w:rPr>
                                <w:rFonts w:hAnsi="ＭＳ 明朝" w:hint="eastAsia"/>
                                <w:sz w:val="20"/>
                              </w:rPr>
                              <w:t>わたしたちが</w:t>
                            </w:r>
                            <w:r>
                              <w:rPr>
                                <w:rFonts w:hAnsi="ＭＳ 明朝"/>
                                <w:sz w:val="20"/>
                              </w:rPr>
                              <w:t>住む</w:t>
                            </w:r>
                            <w:r>
                              <w:rPr>
                                <w:rFonts w:hAnsi="ＭＳ 明朝" w:hint="eastAsia"/>
                                <w:sz w:val="20"/>
                              </w:rPr>
                              <w:t>県には</w:t>
                            </w:r>
                            <w:r>
                              <w:rPr>
                                <w:rFonts w:hAnsi="ＭＳ 明朝"/>
                                <w:sz w:val="20"/>
                              </w:rPr>
                              <w:t>、どのような特色</w:t>
                            </w:r>
                            <w:r>
                              <w:rPr>
                                <w:rFonts w:hAnsi="ＭＳ 明朝" w:hint="eastAsia"/>
                                <w:sz w:val="20"/>
                              </w:rPr>
                              <w:t>を</w:t>
                            </w:r>
                            <w:r>
                              <w:rPr>
                                <w:rFonts w:hAnsi="ＭＳ 明朝"/>
                                <w:sz w:val="20"/>
                              </w:rPr>
                              <w:t>もった</w:t>
                            </w:r>
                            <w:r>
                              <w:rPr>
                                <w:rFonts w:hAnsi="ＭＳ 明朝" w:hint="eastAsia"/>
                                <w:sz w:val="20"/>
                              </w:rPr>
                              <w:t>地</w:t>
                            </w:r>
                            <w:r>
                              <w:rPr>
                                <w:rFonts w:hAnsi="ＭＳ 明朝"/>
                                <w:sz w:val="20"/>
                              </w:rPr>
                              <w:t>いきがあるのでしょうか</w:t>
                            </w:r>
                            <w:r>
                              <w:rPr>
                                <w:rFonts w:hAnsi="ＭＳ 明朝" w:hint="eastAsia"/>
                                <w:sz w:val="20"/>
                              </w:rPr>
                              <w:t>。</w:t>
                            </w:r>
                          </w:p>
                          <w:p w:rsidR="00BE710A" w:rsidRPr="00405FA4" w:rsidRDefault="00BE710A" w:rsidP="003C74AC">
                            <w:pPr>
                              <w:jc w:val="right"/>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Default="00A40EB9" w:rsidP="00682F56">
            <w:pPr>
              <w:autoSpaceDE w:val="0"/>
              <w:autoSpaceDN w:val="0"/>
              <w:adjustRightInd w:val="0"/>
              <w:spacing w:line="240" w:lineRule="exact"/>
              <w:ind w:left="200" w:hangingChars="100" w:hanging="200"/>
              <w:jc w:val="left"/>
              <w:rPr>
                <w:rFonts w:hAnsi="ＭＳ 明朝"/>
                <w:kern w:val="0"/>
                <w:sz w:val="20"/>
              </w:rPr>
            </w:pPr>
            <w:r w:rsidRPr="006879B6">
              <w:rPr>
                <w:rFonts w:hAnsi="ＭＳ 明朝" w:hint="eastAsia"/>
                <w:kern w:val="0"/>
                <w:sz w:val="20"/>
              </w:rPr>
              <w:t>○</w:t>
            </w:r>
            <w:r>
              <w:rPr>
                <w:rFonts w:hAnsi="ＭＳ 明朝" w:hint="eastAsia"/>
                <w:kern w:val="0"/>
                <w:sz w:val="20"/>
              </w:rPr>
              <w:t>県内各地の写真を見て、地域の特色や人々のくらしについて話し合う。</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・みやぎ蔵王こけし館で実演を見たことがある。</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・仙台市は、国際ハーフマラソンが有名。</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・松島は、県を代表する観光地だ。</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・登米市登米町には「みやぎの明治村」がある。</w:t>
            </w:r>
          </w:p>
          <w:p w:rsidR="00A40EB9" w:rsidRDefault="00A40EB9" w:rsidP="00584F6F">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74976" behindDoc="0" locked="0" layoutInCell="1" allowOverlap="1" wp14:anchorId="0BDD145F" wp14:editId="3B632EBE">
                      <wp:simplePos x="0" y="0"/>
                      <wp:positionH relativeFrom="column">
                        <wp:posOffset>-10160</wp:posOffset>
                      </wp:positionH>
                      <wp:positionV relativeFrom="paragraph">
                        <wp:posOffset>61595</wp:posOffset>
                      </wp:positionV>
                      <wp:extent cx="2502535" cy="624840"/>
                      <wp:effectExtent l="0" t="0" r="12065" b="22860"/>
                      <wp:wrapNone/>
                      <wp:docPr id="10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24840"/>
                              </a:xfrm>
                              <a:prstGeom prst="rect">
                                <a:avLst/>
                              </a:prstGeom>
                              <a:solidFill>
                                <a:srgbClr val="FFFFFF"/>
                              </a:solidFill>
                              <a:ln w="9525">
                                <a:solidFill>
                                  <a:srgbClr val="000000"/>
                                </a:solidFill>
                                <a:prstDash val="dash"/>
                                <a:miter lim="800000"/>
                                <a:headEnd/>
                                <a:tailEnd/>
                              </a:ln>
                            </wps:spPr>
                            <wps:txbx>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県内の特色</w:t>
                                  </w:r>
                                  <w:r>
                                    <w:rPr>
                                      <w:sz w:val="20"/>
                                    </w:rPr>
                                    <w:t>ある地いきや人々のくらしについて調べて</w:t>
                                  </w:r>
                                  <w:r>
                                    <w:rPr>
                                      <w:rFonts w:hint="eastAsia"/>
                                      <w:sz w:val="20"/>
                                    </w:rPr>
                                    <w:t>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D145F" id="_x0000_s1134" type="#_x0000_t202" style="position:absolute;left:0;text-align:left;margin-left:-.8pt;margin-top:4.85pt;width:197.05pt;height:49.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">
                      <v:stroke dashstyle="dash"/>
                      <v:textbox inset="5.85pt,.7pt,5.85pt,.7pt">
                        <w:txbxContent>
                          <w:p w:rsidR="00BE710A" w:rsidRPr="003C74AC" w:rsidRDefault="00BE710A" w:rsidP="003C74AC">
                            <w:pPr>
                              <w:spacing w:line="240" w:lineRule="exact"/>
                              <w:ind w:right="800"/>
                              <w:jc w:val="left"/>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rsidR="00BE710A" w:rsidRDefault="00BE710A" w:rsidP="003C74AC">
                            <w:pPr>
                              <w:spacing w:line="240" w:lineRule="exact"/>
                              <w:rPr>
                                <w:sz w:val="20"/>
                              </w:rPr>
                            </w:pPr>
                            <w:r>
                              <w:rPr>
                                <w:rFonts w:hint="eastAsia"/>
                                <w:sz w:val="20"/>
                              </w:rPr>
                              <w:t>県内の特色</w:t>
                            </w:r>
                            <w:r>
                              <w:rPr>
                                <w:sz w:val="20"/>
                              </w:rPr>
                              <w:t>ある地いきや人々のくらしについて調べて</w:t>
                            </w:r>
                            <w:r>
                              <w:rPr>
                                <w:rFonts w:hint="eastAsia"/>
                                <w:sz w:val="20"/>
                              </w:rPr>
                              <w:t>みましょう</w:t>
                            </w:r>
                            <w:r>
                              <w:rPr>
                                <w:sz w:val="20"/>
                              </w:rPr>
                              <w:t>。</w:t>
                            </w:r>
                          </w:p>
                          <w:p w:rsidR="00BE710A" w:rsidRDefault="00BE710A" w:rsidP="00913EDC">
                            <w:pPr>
                              <w:spacing w:line="240" w:lineRule="exact"/>
                              <w:jc w:val="right"/>
                              <w:rPr>
                                <w:sz w:val="20"/>
                              </w:rPr>
                            </w:pPr>
                          </w:p>
                          <w:p w:rsidR="00BE710A" w:rsidRDefault="00BE710A" w:rsidP="00913EDC">
                            <w:pPr>
                              <w:spacing w:line="240" w:lineRule="exact"/>
                              <w:jc w:val="right"/>
                              <w:rPr>
                                <w:sz w:val="20"/>
                              </w:rPr>
                            </w:pPr>
                          </w:p>
                          <w:p w:rsidR="00BE710A" w:rsidRPr="00895CC5" w:rsidRDefault="00BE710A" w:rsidP="00913EDC">
                            <w:pPr>
                              <w:spacing w:line="240" w:lineRule="exact"/>
                              <w:jc w:val="right"/>
                              <w:rPr>
                                <w:sz w:val="20"/>
                              </w:rPr>
                            </w:pPr>
                          </w:p>
                        </w:txbxContent>
                      </v:textbox>
                    </v:shape>
                  </w:pict>
                </mc:Fallback>
              </mc:AlternateContent>
            </w: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Default="00A40EB9" w:rsidP="00584F6F">
            <w:pPr>
              <w:autoSpaceDE w:val="0"/>
              <w:autoSpaceDN w:val="0"/>
              <w:adjustRightInd w:val="0"/>
              <w:spacing w:line="240" w:lineRule="exact"/>
              <w:ind w:left="210" w:hanging="210"/>
              <w:jc w:val="left"/>
              <w:rPr>
                <w:rFonts w:hAnsi="ＭＳ 明朝"/>
                <w:kern w:val="0"/>
                <w:sz w:val="20"/>
              </w:rPr>
            </w:pPr>
          </w:p>
          <w:p w:rsidR="00A40EB9" w:rsidRPr="008422B0" w:rsidRDefault="00A40EB9" w:rsidP="00584F6F">
            <w:pPr>
              <w:autoSpaceDE w:val="0"/>
              <w:autoSpaceDN w:val="0"/>
              <w:adjustRightInd w:val="0"/>
              <w:spacing w:line="240" w:lineRule="exact"/>
              <w:ind w:left="210" w:hanging="210"/>
              <w:jc w:val="left"/>
              <w:rPr>
                <w:rFonts w:hAnsi="ＭＳ 明朝"/>
                <w:kern w:val="0"/>
                <w:sz w:val="20"/>
              </w:rPr>
            </w:pPr>
          </w:p>
        </w:tc>
        <w:tc>
          <w:tcPr>
            <w:tcW w:w="1979" w:type="dxa"/>
            <w:tcBorders>
              <w:top w:val="single" w:sz="4" w:space="0" w:color="auto"/>
              <w:bottom w:val="single" w:sz="4" w:space="0" w:color="auto"/>
            </w:tcBorders>
          </w:tcPr>
          <w:p w:rsidR="00A40EB9" w:rsidRPr="0001108F" w:rsidRDefault="00A40EB9" w:rsidP="005F2A82">
            <w:pPr>
              <w:spacing w:line="240" w:lineRule="exact"/>
              <w:ind w:left="200" w:hangingChars="100" w:hanging="200"/>
              <w:rPr>
                <w:kern w:val="0"/>
                <w:sz w:val="20"/>
              </w:rPr>
            </w:pPr>
            <w:r w:rsidRPr="00F337BC">
              <w:rPr>
                <w:rFonts w:hint="eastAsia"/>
                <w:kern w:val="0"/>
                <w:sz w:val="20"/>
              </w:rPr>
              <w:t>◆</w:t>
            </w:r>
            <w:r>
              <w:rPr>
                <w:rFonts w:hint="eastAsia"/>
                <w:kern w:val="0"/>
                <w:sz w:val="20"/>
              </w:rPr>
              <w:t>地場産業がさかんな地域や国際交流に取り組む地域、自然環境や伝統的な文化を保護・活用している地域の存在を意識できるようにする。</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rsidR="00A40EB9" w:rsidRPr="008422B0" w:rsidRDefault="00A40EB9" w:rsidP="003C74AC">
            <w:pPr>
              <w:spacing w:line="240" w:lineRule="exact"/>
              <w:ind w:rightChars="-89" w:right="-187"/>
              <w:jc w:val="left"/>
              <w:rPr>
                <w:kern w:val="0"/>
                <w:sz w:val="20"/>
              </w:rPr>
            </w:pPr>
            <w:r>
              <w:rPr>
                <w:rFonts w:hint="eastAsia"/>
                <w:sz w:val="20"/>
                <w:szCs w:val="22"/>
              </w:rPr>
              <w:t>発言内容やノートの記述内容から、「県内には様々な特色ある地域があることに気づき、そうした地域での人々のくらしの様子に関心を高めているか」を評価する。</w:t>
            </w:r>
          </w:p>
        </w:tc>
      </w:tr>
    </w:tbl>
    <w:p w:rsidR="00A40EB9" w:rsidRPr="006E6EF3" w:rsidRDefault="00A40EB9" w:rsidP="008422B0">
      <w:pPr>
        <w:spacing w:line="20" w:lineRule="exact"/>
        <w:ind w:left="206" w:hanging="206"/>
        <w:jc w:val="left"/>
        <w:textAlignment w:val="baseline"/>
        <w:rPr>
          <w:rFonts w:hAnsi="Times New Roman"/>
          <w:color w:val="000000"/>
          <w:kern w:val="0"/>
          <w:szCs w:val="21"/>
        </w:rPr>
      </w:pPr>
    </w:p>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－①こけしをつくるまち・蔵王町　　　　　　　　　　</w:t>
            </w:r>
            <w:r>
              <w:rPr>
                <w:rFonts w:hint="eastAsia"/>
              </w:rPr>
              <w:t>7</w:t>
            </w:r>
            <w:r w:rsidR="00A40EB9">
              <w:rPr>
                <w:rFonts w:hint="eastAsia"/>
              </w:rPr>
              <w:t>時間／</w:t>
            </w:r>
            <w:r w:rsidR="002D1441">
              <w:rPr>
                <w:rFonts w:hint="eastAsia"/>
              </w:rPr>
              <w:t>P</w:t>
            </w:r>
            <w:r w:rsidR="00A40EB9">
              <w:rPr>
                <w:rFonts w:hint="eastAsia"/>
              </w:rPr>
              <w:t>.</w:t>
            </w:r>
            <w:r w:rsidR="002D22CE">
              <w:rPr>
                <w:rFonts w:hint="eastAsia"/>
              </w:rPr>
              <w:t>1</w:t>
            </w:r>
            <w:r>
              <w:rPr>
                <w:rFonts w:hint="eastAsia"/>
              </w:rPr>
              <w:t>3</w:t>
            </w:r>
            <w:r w:rsidR="002D22CE">
              <w:rPr>
                <w:rFonts w:hint="eastAsia"/>
              </w:rPr>
              <w:t>2</w:t>
            </w:r>
            <w:r w:rsidR="00A40EB9">
              <w:rPr>
                <w:rFonts w:hint="eastAsia"/>
              </w:rPr>
              <w:t>～</w:t>
            </w:r>
            <w:r w:rsidR="002D22CE">
              <w:rPr>
                <w:rFonts w:hint="eastAsia"/>
              </w:rPr>
              <w:t>1</w:t>
            </w:r>
            <w:r>
              <w:rPr>
                <w:rFonts w:hint="eastAsia"/>
              </w:rPr>
              <w:t>39</w:t>
            </w:r>
          </w:p>
        </w:tc>
      </w:tr>
    </w:tbl>
    <w:p w:rsidR="00A40EB9" w:rsidRDefault="00A40EB9" w:rsidP="005F2A82">
      <w:pPr>
        <w:autoSpaceDE w:val="0"/>
        <w:autoSpaceDN w:val="0"/>
        <w:adjustRightInd w:val="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rsidR="00A40EB9" w:rsidRDefault="00A40EB9" w:rsidP="00B003F6">
      <w:pPr>
        <w:autoSpaceDE w:val="0"/>
        <w:autoSpaceDN w:val="0"/>
        <w:adjustRightInd w:val="0"/>
        <w:ind w:leftChars="100" w:left="210" w:firstLineChars="100" w:firstLine="210"/>
        <w:jc w:val="left"/>
        <w:rPr>
          <w:rFonts w:hAnsi="ＭＳ 明朝"/>
          <w:kern w:val="0"/>
        </w:rPr>
      </w:pPr>
      <w:r w:rsidRPr="00ED351E">
        <w:rPr>
          <w:rFonts w:hAnsi="ＭＳ 明朝" w:hint="eastAsia"/>
          <w:kern w:val="0"/>
        </w:rPr>
        <w:t>県内の特色ある地域の様子について</w:t>
      </w:r>
      <w:r>
        <w:rPr>
          <w:rFonts w:hAnsi="ＭＳ 明朝" w:hint="eastAsia"/>
          <w:kern w:val="0"/>
        </w:rPr>
        <w:t>、</w:t>
      </w:r>
      <w:r w:rsidRPr="00ED351E">
        <w:rPr>
          <w:rFonts w:hAnsi="ＭＳ 明朝" w:hint="eastAsia"/>
          <w:kern w:val="0"/>
        </w:rPr>
        <w:t>特色ある地域の位置や自然環境</w:t>
      </w:r>
      <w:r>
        <w:rPr>
          <w:rFonts w:hAnsi="ＭＳ 明朝" w:hint="eastAsia"/>
          <w:kern w:val="0"/>
        </w:rPr>
        <w:t>、</w:t>
      </w:r>
      <w:r w:rsidRPr="00ED351E">
        <w:rPr>
          <w:rFonts w:hAnsi="ＭＳ 明朝" w:hint="eastAsia"/>
          <w:kern w:val="0"/>
        </w:rPr>
        <w:t>人々の活動や産業の歴史的背景</w:t>
      </w:r>
      <w:r>
        <w:rPr>
          <w:rFonts w:hAnsi="ＭＳ 明朝" w:hint="eastAsia"/>
          <w:kern w:val="0"/>
        </w:rPr>
        <w:t>、</w:t>
      </w:r>
      <w:r w:rsidRPr="00ED351E">
        <w:rPr>
          <w:rFonts w:hAnsi="ＭＳ 明朝" w:hint="eastAsia"/>
          <w:kern w:val="0"/>
        </w:rPr>
        <w:t>人々の協力関係などに着目して</w:t>
      </w:r>
      <w:r>
        <w:rPr>
          <w:rFonts w:hAnsi="ＭＳ 明朝" w:hint="eastAsia"/>
          <w:kern w:val="0"/>
        </w:rPr>
        <w:t>、</w:t>
      </w:r>
      <w:r w:rsidRPr="00ED351E">
        <w:rPr>
          <w:rFonts w:hAnsi="ＭＳ 明朝" w:hint="eastAsia"/>
          <w:kern w:val="0"/>
        </w:rPr>
        <w:t>地図帳や各種の資料で調べ</w:t>
      </w:r>
      <w:r>
        <w:rPr>
          <w:rFonts w:hAnsi="ＭＳ 明朝" w:hint="eastAsia"/>
          <w:kern w:val="0"/>
        </w:rPr>
        <w:t>、</w:t>
      </w:r>
      <w:r w:rsidRPr="00ED351E">
        <w:rPr>
          <w:rFonts w:hAnsi="ＭＳ 明朝" w:hint="eastAsia"/>
          <w:kern w:val="0"/>
        </w:rPr>
        <w:t>白地図などにまとめ</w:t>
      </w:r>
      <w:r>
        <w:rPr>
          <w:rFonts w:hAnsi="ＭＳ 明朝" w:hint="eastAsia"/>
          <w:kern w:val="0"/>
        </w:rPr>
        <w:t>、</w:t>
      </w:r>
      <w:r w:rsidRPr="00ED351E">
        <w:rPr>
          <w:rFonts w:hAnsi="ＭＳ 明朝" w:hint="eastAsia"/>
          <w:kern w:val="0"/>
        </w:rPr>
        <w:t>地域の様子を捉え</w:t>
      </w:r>
      <w:r>
        <w:rPr>
          <w:rFonts w:hAnsi="ＭＳ 明朝" w:hint="eastAsia"/>
          <w:kern w:val="0"/>
        </w:rPr>
        <w:t>、</w:t>
      </w:r>
      <w:r w:rsidRPr="00ED351E">
        <w:rPr>
          <w:rFonts w:hAnsi="ＭＳ 明朝" w:hint="eastAsia"/>
          <w:kern w:val="0"/>
        </w:rPr>
        <w:t>それらの特色を考え</w:t>
      </w:r>
      <w:r>
        <w:rPr>
          <w:rFonts w:hAnsi="ＭＳ 明朝" w:hint="eastAsia"/>
          <w:kern w:val="0"/>
        </w:rPr>
        <w:t>、</w:t>
      </w:r>
      <w:r w:rsidRPr="00ED351E">
        <w:rPr>
          <w:rFonts w:hAnsi="ＭＳ 明朝" w:hint="eastAsia"/>
          <w:kern w:val="0"/>
        </w:rPr>
        <w:t>表現することを通して</w:t>
      </w:r>
      <w:r>
        <w:rPr>
          <w:rFonts w:hAnsi="ＭＳ 明朝" w:hint="eastAsia"/>
          <w:kern w:val="0"/>
        </w:rPr>
        <w:t>、</w:t>
      </w:r>
      <w:r w:rsidRPr="00ED351E">
        <w:rPr>
          <w:rFonts w:hAnsi="ＭＳ 明朝" w:hint="eastAsia"/>
          <w:kern w:val="0"/>
        </w:rPr>
        <w:t>県内の特色ある地域では</w:t>
      </w:r>
      <w:r>
        <w:rPr>
          <w:rFonts w:hAnsi="ＭＳ 明朝" w:hint="eastAsia"/>
          <w:kern w:val="0"/>
        </w:rPr>
        <w:t>、</w:t>
      </w:r>
      <w:r w:rsidRPr="00ED351E">
        <w:rPr>
          <w:rFonts w:hAnsi="ＭＳ 明朝" w:hint="eastAsia"/>
          <w:kern w:val="0"/>
        </w:rPr>
        <w:t>人々が協力し</w:t>
      </w:r>
      <w:r>
        <w:rPr>
          <w:rFonts w:hAnsi="ＭＳ 明朝" w:hint="eastAsia"/>
          <w:kern w:val="0"/>
        </w:rPr>
        <w:t>、特色あるまちづくりや観光などの産業</w:t>
      </w:r>
      <w:r w:rsidRPr="00ED351E">
        <w:rPr>
          <w:rFonts w:hAnsi="ＭＳ 明朝" w:hint="eastAsia"/>
          <w:kern w:val="0"/>
        </w:rPr>
        <w:t xml:space="preserve"> 発展に努めていることを理解できるようにするとともに</w:t>
      </w:r>
      <w:r>
        <w:rPr>
          <w:rFonts w:hAnsi="ＭＳ 明朝" w:hint="eastAsia"/>
          <w:kern w:val="0"/>
        </w:rPr>
        <w:t>、</w:t>
      </w:r>
      <w:r w:rsidRPr="00ED351E">
        <w:rPr>
          <w:rFonts w:hAnsi="ＭＳ 明朝" w:hint="eastAsia"/>
          <w:kern w:val="0"/>
        </w:rPr>
        <w:t>主体的に学習問題を追究・解決しようと</w:t>
      </w:r>
      <w:r>
        <w:rPr>
          <w:rFonts w:hAnsi="ＭＳ 明朝" w:hint="eastAsia"/>
          <w:kern w:val="0"/>
        </w:rPr>
        <w:t>する態度を養う。</w:t>
      </w:r>
    </w:p>
    <w:p w:rsidR="00B003F6" w:rsidRPr="00B003F6" w:rsidRDefault="00B003F6" w:rsidP="00B003F6">
      <w:pPr>
        <w:autoSpaceDE w:val="0"/>
        <w:autoSpaceDN w:val="0"/>
        <w:adjustRightInd w:val="0"/>
        <w:ind w:leftChars="100" w:left="210" w:firstLineChars="100" w:firstLine="210"/>
        <w:jc w:val="left"/>
        <w:rPr>
          <w:rFonts w:hAnsi="ＭＳ 明朝"/>
          <w:kern w:val="0"/>
        </w:rPr>
      </w:pPr>
    </w:p>
    <w:p w:rsidR="00A40EB9" w:rsidRPr="00905C07"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10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469"/>
        <w:gridCol w:w="3291"/>
      </w:tblGrid>
      <w:tr w:rsidR="00A40EB9" w:rsidRPr="00232CA9" w:rsidTr="005F2A82">
        <w:tc>
          <w:tcPr>
            <w:tcW w:w="3326"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469"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291"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rsidTr="005F2A82">
        <w:trPr>
          <w:cantSplit/>
          <w:trHeight w:val="1437"/>
        </w:trPr>
        <w:tc>
          <w:tcPr>
            <w:tcW w:w="3326" w:type="dxa"/>
            <w:shd w:val="clear" w:color="auto" w:fill="auto"/>
          </w:tcPr>
          <w:p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特色ある地域の位置や自然環境</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人々の活動や産業の歴史的背景</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人々の協力関係などについて地図帳や各種の資料で調べて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必要な情報を集め</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読み取り</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特色ある地域の様子を理解している。</w:t>
            </w:r>
          </w:p>
        </w:tc>
        <w:tc>
          <w:tcPr>
            <w:tcW w:w="3469" w:type="dxa"/>
            <w:shd w:val="clear" w:color="auto" w:fill="auto"/>
          </w:tcPr>
          <w:p w:rsidR="00A40EB9" w:rsidRPr="00B003F6" w:rsidRDefault="00A40EB9" w:rsidP="00B003F6">
            <w:pPr>
              <w:pStyle w:val="HTML"/>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w:t>
            </w:r>
            <w:r w:rsidRPr="00B003F6">
              <w:rPr>
                <w:rFonts w:ascii="ＭＳ 明朝" w:eastAsia="ＭＳ 明朝" w:hAnsi="ＭＳ 明朝" w:hint="eastAsia"/>
                <w:sz w:val="21"/>
                <w:szCs w:val="21"/>
              </w:rPr>
              <w:t>、人</w:t>
            </w:r>
            <w:r w:rsidRPr="00B003F6">
              <w:rPr>
                <w:rFonts w:ascii="ＭＳ 明朝" w:eastAsia="ＭＳ 明朝" w:hAnsi="ＭＳ 明朝"/>
                <w:sz w:val="21"/>
                <w:szCs w:val="21"/>
              </w:rPr>
              <w:t>々の活動や産業の歴史的背景</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人々の協力関係などに着目して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問いを見出し</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県内の特色ある地域の様子について考え表現している。</w:t>
            </w:r>
          </w:p>
        </w:tc>
        <w:tc>
          <w:tcPr>
            <w:tcW w:w="3291" w:type="dxa"/>
            <w:shd w:val="clear" w:color="auto" w:fill="auto"/>
          </w:tcPr>
          <w:p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県内の特色ある地域の様子について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予想や学習計画を立てたり</w:t>
            </w:r>
            <w:r w:rsidRPr="00B003F6">
              <w:rPr>
                <w:rFonts w:ascii="ＭＳ 明朝" w:eastAsia="ＭＳ 明朝" w:hAnsi="ＭＳ 明朝" w:hint="eastAsia"/>
                <w:sz w:val="21"/>
                <w:szCs w:val="21"/>
              </w:rPr>
              <w:t>、学習をふり返ったり</w:t>
            </w:r>
            <w:r w:rsidRPr="00B003F6">
              <w:rPr>
                <w:rFonts w:ascii="ＭＳ 明朝" w:eastAsia="ＭＳ 明朝" w:hAnsi="ＭＳ 明朝"/>
                <w:sz w:val="21"/>
                <w:szCs w:val="21"/>
              </w:rPr>
              <w:t>して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主体的に学習問題を追究し</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解決しようとしている。</w:t>
            </w:r>
          </w:p>
        </w:tc>
      </w:tr>
      <w:tr w:rsidR="00A40EB9" w:rsidRPr="00232CA9" w:rsidTr="005F2A82">
        <w:trPr>
          <w:cantSplit/>
          <w:trHeight w:val="1437"/>
        </w:trPr>
        <w:tc>
          <w:tcPr>
            <w:tcW w:w="3326" w:type="dxa"/>
            <w:shd w:val="clear" w:color="auto" w:fill="auto"/>
          </w:tcPr>
          <w:p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②</w:t>
            </w:r>
            <w:r w:rsidRPr="00B003F6">
              <w:rPr>
                <w:rFonts w:ascii="ＭＳ 明朝" w:eastAsia="ＭＳ 明朝" w:hAnsi="ＭＳ 明朝"/>
                <w:sz w:val="21"/>
                <w:szCs w:val="21"/>
              </w:rPr>
              <w:t>調べたことを白地図や文などにまとめ</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県内の特色ある地域では</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人々が協力し</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特色あるまちづくりや観光などの産業の発展に努めていることを理解している。</w:t>
            </w:r>
          </w:p>
        </w:tc>
        <w:tc>
          <w:tcPr>
            <w:tcW w:w="3469" w:type="dxa"/>
            <w:shd w:val="clear" w:color="auto" w:fill="auto"/>
          </w:tcPr>
          <w:p w:rsidR="00A40EB9" w:rsidRPr="00B003F6" w:rsidRDefault="00A40EB9" w:rsidP="00B003F6">
            <w:pPr>
              <w:pStyle w:val="HTML"/>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②特色ある地域の人々の活動や産業と</w:t>
            </w:r>
            <w:r w:rsidRPr="00B003F6">
              <w:rPr>
                <w:rFonts w:ascii="ＭＳ 明朝" w:eastAsia="ＭＳ 明朝" w:hAnsi="ＭＳ 明朝"/>
                <w:sz w:val="21"/>
                <w:szCs w:val="21"/>
              </w:rPr>
              <w:t>それらの地域の発展を関連付けたり</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自分たちの住む地域と比較したりして県内の地域の特色を考え</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適切に表現している。</w:t>
            </w:r>
          </w:p>
        </w:tc>
        <w:tc>
          <w:tcPr>
            <w:tcW w:w="3291" w:type="dxa"/>
            <w:shd w:val="clear" w:color="auto" w:fill="auto"/>
          </w:tcPr>
          <w:p w:rsidR="00A40EB9" w:rsidRPr="00B003F6" w:rsidRDefault="00A40EB9" w:rsidP="005F2A82">
            <w:pPr>
              <w:autoSpaceDE w:val="0"/>
              <w:autoSpaceDN w:val="0"/>
              <w:adjustRightInd w:val="0"/>
              <w:rPr>
                <w:rFonts w:hAnsi="ＭＳ 明朝"/>
                <w:kern w:val="0"/>
                <w:szCs w:val="21"/>
              </w:rPr>
            </w:pPr>
          </w:p>
        </w:tc>
      </w:tr>
    </w:tbl>
    <w:p w:rsidR="005C6E09" w:rsidRDefault="005C6E09" w:rsidP="005A3D83">
      <w:pPr>
        <w:autoSpaceDE w:val="0"/>
        <w:autoSpaceDN w:val="0"/>
        <w:adjustRightInd w:val="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78048" behindDoc="0" locked="0" layoutInCell="1" allowOverlap="1" wp14:anchorId="0A2849D2" wp14:editId="46A4B051">
                      <wp:simplePos x="0" y="0"/>
                      <wp:positionH relativeFrom="column">
                        <wp:posOffset>-7018020</wp:posOffset>
                      </wp:positionH>
                      <wp:positionV relativeFrom="margin">
                        <wp:posOffset>1538605</wp:posOffset>
                      </wp:positionV>
                      <wp:extent cx="3870960" cy="457200"/>
                      <wp:effectExtent l="0" t="0" r="0" b="0"/>
                      <wp:wrapNone/>
                      <wp:docPr id="107"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49D2" id="_x0000_s1135" type="#_x0000_t202" style="position:absolute;left:0;text-align:left;margin-left:-552.6pt;margin-top:121.15pt;width:304.8pt;height:36pt;z-index:251778048;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28OsuCwCAABb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2A6544" w:rsidRDefault="00A40EB9" w:rsidP="007F144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①こけしづくりの伝統を守る蔵王町</w:t>
            </w:r>
            <w:r w:rsidRPr="002A6544">
              <w:rPr>
                <w:rFonts w:ascii="ＭＳ ゴシック" w:eastAsia="ＭＳ ゴシック" w:hAnsi="ＭＳ 明朝" w:hint="eastAsia"/>
                <w:kern w:val="0"/>
                <w:sz w:val="20"/>
              </w:rPr>
              <w:t xml:space="preserve">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w:t>
            </w:r>
            <w:r w:rsidR="002D22CE">
              <w:rPr>
                <w:rFonts w:ascii="ＭＳ ゴシック" w:eastAsia="ＭＳ ゴシック" w:hAnsi="ＭＳ 明朝" w:hint="eastAsia"/>
                <w:kern w:val="0"/>
                <w:sz w:val="20"/>
              </w:rPr>
              <w:t>2</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33</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79072" behindDoc="0" locked="0" layoutInCell="1" allowOverlap="1" wp14:anchorId="370CE1A7" wp14:editId="552D4390">
                      <wp:simplePos x="0" y="0"/>
                      <wp:positionH relativeFrom="column">
                        <wp:posOffset>-15240</wp:posOffset>
                      </wp:positionH>
                      <wp:positionV relativeFrom="paragraph">
                        <wp:posOffset>60325</wp:posOffset>
                      </wp:positionV>
                      <wp:extent cx="1113790" cy="975360"/>
                      <wp:effectExtent l="0" t="0" r="10160" b="15240"/>
                      <wp:wrapNone/>
                      <wp:docPr id="10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7536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95768D" w:rsidRDefault="00BE710A" w:rsidP="005F2A82">
                                  <w:pPr>
                                    <w:spacing w:line="240" w:lineRule="exact"/>
                                    <w:jc w:val="right"/>
                                    <w:rPr>
                                      <w:rFonts w:ascii="ＭＳ ゴシック" w:eastAsia="ＭＳ ゴシック" w:hAnsi="ＭＳ ゴシック"/>
                                      <w:sz w:val="20"/>
                                    </w:rPr>
                                  </w:pPr>
                                  <w:r w:rsidRPr="0095768D">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95768D">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CE1A7" id="_x0000_s1136" type="#_x0000_t202" style="position:absolute;margin-left:-1.2pt;margin-top:4.75pt;width:87.7pt;height:76.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95768D" w:rsidRDefault="00BE710A" w:rsidP="005F2A82">
                            <w:pPr>
                              <w:spacing w:line="240" w:lineRule="exact"/>
                              <w:jc w:val="right"/>
                              <w:rPr>
                                <w:rFonts w:ascii="ＭＳ ゴシック" w:eastAsia="ＭＳ ゴシック" w:hAnsi="ＭＳ ゴシック"/>
                                <w:sz w:val="20"/>
                              </w:rPr>
                            </w:pPr>
                            <w:r w:rsidRPr="0095768D">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95768D">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8944E8" w:rsidRDefault="00A40EB9" w:rsidP="005F2A82">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sidRPr="0095768D">
              <w:rPr>
                <w:rFonts w:hAnsi="ＭＳ 明朝" w:hint="eastAsia"/>
                <w:kern w:val="0"/>
                <w:sz w:val="20"/>
              </w:rPr>
              <w:t>写真や統計資料などから、気づいたことを話し合う。</w:t>
            </w:r>
          </w:p>
          <w:p w:rsidR="00A40EB9" w:rsidRDefault="00A40EB9" w:rsidP="005F2A82">
            <w:pPr>
              <w:autoSpaceDE w:val="0"/>
              <w:autoSpaceDN w:val="0"/>
              <w:adjustRightInd w:val="0"/>
              <w:spacing w:line="240" w:lineRule="exact"/>
              <w:ind w:left="210" w:hanging="210"/>
              <w:jc w:val="left"/>
              <w:rPr>
                <w:rFonts w:hAnsi="ＭＳ 明朝"/>
                <w:sz w:val="20"/>
              </w:rPr>
            </w:pPr>
            <w:r w:rsidRPr="0095768D">
              <w:rPr>
                <w:rFonts w:hAnsi="ＭＳ 明朝" w:hint="eastAsia"/>
                <w:kern w:val="0"/>
                <w:sz w:val="20"/>
              </w:rPr>
              <w:t>・</w:t>
            </w:r>
            <w:r w:rsidRPr="0095768D">
              <w:rPr>
                <w:rFonts w:hAnsi="ＭＳ 明朝" w:hint="eastAsia"/>
                <w:sz w:val="20"/>
              </w:rPr>
              <w:t>蔵王町は山に囲まれた地形である。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95768D">
              <w:rPr>
                <w:rFonts w:hAnsi="ＭＳ 明朝" w:hint="eastAsia"/>
                <w:kern w:val="0"/>
                <w:sz w:val="20"/>
              </w:rPr>
              <w:t>蔵王町の遠刈田温泉には、こけし館やこけしのらんかんのある橋がある。</w:t>
            </w:r>
          </w:p>
          <w:p w:rsidR="00A40EB9" w:rsidRPr="0095768D" w:rsidRDefault="00A40EB9" w:rsidP="005F2A82">
            <w:pPr>
              <w:pStyle w:val="Web"/>
              <w:spacing w:before="0" w:beforeAutospacing="0" w:line="240" w:lineRule="atLeast"/>
              <w:rPr>
                <w:rFonts w:ascii="ＭＳ 明朝" w:eastAsia="ＭＳ 明朝" w:hAnsi="ＭＳ 明朝"/>
                <w:sz w:val="21"/>
                <w:szCs w:val="21"/>
              </w:rPr>
            </w:pPr>
            <w:r w:rsidRPr="0095768D">
              <w:rPr>
                <w:rFonts w:ascii="ＭＳ 明朝" w:eastAsia="ＭＳ 明朝" w:hAnsi="ＭＳ 明朝" w:hint="eastAsia"/>
                <w:sz w:val="20"/>
              </w:rPr>
              <w:t>・蔵王町のこけしは国の伝統工芸品に指定されている。</w:t>
            </w:r>
          </w:p>
          <w:p w:rsidR="00A40EB9" w:rsidRDefault="00A40EB9" w:rsidP="005F2A82">
            <w:pPr>
              <w:pStyle w:val="Web"/>
              <w:spacing w:before="0" w:beforeAutospacing="0"/>
              <w:ind w:left="200" w:hangingChars="100" w:hanging="200"/>
              <w:rPr>
                <w:rFonts w:ascii="ＭＳ 明朝" w:eastAsia="ＭＳ 明朝" w:hAnsi="ＭＳ 明朝" w:cs="Times New Roman"/>
                <w:color w:val="333333"/>
                <w:position w:val="4"/>
                <w:sz w:val="21"/>
                <w:szCs w:val="21"/>
              </w:rPr>
            </w:pPr>
            <w:r w:rsidRPr="006879B6">
              <w:rPr>
                <w:rFonts w:hAnsi="ＭＳ 明朝" w:hint="eastAsia"/>
                <w:noProof/>
                <w:sz w:val="20"/>
              </w:rPr>
              <mc:AlternateContent>
                <mc:Choice Requires="wps">
                  <w:drawing>
                    <wp:anchor distT="0" distB="0" distL="114300" distR="114300" simplePos="0" relativeHeight="251777024" behindDoc="0" locked="0" layoutInCell="1" allowOverlap="1" wp14:anchorId="59A1CECC" wp14:editId="2F263A62">
                      <wp:simplePos x="0" y="0"/>
                      <wp:positionH relativeFrom="column">
                        <wp:posOffset>-19050</wp:posOffset>
                      </wp:positionH>
                      <wp:positionV relativeFrom="paragraph">
                        <wp:posOffset>387985</wp:posOffset>
                      </wp:positionV>
                      <wp:extent cx="4409440" cy="387350"/>
                      <wp:effectExtent l="0" t="0" r="10160" b="12700"/>
                      <wp:wrapNone/>
                      <wp:docPr id="10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蔵王町では、こけしづくりをどのように受けついできたのでしょうか。</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1CECC" id="_x0000_s1137" type="#_x0000_t202" style="position:absolute;left:0;text-align:left;margin-left:-1.5pt;margin-top:30.55pt;width:347.2pt;height:3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Pr>
                                <w:rFonts w:hint="eastAsia"/>
                                <w:sz w:val="20"/>
                              </w:rPr>
                              <w:t>蔵王町では、こけしづくりをどのように受けついできたのでしょうか。</w:t>
                            </w:r>
                          </w:p>
                          <w:p w:rsidR="00BE710A" w:rsidRPr="00642710" w:rsidRDefault="00BE710A">
                            <w:pPr>
                              <w:rPr>
                                <w:sz w:val="20"/>
                              </w:rPr>
                            </w:pPr>
                          </w:p>
                        </w:txbxContent>
                      </v:textbox>
                    </v:shape>
                  </w:pict>
                </mc:Fallback>
              </mc:AlternateContent>
            </w:r>
            <w:r>
              <w:rPr>
                <w:rFonts w:ascii="ＭＳ 明朝" w:eastAsia="ＭＳ 明朝" w:hAnsi="ＭＳ 明朝" w:cs="Times New Roman" w:hint="eastAsia"/>
                <w:color w:val="333333"/>
                <w:position w:val="4"/>
                <w:sz w:val="21"/>
                <w:szCs w:val="21"/>
              </w:rPr>
              <w:t>○学習問題をつくり、予想し、学習計画を立てる。</w:t>
            </w:r>
          </w:p>
          <w:p w:rsidR="00A40EB9" w:rsidRDefault="00A40EB9" w:rsidP="002D1441">
            <w:pPr>
              <w:pStyle w:val="Web"/>
              <w:spacing w:before="0" w:beforeAutospacing="0"/>
              <w:rPr>
                <w:rFonts w:ascii="ＭＳ 明朝" w:eastAsia="ＭＳ 明朝" w:hAnsi="ＭＳ 明朝" w:cs="Times New Roman"/>
                <w:color w:val="333333"/>
                <w:position w:val="4"/>
                <w:sz w:val="21"/>
                <w:szCs w:val="21"/>
              </w:rPr>
            </w:pP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・空撮写真を見ると、蔵王町には森林が多そうだ。こけしはこの木でつくられているのかな。</w:t>
            </w:r>
          </w:p>
          <w:p w:rsidR="00A40EB9" w:rsidRPr="0095768D" w:rsidRDefault="00A40EB9" w:rsidP="005F2A82">
            <w:pPr>
              <w:pStyle w:val="Web"/>
              <w:spacing w:before="0" w:beforeAutospacing="0" w:line="240" w:lineRule="atLeast"/>
              <w:ind w:left="200" w:hangingChars="100" w:hanging="200"/>
              <w:rPr>
                <w:rFonts w:ascii="ＭＳ 明朝" w:eastAsia="ＭＳ 明朝" w:hAnsi="ＭＳ 明朝"/>
                <w:sz w:val="21"/>
                <w:szCs w:val="21"/>
              </w:rPr>
            </w:pPr>
            <w:r w:rsidRPr="0095768D">
              <w:rPr>
                <w:rFonts w:ascii="ＭＳ 明朝" w:eastAsia="ＭＳ 明朝" w:hAnsi="ＭＳ 明朝" w:hint="eastAsia"/>
                <w:sz w:val="20"/>
              </w:rPr>
              <w:t>・</w:t>
            </w:r>
            <w:r>
              <w:rPr>
                <w:rFonts w:ascii="ＭＳ 明朝" w:eastAsia="ＭＳ 明朝" w:hAnsi="ＭＳ 明朝" w:hint="eastAsia"/>
                <w:sz w:val="20"/>
              </w:rPr>
              <w:t>こけしは、いつごろからつくられているのか知りたい。</w:t>
            </w:r>
          </w:p>
          <w:p w:rsidR="00A40EB9" w:rsidRPr="001C4FA2" w:rsidRDefault="00A40EB9" w:rsidP="005F2A82">
            <w:pPr>
              <w:pStyle w:val="Web"/>
              <w:spacing w:before="0" w:beforeAutospacing="0"/>
              <w:rPr>
                <w:rFonts w:ascii="ＭＳ 明朝" w:eastAsia="ＭＳ 明朝" w:hAnsi="ＭＳ 明朝" w:cs="Times New Roman"/>
                <w:color w:val="333333"/>
                <w:position w:val="4"/>
                <w:sz w:val="21"/>
                <w:szCs w:val="21"/>
              </w:rPr>
            </w:pPr>
          </w:p>
          <w:p w:rsidR="00A40EB9" w:rsidRPr="008E61A8" w:rsidRDefault="00A40EB9" w:rsidP="005F2A82">
            <w:pPr>
              <w:pStyle w:val="Web"/>
              <w:spacing w:before="0" w:beforeAutospacing="0"/>
              <w:rPr>
                <w:rFonts w:ascii="ＭＳ 明朝" w:eastAsia="ＭＳ 明朝" w:hAnsi="ＭＳ 明朝"/>
                <w:sz w:val="21"/>
                <w:szCs w:val="21"/>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Pr>
                <w:rFonts w:hint="eastAsia"/>
                <w:kern w:val="0"/>
                <w:sz w:val="20"/>
              </w:rPr>
              <w:t>◆蔵王町でこけしづくりが続いている理由を資料をもとに予想させる。</w:t>
            </w:r>
          </w:p>
          <w:p w:rsidR="00A40EB9" w:rsidRPr="006879B6" w:rsidRDefault="00A40EB9" w:rsidP="005F2A82">
            <w:pPr>
              <w:spacing w:line="240" w:lineRule="exact"/>
              <w:ind w:left="200" w:hangingChars="100" w:hanging="200"/>
              <w:rPr>
                <w:kern w:val="0"/>
                <w:sz w:val="20"/>
              </w:rPr>
            </w:pPr>
            <w:r>
              <w:rPr>
                <w:rFonts w:hint="eastAsia"/>
                <w:kern w:val="0"/>
                <w:sz w:val="20"/>
              </w:rPr>
              <w:t>◆ことば「伝統的な産業」に注目させ、景観を守る取り組みについて考えさせる。</w:t>
            </w:r>
          </w:p>
        </w:tc>
        <w:tc>
          <w:tcPr>
            <w:tcW w:w="1980" w:type="dxa"/>
            <w:tcBorders>
              <w:top w:val="single" w:sz="4" w:space="0" w:color="auto"/>
              <w:bottom w:val="single" w:sz="4" w:space="0" w:color="auto"/>
              <w:right w:val="single" w:sz="4" w:space="0" w:color="auto"/>
            </w:tcBorders>
          </w:tcPr>
          <w:p w:rsidR="00A40EB9" w:rsidRPr="006C68A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D24191" w:rsidRDefault="00A40EB9" w:rsidP="005F2A82">
            <w:pPr>
              <w:spacing w:line="240" w:lineRule="exact"/>
              <w:ind w:rightChars="-21" w:right="-44"/>
              <w:jc w:val="left"/>
              <w:rPr>
                <w:rFonts w:hAnsi="ＭＳ 明朝"/>
                <w:kern w:val="0"/>
                <w:sz w:val="20"/>
              </w:rPr>
            </w:pPr>
            <w:r>
              <w:rPr>
                <w:rFonts w:hAnsi="ＭＳ 明朝" w:hint="eastAsia"/>
                <w:kern w:val="0"/>
                <w:sz w:val="20"/>
              </w:rPr>
              <w:t>ノートの記述内容や発言内容</w:t>
            </w:r>
            <w:r w:rsidRPr="00D24191">
              <w:rPr>
                <w:rFonts w:hAnsi="ＭＳ 明朝" w:hint="eastAsia"/>
                <w:kern w:val="0"/>
                <w:sz w:val="20"/>
              </w:rPr>
              <w:t>から、「</w:t>
            </w:r>
            <w:r>
              <w:rPr>
                <w:rFonts w:hAnsi="ＭＳ 明朝" w:hint="eastAsia"/>
                <w:kern w:val="0"/>
                <w:sz w:val="20"/>
              </w:rPr>
              <w:t>蔵王町</w:t>
            </w:r>
            <w:r w:rsidRPr="00D24191">
              <w:rPr>
                <w:rFonts w:hAnsi="ＭＳ 明朝" w:hint="eastAsia"/>
                <w:kern w:val="0"/>
                <w:sz w:val="20"/>
              </w:rPr>
              <w:t>の</w:t>
            </w:r>
            <w:r>
              <w:rPr>
                <w:rFonts w:hAnsi="ＭＳ 明朝" w:hint="eastAsia"/>
                <w:kern w:val="0"/>
                <w:sz w:val="20"/>
              </w:rPr>
              <w:t>伝統的な産業であるこけしづくり</w:t>
            </w:r>
            <w:r w:rsidRPr="00D24191">
              <w:rPr>
                <w:rFonts w:hAnsi="ＭＳ 明朝" w:hint="eastAsia"/>
                <w:kern w:val="0"/>
                <w:sz w:val="20"/>
              </w:rPr>
              <w:t>の取り組み</w:t>
            </w:r>
            <w:r>
              <w:rPr>
                <w:rFonts w:hAnsi="ＭＳ 明朝" w:hint="eastAsia"/>
                <w:kern w:val="0"/>
                <w:sz w:val="20"/>
              </w:rPr>
              <w:t>に着目して、問いを見いだ</w:t>
            </w:r>
            <w:r w:rsidRPr="00D24191">
              <w:rPr>
                <w:rFonts w:hAnsi="ＭＳ 明朝" w:hint="eastAsia"/>
                <w:kern w:val="0"/>
                <w:sz w:val="20"/>
              </w:rPr>
              <w:t>しているか」を評価する。</w:t>
            </w: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5F2A82" w:rsidRDefault="005F2A82"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rightChars="-21" w:right="-44"/>
              <w:jc w:val="left"/>
              <w:rPr>
                <w:rFonts w:ascii="ＭＳ ゴシック" w:eastAsia="ＭＳ ゴシック" w:hAnsi="ＭＳ ゴシック"/>
                <w:kern w:val="0"/>
                <w:sz w:val="20"/>
              </w:rPr>
            </w:pPr>
          </w:p>
          <w:p w:rsidR="00A40EB9" w:rsidRPr="007E5762" w:rsidRDefault="00A40EB9" w:rsidP="008944E8">
            <w:pPr>
              <w:spacing w:line="240" w:lineRule="exact"/>
              <w:ind w:left="200" w:rightChars="-21" w:right="-44" w:hangingChars="100" w:hanging="200"/>
              <w:jc w:val="left"/>
              <w:rPr>
                <w:rFonts w:ascii="ＭＳ ゴシック" w:eastAsia="ＭＳ ゴシック" w:hAnsi="ＭＳ ゴシック"/>
                <w:kern w:val="0"/>
                <w:sz w:val="20"/>
                <w:shd w:val="pct15" w:color="auto" w:fill="FFFFFF"/>
              </w:rPr>
            </w:pPr>
            <w:r w:rsidRPr="007E5762">
              <w:rPr>
                <w:rFonts w:ascii="ＭＳ ゴシック" w:eastAsia="ＭＳ ゴシック" w:hAnsi="ＭＳ ゴシック" w:hint="eastAsia"/>
                <w:kern w:val="0"/>
                <w:sz w:val="20"/>
                <w:shd w:val="pct15" w:color="auto" w:fill="FFFFFF"/>
              </w:rPr>
              <w:t>[態度①]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w:t>
            </w:r>
            <w:r w:rsidRPr="00FD6F1B">
              <w:rPr>
                <w:rFonts w:hint="eastAsia"/>
                <w:sz w:val="20"/>
                <w:szCs w:val="22"/>
              </w:rPr>
              <w:t>から、「</w:t>
            </w:r>
            <w:r>
              <w:rPr>
                <w:rFonts w:hint="eastAsia"/>
                <w:sz w:val="20"/>
                <w:szCs w:val="22"/>
              </w:rPr>
              <w:t>蔵王町の伝統的な産業であるこけしづくりやその歴史的背景について、予想や学習計画を立て、学習問題を解決する</w:t>
            </w:r>
            <w:r w:rsidRPr="00FD6F1B">
              <w:rPr>
                <w:rFonts w:hint="eastAsia"/>
                <w:sz w:val="20"/>
                <w:szCs w:val="22"/>
              </w:rPr>
              <w:t>見通しをもっているか」を評価する。</w:t>
            </w:r>
          </w:p>
        </w:tc>
      </w:tr>
      <w:tr w:rsidR="00A40EB9" w:rsidRPr="008E1C59" w:rsidTr="005F2A82">
        <w:tblPrEx>
          <w:tblCellMar>
            <w:left w:w="99" w:type="dxa"/>
            <w:right w:w="99" w:type="dxa"/>
          </w:tblCellMar>
        </w:tblPrEx>
        <w:trPr>
          <w:trHeight w:val="3144"/>
        </w:trPr>
        <w:tc>
          <w:tcPr>
            <w:tcW w:w="426" w:type="dxa"/>
            <w:vMerge w:val="restart"/>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tc>
        <w:tc>
          <w:tcPr>
            <w:tcW w:w="1876" w:type="dxa"/>
            <w:tcBorders>
              <w:top w:val="single" w:sz="4" w:space="0" w:color="auto"/>
              <w:left w:val="nil"/>
              <w:bottom w:val="single" w:sz="4" w:space="0" w:color="auto"/>
            </w:tcBorders>
          </w:tcPr>
          <w:p w:rsidR="00A40EB9" w:rsidRPr="00CB3FDC" w:rsidRDefault="00A40EB9" w:rsidP="007F144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B3FDC">
              <w:rPr>
                <w:rFonts w:ascii="ＭＳ ゴシック" w:eastAsia="ＭＳ ゴシック" w:hAnsi="ＭＳ 明朝" w:hint="eastAsia"/>
                <w:kern w:val="0"/>
                <w:sz w:val="20"/>
              </w:rPr>
              <w:t>③</w:t>
            </w:r>
            <w:r>
              <w:rPr>
                <w:rFonts w:ascii="ＭＳ ゴシック" w:eastAsia="ＭＳ ゴシック" w:hAnsi="ＭＳ 明朝" w:hint="eastAsia"/>
                <w:kern w:val="0"/>
                <w:sz w:val="20"/>
              </w:rPr>
              <w:t>古くからつくられてきたこけし</w:t>
            </w:r>
            <w:r w:rsidRPr="00CB3FDC">
              <w:rPr>
                <w:rFonts w:ascii="ＭＳ ゴシック" w:eastAsia="ＭＳ ゴシック" w:hAnsi="ＭＳ 明朝" w:hint="eastAsia"/>
                <w:kern w:val="0"/>
                <w:sz w:val="20"/>
              </w:rPr>
              <w:t xml:space="preserve"> </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2144" behindDoc="0" locked="0" layoutInCell="1" allowOverlap="1" wp14:anchorId="5C08A391" wp14:editId="7AA1B7C7">
                      <wp:simplePos x="0" y="0"/>
                      <wp:positionH relativeFrom="column">
                        <wp:posOffset>-12700</wp:posOffset>
                      </wp:positionH>
                      <wp:positionV relativeFrom="paragraph">
                        <wp:posOffset>225425</wp:posOffset>
                      </wp:positionV>
                      <wp:extent cx="1113790" cy="1038225"/>
                      <wp:effectExtent l="0" t="0" r="0" b="0"/>
                      <wp:wrapNone/>
                      <wp:docPr id="11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なぜ蔵王町では、こけしづくりがさかんになったのでしょうか。</w:t>
                                  </w:r>
                                </w:p>
                                <w:p w:rsidR="00BE710A" w:rsidRPr="0095768D" w:rsidRDefault="00BE710A" w:rsidP="005F2A82">
                                  <w:pPr>
                                    <w:jc w:val="right"/>
                                    <w:rPr>
                                      <w:rFonts w:ascii="ＭＳ ゴシック" w:eastAsia="ＭＳ ゴシック" w:hAnsi="ＭＳ ゴシック"/>
                                      <w:sz w:val="20"/>
                                    </w:rPr>
                                  </w:pPr>
                                  <w:r w:rsidRPr="0095768D">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95768D">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8A391" id="_x0000_s1138" type="#_x0000_t202" style="position:absolute;left:0;text-align:left;margin-left:-1pt;margin-top:17.75pt;width:87.7pt;height:81.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なぜ蔵王町では、こけしづくりがさかんになったのでしょうか。</w:t>
                            </w:r>
                          </w:p>
                          <w:p w:rsidR="00BE710A" w:rsidRPr="0095768D" w:rsidRDefault="00BE710A" w:rsidP="005F2A82">
                            <w:pPr>
                              <w:jc w:val="right"/>
                              <w:rPr>
                                <w:rFonts w:ascii="ＭＳ ゴシック" w:eastAsia="ＭＳ ゴシック" w:hAnsi="ＭＳ ゴシック"/>
                                <w:sz w:val="20"/>
                              </w:rPr>
                            </w:pPr>
                            <w:r w:rsidRPr="0095768D">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95768D">
                              <w:rPr>
                                <w:rFonts w:ascii="ＭＳ ゴシック" w:eastAsia="ＭＳ ゴシック" w:hAnsi="ＭＳ ゴシック" w:hint="eastAsia"/>
                                <w:sz w:val="20"/>
                              </w:rPr>
                              <w:t>時間）</w:t>
                            </w:r>
                          </w:p>
                        </w:txbxContent>
                      </v:textbox>
                    </v:shape>
                  </w:pict>
                </mc:Fallback>
              </mc:AlternateConten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34</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35</w:t>
            </w:r>
          </w:p>
        </w:tc>
        <w:tc>
          <w:tcPr>
            <w:tcW w:w="4141" w:type="dxa"/>
            <w:tcBorders>
              <w:top w:val="single" w:sz="4" w:space="0" w:color="auto"/>
              <w:left w:val="nil"/>
              <w:bottom w:val="single" w:sz="4" w:space="0" w:color="auto"/>
            </w:tcBorders>
          </w:tcPr>
          <w:p w:rsidR="00A40EB9" w:rsidRPr="008944E8" w:rsidRDefault="00A40EB9"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蔵王町でこけしづくりがさかんになった理由を、資料を活用して調べ、まとめ、話し合う</w:t>
            </w:r>
            <w:r w:rsidRPr="008944E8">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蔵王町以外でも山に囲まれた地域ではこけしづくりが行われている。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・こけしづくりは原料である木が取れやすい場所で木地師が始めた。</w:t>
            </w:r>
          </w:p>
          <w:p w:rsidR="00A40EB9" w:rsidRPr="00D24191"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86240" behindDoc="0" locked="0" layoutInCell="1" allowOverlap="1" wp14:anchorId="581C516B" wp14:editId="0549C664">
                      <wp:simplePos x="0" y="0"/>
                      <wp:positionH relativeFrom="column">
                        <wp:posOffset>-33020</wp:posOffset>
                      </wp:positionH>
                      <wp:positionV relativeFrom="paragraph">
                        <wp:posOffset>470535</wp:posOffset>
                      </wp:positionV>
                      <wp:extent cx="2502535" cy="655320"/>
                      <wp:effectExtent l="0" t="0" r="12065" b="11430"/>
                      <wp:wrapNone/>
                      <wp:docPr id="11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5532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FD6F1B">
                                    <w:rPr>
                                      <w:rFonts w:hint="eastAsia"/>
                                      <w:sz w:val="20"/>
                                    </w:rPr>
                                    <w:t>蔵王町では、原料の木が取れやすい環境を生かして古くからこけしづくりが行われており、現在は特産品となっている</w:t>
                                  </w:r>
                                  <w:r>
                                    <w:rPr>
                                      <w:rFonts w:hint="eastAsia"/>
                                      <w:sz w:val="20"/>
                                    </w:rPr>
                                    <w:t>。</w:t>
                                  </w:r>
                                </w:p>
                                <w:p w:rsidR="00BE710A" w:rsidRPr="00895CC5" w:rsidRDefault="00BE710A" w:rsidP="005F2A82">
                                  <w:pPr>
                                    <w:spacing w:line="240" w:lineRule="exact"/>
                                    <w:jc w:val="right"/>
                                    <w:rPr>
                                      <w:sz w:val="20"/>
                                    </w:rPr>
                                  </w:pPr>
                                  <w:r>
                                    <w:rPr>
                                      <w:rFonts w:hint="eastAsia"/>
                                      <w:sz w:val="20"/>
                                    </w:rPr>
                                    <w:t>②③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C516B" id="_x0000_s1139" type="#_x0000_t202" style="position:absolute;left:0;text-align:left;margin-left:-2.6pt;margin-top:37.05pt;width:197.05pt;height:51.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">
                      <v:stroke dashstyle="dash"/>
                      <v:textbox inset="5.85pt,.7pt,5.85pt,.7pt">
                        <w:txbxContent>
                          <w:p w:rsidR="00BE710A" w:rsidRDefault="00BE710A" w:rsidP="005F2A82">
                            <w:pPr>
                              <w:spacing w:line="240" w:lineRule="exact"/>
                              <w:rPr>
                                <w:sz w:val="20"/>
                              </w:rPr>
                            </w:pPr>
                            <w:r w:rsidRPr="00FD6F1B">
                              <w:rPr>
                                <w:rFonts w:hint="eastAsia"/>
                                <w:sz w:val="20"/>
                              </w:rPr>
                              <w:t>蔵王町では、原料の木が取れやすい環境を生かして古くからこけしづくりが行われており、現在は特産品となっている</w:t>
                            </w:r>
                            <w:r>
                              <w:rPr>
                                <w:rFonts w:hint="eastAsia"/>
                                <w:sz w:val="20"/>
                              </w:rPr>
                              <w:t>。</w:t>
                            </w:r>
                          </w:p>
                          <w:p w:rsidR="00BE710A" w:rsidRPr="00895CC5" w:rsidRDefault="00BE710A" w:rsidP="005F2A82">
                            <w:pPr>
                              <w:spacing w:line="240" w:lineRule="exact"/>
                              <w:jc w:val="right"/>
                              <w:rPr>
                                <w:sz w:val="20"/>
                              </w:rPr>
                            </w:pPr>
                            <w:r>
                              <w:rPr>
                                <w:rFonts w:hint="eastAsia"/>
                                <w:sz w:val="20"/>
                              </w:rPr>
                              <w:t>②③</w:t>
                            </w:r>
                          </w:p>
                        </w:txbxContent>
                      </v:textbox>
                    </v:shape>
                  </w:pict>
                </mc:Fallback>
              </mc:AlternateContent>
            </w:r>
            <w:r>
              <w:rPr>
                <w:rFonts w:hAnsi="ＭＳ 明朝" w:hint="eastAsia"/>
                <w:kern w:val="0"/>
                <w:sz w:val="20"/>
              </w:rPr>
              <w:t>・子供のおもちゃとしてつくり始められ、今ではお土産物として蔵王町の特産品となっている。</w:t>
            </w:r>
          </w:p>
        </w:tc>
        <w:tc>
          <w:tcPr>
            <w:tcW w:w="1979" w:type="dxa"/>
            <w:tcBorders>
              <w:top w:val="single" w:sz="4" w:space="0" w:color="auto"/>
              <w:bottom w:val="single" w:sz="4" w:space="0" w:color="auto"/>
            </w:tcBorders>
          </w:tcPr>
          <w:p w:rsidR="00A40EB9" w:rsidRDefault="00A40EB9" w:rsidP="00BA5002">
            <w:pPr>
              <w:spacing w:line="240" w:lineRule="exact"/>
              <w:ind w:left="200" w:hangingChars="100" w:hanging="200"/>
              <w:rPr>
                <w:kern w:val="0"/>
                <w:sz w:val="20"/>
              </w:rPr>
            </w:pPr>
            <w:r>
              <w:rPr>
                <w:rFonts w:hint="eastAsia"/>
                <w:kern w:val="0"/>
                <w:sz w:val="20"/>
              </w:rPr>
              <w:t>◆地図などの資料からからこけしづくりがどのような環境でさか</w:t>
            </w:r>
          </w:p>
          <w:p w:rsidR="00A40EB9" w:rsidRDefault="00A40EB9" w:rsidP="005F2A82">
            <w:pPr>
              <w:spacing w:line="240" w:lineRule="exact"/>
              <w:ind w:leftChars="100" w:left="210"/>
              <w:rPr>
                <w:kern w:val="0"/>
                <w:sz w:val="20"/>
              </w:rPr>
            </w:pPr>
            <w:r>
              <w:rPr>
                <w:rFonts w:hint="eastAsia"/>
                <w:kern w:val="0"/>
                <w:sz w:val="20"/>
              </w:rPr>
              <w:t>んなのか考えさせる。</w:t>
            </w:r>
          </w:p>
          <w:p w:rsidR="00A40EB9" w:rsidRPr="008944E8" w:rsidRDefault="00A40EB9" w:rsidP="00BA5002">
            <w:pPr>
              <w:spacing w:line="240" w:lineRule="exact"/>
              <w:ind w:left="200" w:hangingChars="100" w:hanging="200"/>
              <w:rPr>
                <w:kern w:val="0"/>
                <w:sz w:val="20"/>
              </w:rPr>
            </w:pPr>
            <w:r>
              <w:rPr>
                <w:rFonts w:hint="eastAsia"/>
                <w:kern w:val="0"/>
                <w:sz w:val="20"/>
              </w:rPr>
              <w:t>◆こけしづくりが古くから行われてきた歴史を調べさせる。</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Default="00A40EB9" w:rsidP="005F2A82">
            <w:pPr>
              <w:spacing w:line="240" w:lineRule="exact"/>
              <w:rPr>
                <w:rFonts w:hAnsi="ＭＳ 明朝"/>
                <w:kern w:val="0"/>
                <w:sz w:val="20"/>
              </w:rPr>
            </w:pPr>
            <w:r>
              <w:rPr>
                <w:rFonts w:hAnsi="ＭＳ 明朝" w:hint="eastAsia"/>
                <w:kern w:val="0"/>
                <w:sz w:val="20"/>
              </w:rPr>
              <w:t>ノートの記述内容や発言内容から、「必要な情報を集め、読み取り、蔵王町の地理的な特徴とこけしづくりの歴史について理解しているか」を評価する。</w:t>
            </w: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kern w:val="0"/>
                <w:sz w:val="20"/>
              </w:rPr>
            </w:pPr>
          </w:p>
          <w:p w:rsidR="00A40EB9" w:rsidRPr="008944E8" w:rsidRDefault="00A40EB9" w:rsidP="005F2A82">
            <w:pPr>
              <w:spacing w:line="240" w:lineRule="exact"/>
              <w:rPr>
                <w:kern w:val="0"/>
                <w:sz w:val="20"/>
              </w:rPr>
            </w:pPr>
          </w:p>
        </w:tc>
      </w:tr>
      <w:tr w:rsidR="00A40EB9" w:rsidRPr="008E1C59" w:rsidTr="005F2A82">
        <w:tblPrEx>
          <w:tblCellMar>
            <w:left w:w="99" w:type="dxa"/>
            <w:right w:w="99" w:type="dxa"/>
          </w:tblCellMar>
        </w:tblPrEx>
        <w:trPr>
          <w:trHeight w:val="3685"/>
        </w:trPr>
        <w:tc>
          <w:tcPr>
            <w:tcW w:w="426" w:type="dxa"/>
            <w:vMerge/>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CB3FDC" w:rsidRDefault="00A40EB9" w:rsidP="007F1440">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CB3FDC">
              <w:rPr>
                <w:rFonts w:ascii="ＭＳ ゴシック" w:eastAsia="ＭＳ ゴシック" w:hAnsi="ＭＳ 明朝" w:hint="eastAsia"/>
                <w:kern w:val="0"/>
                <w:sz w:val="20"/>
              </w:rPr>
              <w:t>④⑤</w:t>
            </w:r>
            <w:r>
              <w:rPr>
                <w:rFonts w:ascii="ＭＳ ゴシック" w:eastAsia="ＭＳ ゴシック" w:hAnsi="ＭＳ 明朝" w:hint="eastAsia"/>
                <w:kern w:val="0"/>
                <w:sz w:val="20"/>
              </w:rPr>
              <w:t>遠刈田こけしづくり</w:t>
            </w:r>
            <w:r w:rsidRPr="00CB3FDC">
              <w:rPr>
                <w:rFonts w:ascii="ＭＳ ゴシック" w:eastAsia="ＭＳ ゴシック" w:hAnsi="ＭＳ 明朝" w:hint="eastAsia"/>
                <w:kern w:val="0"/>
                <w:sz w:val="20"/>
              </w:rPr>
              <w:t xml:space="preserve">　</w:t>
            </w:r>
          </w:p>
          <w:p w:rsidR="00A40EB9" w:rsidRPr="006B46D7" w:rsidRDefault="00A40EB9" w:rsidP="006B46D7">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3168" behindDoc="0" locked="0" layoutInCell="1" allowOverlap="1" wp14:anchorId="71F72496" wp14:editId="6E75354E">
                      <wp:simplePos x="0" y="0"/>
                      <wp:positionH relativeFrom="column">
                        <wp:posOffset>-16560</wp:posOffset>
                      </wp:positionH>
                      <wp:positionV relativeFrom="paragraph">
                        <wp:posOffset>209145</wp:posOffset>
                      </wp:positionV>
                      <wp:extent cx="1113790" cy="1360800"/>
                      <wp:effectExtent l="0" t="0" r="16510" b="11430"/>
                      <wp:wrapNone/>
                      <wp:docPr id="112"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08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2</w:t>
                                  </w:r>
                                  <w:r w:rsidR="007F1440">
                                    <w:rPr>
                                      <w:rFonts w:hAnsi="ＭＳ 明朝" w:hint="eastAsia"/>
                                      <w:kern w:val="0"/>
                                      <w:sz w:val="20"/>
                                    </w:rPr>
                                    <w:t>00</w:t>
                                  </w:r>
                                  <w:r>
                                    <w:rPr>
                                      <w:rFonts w:hAnsi="ＭＳ 明朝" w:hint="eastAsia"/>
                                      <w:kern w:val="0"/>
                                      <w:sz w:val="20"/>
                                    </w:rPr>
                                    <w:t>年以上の伝統をもつこけしは、どのようにつくられてきたのでしょうか。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2496" id="_x0000_s1140" type="#_x0000_t202" style="position:absolute;left:0;text-align:left;margin-left:-1.3pt;margin-top:16.45pt;width:87.7pt;height:107.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2</w:t>
                            </w:r>
                            <w:r w:rsidR="007F1440">
                              <w:rPr>
                                <w:rFonts w:hAnsi="ＭＳ 明朝" w:hint="eastAsia"/>
                                <w:kern w:val="0"/>
                                <w:sz w:val="20"/>
                              </w:rPr>
                              <w:t>00</w:t>
                            </w:r>
                            <w:r>
                              <w:rPr>
                                <w:rFonts w:hAnsi="ＭＳ 明朝" w:hint="eastAsia"/>
                                <w:kern w:val="0"/>
                                <w:sz w:val="20"/>
                              </w:rPr>
                              <w:t>年以上の伝統をもつこけしは、どのようにつくられてきたのでしょうか。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36</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37</w:t>
            </w:r>
          </w:p>
        </w:tc>
        <w:tc>
          <w:tcPr>
            <w:tcW w:w="4141" w:type="dxa"/>
            <w:tcBorders>
              <w:top w:val="single" w:sz="4" w:space="0" w:color="auto"/>
              <w:left w:val="nil"/>
              <w:bottom w:val="single" w:sz="4" w:space="0" w:color="auto"/>
            </w:tcBorders>
          </w:tcPr>
          <w:p w:rsidR="00A40EB9" w:rsidRDefault="00A40EB9" w:rsidP="002D1441">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蔵王町のこけしは、どのようにつくられ、受け継がれてきたのか資料を活用して調べ、まとめ、話し合う。</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・数々の工程を経て、一つのこけしはつくられている。</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・一人前の工人になるには長い年月がかかる。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int="eastAsia"/>
                <w:sz w:val="20"/>
                <w:szCs w:val="22"/>
              </w:rPr>
              <w:t>・他の地域からも後継を募り、こけしづくりを受け継いでいる。</w:t>
            </w:r>
          </w:p>
          <w:p w:rsidR="00A40EB9" w:rsidRPr="006879B6" w:rsidRDefault="00A40EB9" w:rsidP="006B46D7">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87264" behindDoc="0" locked="0" layoutInCell="1" allowOverlap="1" wp14:anchorId="7CC92586" wp14:editId="10BD4F88">
                      <wp:simplePos x="0" y="0"/>
                      <wp:positionH relativeFrom="column">
                        <wp:posOffset>-22860</wp:posOffset>
                      </wp:positionH>
                      <wp:positionV relativeFrom="paragraph">
                        <wp:posOffset>37465</wp:posOffset>
                      </wp:positionV>
                      <wp:extent cx="2502535" cy="848360"/>
                      <wp:effectExtent l="0" t="0" r="12065" b="27940"/>
                      <wp:wrapNone/>
                      <wp:docPr id="11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4836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rPr>
                                      <w:sz w:val="20"/>
                                    </w:rPr>
                                  </w:pPr>
                                  <w:r w:rsidRPr="004F26A5">
                                    <w:rPr>
                                      <w:rFonts w:hint="eastAsia"/>
                                      <w:sz w:val="20"/>
                                    </w:rPr>
                                    <w:t>蔵王町では、伝統的なこけしづくりを守るとともに、他の地域から工人を募り、新しい形のこけしづくりにも挑戦している。</w:t>
                                  </w:r>
                                </w:p>
                                <w:p w:rsidR="00BE710A" w:rsidRPr="00895CC5" w:rsidRDefault="00BE710A" w:rsidP="005F2A82">
                                  <w:pPr>
                                    <w:spacing w:line="240" w:lineRule="exact"/>
                                    <w:jc w:val="right"/>
                                    <w:rPr>
                                      <w:sz w:val="20"/>
                                    </w:rPr>
                                  </w:pPr>
                                  <w:r>
                                    <w:rPr>
                                      <w:rFonts w:hint="eastAsia"/>
                                      <w:sz w:val="20"/>
                                    </w:rPr>
                                    <w:t>④⑤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92586" id="_x0000_s1141" type="#_x0000_t202" style="position:absolute;margin-left:-1.8pt;margin-top:2.95pt;width:197.05pt;height:66.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">
                      <v:stroke dashstyle="dash"/>
                      <v:textbox inset="5.85pt,.7pt,5.85pt,.7pt">
                        <w:txbxContent>
                          <w:p w:rsidR="00BE710A" w:rsidRDefault="00BE710A" w:rsidP="005F2A82">
                            <w:pPr>
                              <w:spacing w:line="240" w:lineRule="exact"/>
                              <w:rPr>
                                <w:sz w:val="20"/>
                              </w:rPr>
                            </w:pPr>
                            <w:r w:rsidRPr="004F26A5">
                              <w:rPr>
                                <w:rFonts w:hint="eastAsia"/>
                                <w:sz w:val="20"/>
                              </w:rPr>
                              <w:t>蔵王町では、伝統的なこけしづくりを守るとともに、他の地域から工人を募り、新しい形のこけしづくりにも挑戦している。</w:t>
                            </w:r>
                          </w:p>
                          <w:p w:rsidR="00BE710A" w:rsidRPr="00895CC5" w:rsidRDefault="00BE710A" w:rsidP="005F2A82">
                            <w:pPr>
                              <w:spacing w:line="240" w:lineRule="exact"/>
                              <w:jc w:val="right"/>
                              <w:rPr>
                                <w:sz w:val="20"/>
                              </w:rPr>
                            </w:pPr>
                            <w:r>
                              <w:rPr>
                                <w:rFonts w:hint="eastAsia"/>
                                <w:sz w:val="20"/>
                              </w:rPr>
                              <w:t>④⑤</w:t>
                            </w:r>
                          </w:p>
                        </w:txbxContent>
                      </v:textbox>
                    </v:shape>
                  </w:pict>
                </mc:Fallback>
              </mc:AlternateContent>
            </w:r>
          </w:p>
        </w:tc>
        <w:tc>
          <w:tcPr>
            <w:tcW w:w="1979" w:type="dxa"/>
            <w:tcBorders>
              <w:top w:val="single" w:sz="4" w:space="0" w:color="auto"/>
              <w:bottom w:val="single" w:sz="4" w:space="0" w:color="auto"/>
            </w:tcBorders>
          </w:tcPr>
          <w:p w:rsidR="00A40EB9" w:rsidRDefault="00A40EB9" w:rsidP="001B03FD">
            <w:pPr>
              <w:spacing w:line="240" w:lineRule="exact"/>
              <w:ind w:left="200" w:hangingChars="100" w:hanging="200"/>
              <w:rPr>
                <w:kern w:val="0"/>
                <w:sz w:val="20"/>
              </w:rPr>
            </w:pPr>
            <w:r>
              <w:rPr>
                <w:rFonts w:hint="eastAsia"/>
                <w:kern w:val="0"/>
                <w:sz w:val="20"/>
              </w:rPr>
              <w:t>◆伝統的な</w:t>
            </w:r>
            <w:r w:rsidR="00B003F6">
              <w:rPr>
                <w:rFonts w:hint="eastAsia"/>
                <w:kern w:val="0"/>
                <w:sz w:val="20"/>
              </w:rPr>
              <w:t>こけしづくりがどのように行われているのか資料をもとに調べるように</w:t>
            </w:r>
            <w:r>
              <w:rPr>
                <w:rFonts w:hint="eastAsia"/>
                <w:kern w:val="0"/>
                <w:sz w:val="20"/>
              </w:rPr>
              <w:t>する。</w:t>
            </w:r>
          </w:p>
          <w:p w:rsidR="00A40EB9" w:rsidRPr="00334064" w:rsidRDefault="00A40EB9" w:rsidP="001B03FD">
            <w:pPr>
              <w:spacing w:line="240" w:lineRule="exact"/>
              <w:ind w:left="200" w:hangingChars="100" w:hanging="200"/>
              <w:rPr>
                <w:kern w:val="0"/>
                <w:sz w:val="20"/>
              </w:rPr>
            </w:pPr>
            <w:r>
              <w:rPr>
                <w:rFonts w:hint="eastAsia"/>
                <w:kern w:val="0"/>
                <w:sz w:val="20"/>
              </w:rPr>
              <w:t>◆伝統を受け継ぎ、次の世代に受けついで行くために大切なことを考えさせる。</w:t>
            </w:r>
          </w:p>
          <w:p w:rsidR="00A40EB9" w:rsidRPr="00334064" w:rsidRDefault="00A40EB9" w:rsidP="006B46D7">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ノートの記述内容や発言内容から、「伝統的なこけしづくりを受け継ぐことに加えて、未来につなぐ取り組みについて考え、表現しているか」を評価する。</w:t>
            </w:r>
          </w:p>
        </w:tc>
      </w:tr>
      <w:tr w:rsidR="00A40EB9" w:rsidRPr="008E1C59" w:rsidTr="005F2A82">
        <w:tblPrEx>
          <w:tblCellMar>
            <w:left w:w="99" w:type="dxa"/>
            <w:right w:w="99" w:type="dxa"/>
          </w:tblCellMar>
        </w:tblPrEx>
        <w:trPr>
          <w:trHeight w:val="3359"/>
        </w:trPr>
        <w:tc>
          <w:tcPr>
            <w:tcW w:w="426" w:type="dxa"/>
            <w:vMerge/>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⑥未来につなげるこけしづくり</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38</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5216" behindDoc="0" locked="0" layoutInCell="1" allowOverlap="1" wp14:anchorId="05CC2B2D" wp14:editId="6FE54162">
                      <wp:simplePos x="0" y="0"/>
                      <wp:positionH relativeFrom="column">
                        <wp:posOffset>-23760</wp:posOffset>
                      </wp:positionH>
                      <wp:positionV relativeFrom="paragraph">
                        <wp:posOffset>22820</wp:posOffset>
                      </wp:positionV>
                      <wp:extent cx="1113790" cy="1533600"/>
                      <wp:effectExtent l="0" t="0" r="16510" b="15875"/>
                      <wp:wrapNone/>
                      <wp:docPr id="11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5336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蔵王町では、伝統のこけしづくりを未来へつなげるために、どのような取り組みをしているのでしょうか。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2B2D" id="_x0000_s1142" type="#_x0000_t202" style="position:absolute;margin-left:-1.85pt;margin-top:1.8pt;width:87.7pt;height:120.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蔵王町では、伝統のこけしづくりを未来へつなげるために、どのような取り組みをしているのでしょうか。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○伝統のこけしづくりを未来につなげていくために取り組んでいることを、資料を活用して調べ、まとめ、話し合う。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・こけし工人の移住を進めたり、若手工人の作品の販売を助けたりしている。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84192" behindDoc="0" locked="0" layoutInCell="1" allowOverlap="1" wp14:anchorId="78D1ADB1" wp14:editId="5138D4FE">
                      <wp:simplePos x="0" y="0"/>
                      <wp:positionH relativeFrom="column">
                        <wp:posOffset>-22860</wp:posOffset>
                      </wp:positionH>
                      <wp:positionV relativeFrom="paragraph">
                        <wp:posOffset>323215</wp:posOffset>
                      </wp:positionV>
                      <wp:extent cx="2502535" cy="802640"/>
                      <wp:effectExtent l="0" t="0" r="12065" b="16510"/>
                      <wp:wrapNone/>
                      <wp:docPr id="11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2640"/>
                              </a:xfrm>
                              <a:prstGeom prst="rect">
                                <a:avLst/>
                              </a:prstGeom>
                              <a:solidFill>
                                <a:srgbClr val="FFFFFF"/>
                              </a:solidFill>
                              <a:ln w="9525">
                                <a:solidFill>
                                  <a:srgbClr val="000000"/>
                                </a:solidFill>
                                <a:prstDash val="dash"/>
                                <a:miter lim="800000"/>
                                <a:headEnd/>
                                <a:tailEnd/>
                              </a:ln>
                            </wps:spPr>
                            <wps:txbx>
                              <w:txbxContent>
                                <w:p w:rsidR="00BE710A" w:rsidRPr="00895CC5" w:rsidRDefault="00BE710A" w:rsidP="002B5A71">
                                  <w:pPr>
                                    <w:spacing w:line="240" w:lineRule="exact"/>
                                    <w:rPr>
                                      <w:sz w:val="20"/>
                                    </w:rPr>
                                  </w:pPr>
                                  <w:r w:rsidRPr="004F26A5">
                                    <w:rPr>
                                      <w:rFonts w:hint="eastAsia"/>
                                      <w:sz w:val="20"/>
                                    </w:rPr>
                                    <w:t>蔵王町では、伝統のこけしづくりを未来につなげるために、若手工人の移住を進めたり、新しい販売方法を工夫したりしている</w:t>
                                  </w:r>
                                  <w:r>
                                    <w:rPr>
                                      <w:rFonts w:hint="eastAsia"/>
                                      <w:sz w:val="20"/>
                                    </w:rPr>
                                    <w:t>。</w:t>
                                  </w:r>
                                </w:p>
                                <w:p w:rsidR="00BE710A" w:rsidRPr="00895CC5" w:rsidRDefault="00BE710A" w:rsidP="005F2A82">
                                  <w:pPr>
                                    <w:wordWrap w:val="0"/>
                                    <w:spacing w:line="240" w:lineRule="exact"/>
                                    <w:jc w:val="right"/>
                                    <w:rPr>
                                      <w:sz w:val="20"/>
                                    </w:rPr>
                                  </w:pPr>
                                  <w:r>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1ADB1" id="_x0000_s1143" type="#_x0000_t202" style="position:absolute;left:0;text-align:left;margin-left:-1.8pt;margin-top:25.45pt;width:197.05pt;height:63.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">
                      <v:stroke dashstyle="dash"/>
                      <v:textbox inset="5.85pt,.7pt,5.85pt,.7pt">
                        <w:txbxContent>
                          <w:p w:rsidR="00BE710A" w:rsidRPr="00895CC5" w:rsidRDefault="00BE710A" w:rsidP="002B5A71">
                            <w:pPr>
                              <w:spacing w:line="240" w:lineRule="exact"/>
                              <w:rPr>
                                <w:sz w:val="20"/>
                              </w:rPr>
                            </w:pPr>
                            <w:r w:rsidRPr="004F26A5">
                              <w:rPr>
                                <w:rFonts w:hint="eastAsia"/>
                                <w:sz w:val="20"/>
                              </w:rPr>
                              <w:t>蔵王町では、伝統のこけしづくりを未来につなげるために、若手工人の移住を進めたり、新しい販売方法を工夫したりしている</w:t>
                            </w:r>
                            <w:r>
                              <w:rPr>
                                <w:rFonts w:hint="eastAsia"/>
                                <w:sz w:val="20"/>
                              </w:rPr>
                              <w:t>。</w:t>
                            </w:r>
                          </w:p>
                          <w:p w:rsidR="00BE710A" w:rsidRPr="00895CC5" w:rsidRDefault="00BE710A" w:rsidP="005F2A82">
                            <w:pPr>
                              <w:wordWrap w:val="0"/>
                              <w:spacing w:line="240" w:lineRule="exact"/>
                              <w:jc w:val="right"/>
                              <w:rPr>
                                <w:sz w:val="20"/>
                              </w:rPr>
                            </w:pPr>
                            <w:r>
                              <w:rPr>
                                <w:rFonts w:hint="eastAsia"/>
                                <w:sz w:val="20"/>
                              </w:rPr>
                              <w:t>⑥</w:t>
                            </w:r>
                          </w:p>
                        </w:txbxContent>
                      </v:textbox>
                    </v:shape>
                  </w:pict>
                </mc:Fallback>
              </mc:AlternateContent>
            </w:r>
            <w:r>
              <w:rPr>
                <w:rFonts w:hAnsi="ＭＳ 明朝" w:hint="eastAsia"/>
                <w:kern w:val="0"/>
                <w:sz w:val="20"/>
              </w:rPr>
              <w:t>・インターネット販売などで、販売を外国などに広げている。</w:t>
            </w: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◆伝統を未来につなげる取り組みをしていることを調べさせる。</w:t>
            </w:r>
          </w:p>
          <w:p w:rsidR="00A40EB9" w:rsidRDefault="00A40EB9" w:rsidP="002B5A71">
            <w:pPr>
              <w:spacing w:line="240" w:lineRule="exact"/>
              <w:ind w:left="200" w:hangingChars="100" w:hanging="200"/>
              <w:rPr>
                <w:sz w:val="20"/>
              </w:rPr>
            </w:pPr>
            <w:r>
              <w:rPr>
                <w:rFonts w:hint="eastAsia"/>
                <w:sz w:val="20"/>
              </w:rPr>
              <w:t>◆新しい取り組みを工夫する意味を話し合わせる。</w:t>
            </w:r>
          </w:p>
          <w:p w:rsidR="00A40EB9" w:rsidRPr="00F74F45" w:rsidRDefault="00A40EB9" w:rsidP="002B5A71">
            <w:pPr>
              <w:spacing w:line="240" w:lineRule="exact"/>
              <w:ind w:left="200" w:hangingChars="100" w:hanging="200"/>
              <w:rPr>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ノートの記述内容や発言内容から、「必要な情報を読み取り、新しい販売方法や若い工人を受け入れる取り組みについて理解しているか」を評価する。</w:t>
            </w:r>
          </w:p>
        </w:tc>
      </w:tr>
      <w:tr w:rsidR="00A40EB9" w:rsidRPr="008E1C59" w:rsidTr="005F2A82">
        <w:tblPrEx>
          <w:tblCellMar>
            <w:left w:w="99" w:type="dxa"/>
            <w:right w:w="99" w:type="dxa"/>
          </w:tblCellMar>
        </w:tblPrEx>
        <w:trPr>
          <w:trHeight w:val="3820"/>
        </w:trPr>
        <w:tc>
          <w:tcPr>
            <w:tcW w:w="426" w:type="dxa"/>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w:t>
            </w:r>
            <w:r w:rsidR="002D68E0">
              <w:rPr>
                <w:rFonts w:ascii="ＭＳ ゴシック" w:eastAsia="ＭＳ ゴシック" w:hAnsi="ＭＳ 明朝" w:hint="eastAsia"/>
                <w:kern w:val="0"/>
                <w:sz w:val="20"/>
              </w:rPr>
              <w:t>4</w:t>
            </w:r>
            <w:r>
              <w:rPr>
                <w:rFonts w:ascii="ＭＳ ゴシック" w:eastAsia="ＭＳ ゴシック" w:hAnsi="ＭＳ 明朝" w:hint="eastAsia"/>
                <w:kern w:val="0"/>
                <w:sz w:val="20"/>
              </w:rPr>
              <w:t>コマCMをつくる</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39</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80096" behindDoc="0" locked="0" layoutInCell="1" allowOverlap="1" wp14:anchorId="05009FA2" wp14:editId="3692216D">
                      <wp:simplePos x="0" y="0"/>
                      <wp:positionH relativeFrom="column">
                        <wp:posOffset>-19655</wp:posOffset>
                      </wp:positionH>
                      <wp:positionV relativeFrom="paragraph">
                        <wp:posOffset>54319</wp:posOffset>
                      </wp:positionV>
                      <wp:extent cx="1113790" cy="1384419"/>
                      <wp:effectExtent l="0" t="0" r="16510" b="12700"/>
                      <wp:wrapNone/>
                      <wp:docPr id="11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4419"/>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こけしをつくる蔵王町について調べたことをもとに、4コマCMをつくりましょう。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09FA2" id="_x0000_s1144" type="#_x0000_t202" style="position:absolute;left:0;text-align:left;margin-left:-1.55pt;margin-top:4.3pt;width:87.7pt;height:10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こけしをつくる蔵王町について調べたことをもとに、4コマCMをつくりましょう。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こけしをつくる蔵王町について、調べたことをもとに</w:t>
            </w:r>
            <w:r w:rsidR="002D68E0">
              <w:rPr>
                <w:rFonts w:hAnsi="ＭＳ 明朝" w:hint="eastAsia"/>
                <w:kern w:val="0"/>
                <w:sz w:val="20"/>
              </w:rPr>
              <w:t>4</w:t>
            </w:r>
            <w:r>
              <w:rPr>
                <w:rFonts w:hAnsi="ＭＳ 明朝" w:hint="eastAsia"/>
                <w:kern w:val="0"/>
                <w:sz w:val="20"/>
              </w:rPr>
              <w:t>コマCMをつくる。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・こけしづくりには</w:t>
            </w:r>
            <w:r w:rsidR="002D22CE">
              <w:rPr>
                <w:rFonts w:hAnsi="ＭＳ 明朝" w:hint="eastAsia"/>
                <w:kern w:val="0"/>
                <w:sz w:val="20"/>
              </w:rPr>
              <w:t>2</w:t>
            </w:r>
            <w:r>
              <w:rPr>
                <w:rFonts w:hAnsi="ＭＳ 明朝" w:hint="eastAsia"/>
                <w:kern w:val="0"/>
                <w:sz w:val="20"/>
              </w:rPr>
              <w:t>00年以上の歴史がある。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・伝統的な技術を生かして手づくりしている。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・後継者を増やすために、他の地域から工人になる人を募っている。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・こけしに関するイベントや、インターネット販売など、こけしの魅力を広める取り組みをしている。</w:t>
            </w:r>
          </w:p>
          <w:p w:rsidR="00A40EB9" w:rsidRPr="00897D13"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81120" behindDoc="0" locked="0" layoutInCell="1" allowOverlap="1" wp14:anchorId="5B8DFA3E" wp14:editId="65D09125">
                      <wp:simplePos x="0" y="0"/>
                      <wp:positionH relativeFrom="column">
                        <wp:posOffset>-635</wp:posOffset>
                      </wp:positionH>
                      <wp:positionV relativeFrom="paragraph">
                        <wp:posOffset>17780</wp:posOffset>
                      </wp:positionV>
                      <wp:extent cx="2502535" cy="929640"/>
                      <wp:effectExtent l="0" t="0" r="12065" b="22860"/>
                      <wp:wrapNone/>
                      <wp:docPr id="11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2964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wordWrap w:val="0"/>
                                    <w:overflowPunct w:val="0"/>
                                    <w:rPr>
                                      <w:sz w:val="20"/>
                                    </w:rPr>
                                  </w:pPr>
                                  <w:r w:rsidRPr="00B149B8">
                                    <w:rPr>
                                      <w:rFonts w:hint="eastAsia"/>
                                      <w:sz w:val="20"/>
                                    </w:rPr>
                                    <w:t>蔵王町</w:t>
                                  </w:r>
                                  <w:r w:rsidR="00004B0A">
                                    <w:rPr>
                                      <w:rFonts w:hint="eastAsia"/>
                                      <w:sz w:val="20"/>
                                    </w:rPr>
                                    <w:t>で</w:t>
                                  </w:r>
                                  <w:r w:rsidRPr="00B149B8">
                                    <w:rPr>
                                      <w:rFonts w:hint="eastAsia"/>
                                      <w:sz w:val="20"/>
                                    </w:rPr>
                                    <w:t>は、伝統的な産業であるこけしづくりを生かしたまちづくりを進めるとともに、その伝統や技術を守り、未来につなぐ取り組みを工夫している。</w:t>
                                  </w:r>
                                </w:p>
                                <w:p w:rsidR="00BE710A" w:rsidRPr="00B8784E" w:rsidRDefault="00BE710A" w:rsidP="005F2A82">
                                  <w:pPr>
                                    <w:wordWrap w:val="0"/>
                                    <w:overflowPunct w:val="0"/>
                                    <w:jc w:val="right"/>
                                  </w:pPr>
                                  <w:r>
                                    <w:rPr>
                                      <w:rFonts w:hint="eastAsia"/>
                                    </w:rPr>
                                    <w:t>⑦</w:t>
                                  </w:r>
                                </w:p>
                                <w:p w:rsidR="00BE710A" w:rsidRPr="00895CC5" w:rsidRDefault="00BE710A" w:rsidP="002B5A71">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DFA3E" id="_x0000_s1145" type="#_x0000_t202" style="position:absolute;left:0;text-align:left;margin-left:-.05pt;margin-top:1.4pt;width:197.05pt;height:73.2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">
                      <v:stroke dashstyle="dash"/>
                      <v:textbox inset="5.85pt,.7pt,5.85pt,.7pt">
                        <w:txbxContent>
                          <w:p w:rsidR="00BE710A" w:rsidRDefault="00BE710A" w:rsidP="005F2A82">
                            <w:pPr>
                              <w:wordWrap w:val="0"/>
                              <w:overflowPunct w:val="0"/>
                              <w:rPr>
                                <w:sz w:val="20"/>
                              </w:rPr>
                            </w:pPr>
                            <w:r w:rsidRPr="00B149B8">
                              <w:rPr>
                                <w:rFonts w:hint="eastAsia"/>
                                <w:sz w:val="20"/>
                              </w:rPr>
                              <w:t>蔵王町</w:t>
                            </w:r>
                            <w:r w:rsidR="00004B0A">
                              <w:rPr>
                                <w:rFonts w:hint="eastAsia"/>
                                <w:sz w:val="20"/>
                              </w:rPr>
                              <w:t>で</w:t>
                            </w:r>
                            <w:r w:rsidRPr="00B149B8">
                              <w:rPr>
                                <w:rFonts w:hint="eastAsia"/>
                                <w:sz w:val="20"/>
                              </w:rPr>
                              <w:t>は、伝統的な産業であるこけしづくりを生かしたまちづくりを進めるとともに、その伝統や技術を守り、未来につなぐ取り組みを工夫している。</w:t>
                            </w:r>
                          </w:p>
                          <w:p w:rsidR="00BE710A" w:rsidRPr="00B8784E" w:rsidRDefault="00BE710A" w:rsidP="005F2A82">
                            <w:pPr>
                              <w:wordWrap w:val="0"/>
                              <w:overflowPunct w:val="0"/>
                              <w:jc w:val="right"/>
                            </w:pPr>
                            <w:r>
                              <w:rPr>
                                <w:rFonts w:hint="eastAsia"/>
                              </w:rPr>
                              <w:t>⑦</w:t>
                            </w:r>
                          </w:p>
                          <w:p w:rsidR="00BE710A" w:rsidRPr="00895CC5" w:rsidRDefault="00BE710A" w:rsidP="002B5A71">
                            <w:pPr>
                              <w:spacing w:line="240" w:lineRule="exact"/>
                              <w:jc w:val="right"/>
                              <w:rPr>
                                <w:sz w:val="20"/>
                              </w:rPr>
                            </w:pPr>
                          </w:p>
                        </w:txbxContent>
                      </v:textbox>
                    </v:shape>
                  </w:pict>
                </mc:Fallback>
              </mc:AlternateContent>
            </w: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学習問題を確認して、</w:t>
            </w:r>
            <w:r w:rsidR="002D1441">
              <w:rPr>
                <w:kern w:val="0"/>
                <w:sz w:val="20"/>
              </w:rPr>
              <w:t>P</w:t>
            </w:r>
            <w:r>
              <w:rPr>
                <w:kern w:val="0"/>
                <w:sz w:val="20"/>
              </w:rPr>
              <w:t>.</w:t>
            </w:r>
            <w:r w:rsidR="002D22CE">
              <w:rPr>
                <w:rFonts w:hint="eastAsia"/>
                <w:kern w:val="0"/>
                <w:sz w:val="20"/>
              </w:rPr>
              <w:t>1</w:t>
            </w:r>
            <w:r w:rsidR="002D68E0">
              <w:rPr>
                <w:rFonts w:hint="eastAsia"/>
                <w:kern w:val="0"/>
                <w:sz w:val="20"/>
              </w:rPr>
              <w:t>39</w:t>
            </w:r>
            <w:r>
              <w:rPr>
                <w:rFonts w:hint="eastAsia"/>
                <w:kern w:val="0"/>
                <w:sz w:val="20"/>
              </w:rPr>
              <w:t>「ことば」を使って、</w:t>
            </w:r>
            <w:r w:rsidR="002D68E0">
              <w:rPr>
                <w:rFonts w:hint="eastAsia"/>
                <w:kern w:val="0"/>
                <w:sz w:val="20"/>
              </w:rPr>
              <w:t>4</w:t>
            </w:r>
            <w:r>
              <w:rPr>
                <w:rFonts w:hint="eastAsia"/>
                <w:kern w:val="0"/>
                <w:sz w:val="20"/>
              </w:rPr>
              <w:t>コマCMをつくるようにする。</w:t>
            </w: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「まなび方コーナー」を参考に</w:t>
            </w:r>
            <w:r w:rsidR="002D68E0">
              <w:rPr>
                <w:rFonts w:hint="eastAsia"/>
                <w:kern w:val="0"/>
                <w:sz w:val="20"/>
              </w:rPr>
              <w:t>4</w:t>
            </w:r>
            <w:r>
              <w:rPr>
                <w:rFonts w:hint="eastAsia"/>
                <w:kern w:val="0"/>
                <w:sz w:val="20"/>
              </w:rPr>
              <w:t>コマCMをつくるようにする。</w:t>
            </w: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ICT端末を使用して</w:t>
            </w:r>
            <w:r w:rsidR="002D68E0">
              <w:rPr>
                <w:rFonts w:hint="eastAsia"/>
                <w:kern w:val="0"/>
                <w:sz w:val="20"/>
              </w:rPr>
              <w:t>4</w:t>
            </w:r>
            <w:r>
              <w:rPr>
                <w:rFonts w:hint="eastAsia"/>
                <w:kern w:val="0"/>
                <w:sz w:val="20"/>
              </w:rPr>
              <w:t>コマCM作成する際は、ひな形として、Q</w:t>
            </w:r>
            <w:r>
              <w:rPr>
                <w:kern w:val="0"/>
                <w:sz w:val="20"/>
              </w:rPr>
              <w:t>R</w:t>
            </w:r>
            <w:r>
              <w:rPr>
                <w:rFonts w:hint="eastAsia"/>
                <w:kern w:val="0"/>
                <w:sz w:val="20"/>
              </w:rPr>
              <w:t>コンテンツ「まとめるワークシート」を活用してもよい。</w:t>
            </w:r>
          </w:p>
        </w:tc>
        <w:tc>
          <w:tcPr>
            <w:tcW w:w="1980" w:type="dxa"/>
            <w:tcBorders>
              <w:top w:val="single" w:sz="4" w:space="0" w:color="auto"/>
              <w:bottom w:val="single" w:sz="4" w:space="0" w:color="auto"/>
              <w:right w:val="single" w:sz="4" w:space="0" w:color="auto"/>
            </w:tcBorders>
          </w:tcPr>
          <w:p w:rsidR="00A40EB9" w:rsidRPr="001F4E24" w:rsidRDefault="00A40EB9" w:rsidP="005F2A82">
            <w:pPr>
              <w:spacing w:line="240" w:lineRule="exact"/>
              <w:jc w:val="left"/>
              <w:rPr>
                <w:rFonts w:ascii="ＭＳ ゴシック" w:eastAsia="ＭＳ ゴシック" w:hAnsi="ＭＳ ゴシック"/>
                <w:kern w:val="0"/>
                <w:sz w:val="20"/>
                <w:shd w:val="pct15" w:color="auto" w:fill="FFFFFF"/>
              </w:rPr>
            </w:pPr>
            <w:r w:rsidRPr="001F4E24">
              <w:rPr>
                <w:rFonts w:ascii="ＭＳ ゴシック" w:eastAsia="ＭＳ ゴシック" w:hAnsi="ＭＳ ゴシック" w:hint="eastAsia"/>
                <w:kern w:val="0"/>
                <w:sz w:val="20"/>
                <w:shd w:val="pct15" w:color="auto" w:fill="FFFFFF"/>
              </w:rPr>
              <w:t>[知技②]</w:t>
            </w:r>
          </w:p>
          <w:p w:rsidR="00A40EB9" w:rsidRDefault="00A40EB9" w:rsidP="005F2A82">
            <w:pPr>
              <w:spacing w:line="240" w:lineRule="exact"/>
              <w:rPr>
                <w:rFonts w:hAnsi="ＭＳ 明朝"/>
                <w:kern w:val="0"/>
                <w:sz w:val="20"/>
              </w:rPr>
            </w:pPr>
            <w:r>
              <w:rPr>
                <w:rFonts w:hAnsi="ＭＳ 明朝" w:hint="eastAsia"/>
                <w:kern w:val="0"/>
                <w:sz w:val="20"/>
              </w:rPr>
              <w:t>ノートの記述内容や発言内容から、「蔵王町の伝統的な産業を生かしたまちづくりの様子や、こけしづくりを未来に残し伝えようとしている取り組みについて理解しているか」を評価する。</w:t>
            </w:r>
          </w:p>
          <w:p w:rsidR="00A40EB9" w:rsidRPr="00EA317B" w:rsidRDefault="00A40EB9" w:rsidP="005F2A82">
            <w:pPr>
              <w:spacing w:line="240" w:lineRule="exact"/>
              <w:jc w:val="left"/>
              <w:rPr>
                <w:rFonts w:ascii="ＭＳ ゴシック" w:eastAsia="ＭＳ ゴシック" w:hAnsi="ＭＳ ゴシック"/>
                <w:kern w:val="0"/>
                <w:sz w:val="20"/>
                <w:shd w:val="pct15" w:color="auto" w:fill="FFFFFF"/>
              </w:rPr>
            </w:pPr>
            <w:r w:rsidRPr="00EA317B">
              <w:rPr>
                <w:rFonts w:ascii="ＭＳ ゴシック" w:eastAsia="ＭＳ ゴシック" w:hAnsi="ＭＳ ゴシック" w:hint="eastAsia"/>
                <w:kern w:val="0"/>
                <w:sz w:val="20"/>
                <w:shd w:val="pct15" w:color="auto" w:fill="FFFFFF"/>
              </w:rPr>
              <w:t>[思判表②]</w:t>
            </w:r>
          </w:p>
          <w:p w:rsidR="00A40EB9" w:rsidRPr="00982E92" w:rsidRDefault="002D68E0" w:rsidP="005F2A82">
            <w:pPr>
              <w:spacing w:line="240" w:lineRule="exact"/>
              <w:rPr>
                <w:rFonts w:hAnsi="ＭＳ 明朝"/>
                <w:kern w:val="0"/>
                <w:sz w:val="20"/>
              </w:rPr>
            </w:pPr>
            <w:r>
              <w:rPr>
                <w:rFonts w:hint="eastAsia"/>
                <w:kern w:val="0"/>
                <w:sz w:val="20"/>
              </w:rPr>
              <w:t>4</w:t>
            </w:r>
            <w:r w:rsidR="00A40EB9">
              <w:rPr>
                <w:rFonts w:hAnsi="ＭＳ 明朝" w:hint="eastAsia"/>
                <w:kern w:val="0"/>
                <w:sz w:val="20"/>
              </w:rPr>
              <w:t>コマCMから、「蔵王町の伝統的な産業と地域の発展を関連付け、特色を生かしたまちづくりについて考え表現しているか」を評価する。</w:t>
            </w:r>
          </w:p>
        </w:tc>
      </w:tr>
    </w:tbl>
    <w:p w:rsidR="005C6E09" w:rsidRDefault="005C6E09" w:rsidP="008422B0"/>
    <w:p w:rsidR="005C6E09" w:rsidRDefault="005C6E09">
      <w:pPr>
        <w:widowControl/>
        <w:jc w:val="left"/>
      </w:pPr>
      <w:r>
        <w:br w:type="page"/>
      </w:r>
    </w:p>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－②国際交流に取り組むまち・仙台市　　　　　　　　</w:t>
            </w:r>
            <w:r>
              <w:rPr>
                <w:rFonts w:hint="eastAsia"/>
              </w:rPr>
              <w:t>7</w:t>
            </w:r>
            <w:r w:rsidR="00A40EB9">
              <w:rPr>
                <w:rFonts w:hint="eastAsia"/>
              </w:rPr>
              <w:t>時間／</w:t>
            </w:r>
            <w:r w:rsidR="00231EF4">
              <w:rPr>
                <w:rFonts w:hint="eastAsia"/>
              </w:rPr>
              <w:t>P.</w:t>
            </w:r>
            <w:r w:rsidR="002D22CE">
              <w:rPr>
                <w:rFonts w:hint="eastAsia"/>
              </w:rPr>
              <w:t>1</w:t>
            </w:r>
            <w:r>
              <w:rPr>
                <w:rFonts w:hint="eastAsia"/>
              </w:rPr>
              <w:t>4</w:t>
            </w:r>
            <w:r w:rsidR="00A40EB9">
              <w:rPr>
                <w:rFonts w:hint="eastAsia"/>
              </w:rPr>
              <w:t>0～</w:t>
            </w:r>
            <w:r w:rsidR="002D22CE">
              <w:rPr>
                <w:rFonts w:hint="eastAsia"/>
              </w:rPr>
              <w:t>1</w:t>
            </w:r>
            <w:r>
              <w:rPr>
                <w:rFonts w:hint="eastAsia"/>
              </w:rPr>
              <w:t>47</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A40EB9"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rsidR="00A40EB9" w:rsidRPr="00FD7365" w:rsidRDefault="00A40EB9" w:rsidP="00B003F6">
      <w:pPr>
        <w:autoSpaceDE w:val="0"/>
        <w:autoSpaceDN w:val="0"/>
        <w:adjustRightInd w:val="0"/>
        <w:ind w:leftChars="100" w:left="210" w:firstLineChars="100" w:firstLine="210"/>
        <w:jc w:val="left"/>
        <w:rPr>
          <w:rFonts w:hAnsi="ＭＳ 明朝"/>
          <w:color w:val="FF0000"/>
          <w:kern w:val="0"/>
          <w:szCs w:val="21"/>
        </w:rPr>
      </w:pPr>
      <w:r w:rsidRPr="00FD7365">
        <w:rPr>
          <w:rFonts w:ascii="RyuminPro" w:hAnsi="RyuminPro"/>
          <w:szCs w:val="21"/>
        </w:rPr>
        <w:t>県内の特色ある地域の様子について、特色ある地域の位置や自然環境、人々の活動や産業の歴史的背景</w:t>
      </w:r>
      <w:r>
        <w:rPr>
          <w:rFonts w:ascii="RyuminPro" w:hAnsi="RyuminPro" w:hint="eastAsia"/>
          <w:szCs w:val="21"/>
        </w:rPr>
        <w:t>、</w:t>
      </w:r>
      <w:r w:rsidRPr="00FD7365">
        <w:rPr>
          <w:rFonts w:ascii="RyuminPro" w:hAnsi="RyuminPro"/>
          <w:szCs w:val="21"/>
        </w:rPr>
        <w:t>人々の協力関係などに着目して、地図帳や各種の資料で調べ、白地図などにまとめ、地域の様子を捉え、それらの特色を考え、表現することを通して、県内の特色ある地域では、人々が協力し、特色あるまちづくりや観光などの産業の発展に努めていることを理解できるようにするとともに、主体的に学習問題を追究・解決しようとする態度を養う。</w:t>
      </w:r>
      <w:r w:rsidRPr="00FD7365">
        <w:rPr>
          <w:rFonts w:ascii="RyuminPro" w:hAnsi="RyuminPro"/>
          <w:szCs w:val="21"/>
        </w:rPr>
        <w:t xml:space="preserve"> </w:t>
      </w:r>
    </w:p>
    <w:p w:rsidR="00A40EB9" w:rsidRDefault="00A40EB9" w:rsidP="005F2A82">
      <w:pPr>
        <w:autoSpaceDE w:val="0"/>
        <w:autoSpaceDN w:val="0"/>
        <w:adjustRightInd w:val="0"/>
        <w:jc w:val="left"/>
        <w:rPr>
          <w:rFonts w:ascii="ＭＳ ゴシック" w:eastAsia="ＭＳ ゴシック" w:hAnsi="ＭＳ 明朝"/>
          <w:kern w:val="0"/>
        </w:rPr>
      </w:pPr>
    </w:p>
    <w:p w:rsidR="00A40EB9" w:rsidRPr="00B003F6" w:rsidRDefault="00A40EB9" w:rsidP="00B003F6">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rsidTr="005F2A82">
        <w:tc>
          <w:tcPr>
            <w:tcW w:w="3402"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rsidTr="005F2A82">
        <w:trPr>
          <w:trHeight w:val="1437"/>
        </w:trPr>
        <w:tc>
          <w:tcPr>
            <w:tcW w:w="3402" w:type="dxa"/>
            <w:shd w:val="clear" w:color="auto" w:fill="auto"/>
          </w:tcPr>
          <w:p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特色ある地域の位置や自然</w:t>
            </w:r>
            <w:r w:rsidRPr="00B003F6">
              <w:rPr>
                <w:rFonts w:ascii="ＭＳ 明朝" w:eastAsia="ＭＳ 明朝" w:hAnsi="ＭＳ 明朝" w:hint="eastAsia"/>
                <w:sz w:val="21"/>
                <w:szCs w:val="21"/>
              </w:rPr>
              <w:t>環境、</w:t>
            </w:r>
            <w:r w:rsidRPr="00B003F6">
              <w:rPr>
                <w:rFonts w:ascii="ＭＳ 明朝" w:eastAsia="ＭＳ 明朝" w:hAnsi="ＭＳ 明朝"/>
                <w:sz w:val="21"/>
                <w:szCs w:val="21"/>
              </w:rPr>
              <w:t>人々の活動や産業の歴史的背景、人々の協力関係などについて地図帳や各種の資料で調べて、必要な情報を集め、読み取り</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 xml:space="preserve">特色ある地域の様子を理解している。 </w:t>
            </w:r>
          </w:p>
        </w:tc>
        <w:tc>
          <w:tcPr>
            <w:tcW w:w="3544" w:type="dxa"/>
            <w:shd w:val="clear" w:color="auto" w:fill="auto"/>
          </w:tcPr>
          <w:p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特色ある地域の位置、人々の活動や産業の歴史的背景、人々の</w:t>
            </w:r>
            <w:r w:rsidRPr="00B003F6">
              <w:rPr>
                <w:rFonts w:ascii="ＭＳ 明朝" w:eastAsia="ＭＳ 明朝" w:hAnsi="ＭＳ 明朝" w:hint="eastAsia"/>
                <w:sz w:val="21"/>
                <w:szCs w:val="21"/>
              </w:rPr>
              <w:t>協力</w:t>
            </w:r>
            <w:r w:rsidRPr="00B003F6">
              <w:rPr>
                <w:rFonts w:ascii="ＭＳ 明朝" w:eastAsia="ＭＳ 明朝" w:hAnsi="ＭＳ 明朝"/>
                <w:sz w:val="21"/>
                <w:szCs w:val="21"/>
              </w:rPr>
              <w:t>関係などに着目して、問いを見</w:t>
            </w:r>
            <w:r w:rsidRPr="00B003F6">
              <w:rPr>
                <w:rFonts w:ascii="ＭＳ 明朝" w:eastAsia="ＭＳ 明朝" w:hAnsi="ＭＳ 明朝" w:hint="eastAsia"/>
                <w:sz w:val="21"/>
                <w:szCs w:val="21"/>
              </w:rPr>
              <w:t>いだ</w:t>
            </w:r>
            <w:r w:rsidRPr="00B003F6">
              <w:rPr>
                <w:rFonts w:ascii="ＭＳ 明朝" w:eastAsia="ＭＳ 明朝" w:hAnsi="ＭＳ 明朝"/>
                <w:sz w:val="21"/>
                <w:szCs w:val="21"/>
              </w:rPr>
              <w:t>し、県内の特色ある地域の様子について考え表現している。</w:t>
            </w:r>
          </w:p>
        </w:tc>
        <w:tc>
          <w:tcPr>
            <w:tcW w:w="3366" w:type="dxa"/>
            <w:shd w:val="clear" w:color="auto" w:fill="auto"/>
          </w:tcPr>
          <w:p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県内の特色ある地域の様子について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予想や学習計画を立てたり</w:t>
            </w:r>
            <w:r w:rsidRPr="00B003F6">
              <w:rPr>
                <w:rFonts w:ascii="ＭＳ 明朝" w:eastAsia="ＭＳ 明朝" w:hAnsi="ＭＳ 明朝" w:hint="eastAsia"/>
                <w:sz w:val="21"/>
                <w:szCs w:val="21"/>
              </w:rPr>
              <w:t>、学習をふり返ったり</w:t>
            </w:r>
            <w:r w:rsidRPr="00B003F6">
              <w:rPr>
                <w:rFonts w:ascii="ＭＳ 明朝" w:eastAsia="ＭＳ 明朝" w:hAnsi="ＭＳ 明朝"/>
                <w:sz w:val="21"/>
                <w:szCs w:val="21"/>
              </w:rPr>
              <w:t>して</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主体的に学習問題を追究し</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 xml:space="preserve">解決しようとしている。 </w:t>
            </w:r>
          </w:p>
        </w:tc>
      </w:tr>
      <w:tr w:rsidR="00A40EB9" w:rsidRPr="00232CA9" w:rsidTr="005F2A82">
        <w:trPr>
          <w:trHeight w:val="1437"/>
        </w:trPr>
        <w:tc>
          <w:tcPr>
            <w:tcW w:w="3402" w:type="dxa"/>
            <w:shd w:val="clear" w:color="auto" w:fill="auto"/>
          </w:tcPr>
          <w:p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②</w:t>
            </w:r>
            <w:r w:rsidRPr="00B003F6">
              <w:rPr>
                <w:rFonts w:ascii="ＭＳ 明朝" w:eastAsia="ＭＳ 明朝" w:hAnsi="ＭＳ 明朝"/>
                <w:sz w:val="21"/>
                <w:szCs w:val="21"/>
              </w:rPr>
              <w:t>調べたことを白地図や文などにまとめ、県内の特色ある地域では</w:t>
            </w:r>
            <w:r w:rsidRPr="00B003F6">
              <w:rPr>
                <w:rFonts w:ascii="ＭＳ 明朝" w:eastAsia="ＭＳ 明朝" w:hAnsi="ＭＳ 明朝" w:hint="eastAsia"/>
                <w:sz w:val="21"/>
                <w:szCs w:val="21"/>
              </w:rPr>
              <w:t>、</w:t>
            </w:r>
            <w:r w:rsidRPr="00B003F6">
              <w:rPr>
                <w:rFonts w:ascii="ＭＳ 明朝" w:eastAsia="ＭＳ 明朝" w:hAnsi="ＭＳ 明朝"/>
                <w:sz w:val="21"/>
                <w:szCs w:val="21"/>
              </w:rPr>
              <w:t xml:space="preserve">人々が協力し、特色あるまちづくりや観光などの産業の発展に努めていることを理解している。 </w:t>
            </w:r>
          </w:p>
        </w:tc>
        <w:tc>
          <w:tcPr>
            <w:tcW w:w="3544" w:type="dxa"/>
            <w:shd w:val="clear" w:color="auto" w:fill="auto"/>
          </w:tcPr>
          <w:p w:rsidR="00A40EB9" w:rsidRPr="00B003F6" w:rsidRDefault="00A40EB9" w:rsidP="005F2A82">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②特色ある地域の人々の活動や産業</w:t>
            </w:r>
            <w:r w:rsidRPr="00B003F6">
              <w:rPr>
                <w:rFonts w:ascii="ＭＳ 明朝" w:eastAsia="ＭＳ 明朝" w:hAnsi="ＭＳ 明朝"/>
                <w:sz w:val="21"/>
                <w:szCs w:val="21"/>
              </w:rPr>
              <w:t>とそれらの地域の発展を関連付けたり、自分たちの住む地域と比較したりして県内の地域の特色を考え、適切に表現している。</w:t>
            </w:r>
          </w:p>
        </w:tc>
        <w:tc>
          <w:tcPr>
            <w:tcW w:w="3366" w:type="dxa"/>
            <w:shd w:val="clear" w:color="auto" w:fill="auto"/>
          </w:tcPr>
          <w:p w:rsidR="00A40EB9" w:rsidRPr="00B003F6" w:rsidRDefault="00A40EB9" w:rsidP="005F2A82">
            <w:pPr>
              <w:autoSpaceDE w:val="0"/>
              <w:autoSpaceDN w:val="0"/>
              <w:adjustRightInd w:val="0"/>
              <w:spacing w:line="0" w:lineRule="atLeast"/>
              <w:jc w:val="left"/>
              <w:rPr>
                <w:rFonts w:hAnsi="ＭＳ 明朝"/>
                <w:kern w:val="0"/>
                <w:szCs w:val="21"/>
              </w:rPr>
            </w:pPr>
          </w:p>
        </w:tc>
      </w:tr>
    </w:tbl>
    <w:p w:rsidR="005C6E09" w:rsidRDefault="005C6E09" w:rsidP="005A3D83">
      <w:pPr>
        <w:autoSpaceDE w:val="0"/>
        <w:autoSpaceDN w:val="0"/>
        <w:adjustRightInd w:val="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790336" behindDoc="0" locked="0" layoutInCell="1" allowOverlap="1" wp14:anchorId="0A2849D2" wp14:editId="46A4B051">
                      <wp:simplePos x="0" y="0"/>
                      <wp:positionH relativeFrom="column">
                        <wp:posOffset>-7018020</wp:posOffset>
                      </wp:positionH>
                      <wp:positionV relativeFrom="margin">
                        <wp:posOffset>1538605</wp:posOffset>
                      </wp:positionV>
                      <wp:extent cx="3870960" cy="457200"/>
                      <wp:effectExtent l="0" t="0" r="0" b="0"/>
                      <wp:wrapNone/>
                      <wp:docPr id="11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49D2" id="_x0000_s1146" type="#_x0000_t202" style="position:absolute;left:0;text-align:left;margin-left:-552.6pt;margin-top:121.15pt;width:304.8pt;height:36pt;z-index:251790336;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8cysgSwCAABb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A86800" w:rsidRDefault="00A86800" w:rsidP="00896E6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00A40EB9" w:rsidRPr="00A86800">
              <w:rPr>
                <w:rFonts w:ascii="ＭＳ ゴシック" w:eastAsia="ＭＳ ゴシック" w:hAnsi="ＭＳ 明朝" w:hint="eastAsia"/>
                <w:kern w:val="0"/>
                <w:sz w:val="20"/>
              </w:rPr>
              <w:t xml:space="preserve">仙台に住む外国の人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w:t>
            </w:r>
            <w:r w:rsidR="00A40EB9">
              <w:rPr>
                <w:rFonts w:ascii="ＭＳ ゴシック" w:eastAsia="ＭＳ ゴシック" w:hAnsi="ＭＳ 明朝" w:hint="eastAsia"/>
                <w:kern w:val="0"/>
                <w:sz w:val="20"/>
              </w:rPr>
              <w:t>0</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w:t>
            </w:r>
            <w:r w:rsidR="002D22CE">
              <w:rPr>
                <w:rFonts w:ascii="ＭＳ ゴシック" w:eastAsia="ＭＳ ゴシック" w:hAnsi="ＭＳ 明朝" w:hint="eastAsia"/>
                <w:kern w:val="0"/>
                <w:sz w:val="20"/>
              </w:rPr>
              <w:t>1</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791360" behindDoc="0" locked="0" layoutInCell="1" allowOverlap="1" wp14:anchorId="370CE1A7" wp14:editId="44DD934C">
                      <wp:simplePos x="0" y="0"/>
                      <wp:positionH relativeFrom="column">
                        <wp:posOffset>-15240</wp:posOffset>
                      </wp:positionH>
                      <wp:positionV relativeFrom="paragraph">
                        <wp:posOffset>60325</wp:posOffset>
                      </wp:positionV>
                      <wp:extent cx="1113790" cy="1036320"/>
                      <wp:effectExtent l="0" t="0" r="10160" b="11430"/>
                      <wp:wrapNone/>
                      <wp:docPr id="119"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632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27012E" w:rsidRDefault="00BE710A" w:rsidP="005F2A82">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27012E">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CE1A7" id="_x0000_s1147" type="#_x0000_t202" style="position:absolute;margin-left:-1.2pt;margin-top:4.75pt;width:87.7pt;height:8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">
                      <v:textbox inset="5.85pt,.7pt,5.85pt,.7pt">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27012E" w:rsidRDefault="00BE710A" w:rsidP="005F2A82">
                            <w:pPr>
                              <w:spacing w:line="240" w:lineRule="exact"/>
                              <w:jc w:val="right"/>
                              <w:rPr>
                                <w:rFonts w:ascii="ＭＳ ゴシック" w:eastAsia="ＭＳ ゴシック" w:hAnsi="ＭＳ ゴシック"/>
                                <w:sz w:val="20"/>
                              </w:rPr>
                            </w:pPr>
                            <w:r w:rsidRPr="0027012E">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27012E">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8944E8"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〇</w:t>
            </w:r>
            <w:r w:rsidRPr="0095768D">
              <w:rPr>
                <w:rFonts w:hAnsi="ＭＳ 明朝" w:hint="eastAsia"/>
                <w:kern w:val="0"/>
                <w:sz w:val="20"/>
              </w:rPr>
              <w:t>写真や統計資料などから、気づいたことを話し合う。</w:t>
            </w:r>
          </w:p>
          <w:p w:rsidR="00A40EB9" w:rsidRDefault="00A40EB9" w:rsidP="005F2A82">
            <w:pPr>
              <w:autoSpaceDE w:val="0"/>
              <w:autoSpaceDN w:val="0"/>
              <w:adjustRightInd w:val="0"/>
              <w:spacing w:line="240" w:lineRule="exact"/>
              <w:ind w:left="210" w:hanging="210"/>
              <w:jc w:val="left"/>
              <w:rPr>
                <w:rFonts w:hAnsi="ＭＳ 明朝"/>
                <w:sz w:val="20"/>
              </w:rPr>
            </w:pPr>
            <w:r w:rsidRPr="0095768D">
              <w:rPr>
                <w:rFonts w:hAnsi="ＭＳ 明朝" w:hint="eastAsia"/>
                <w:kern w:val="0"/>
                <w:sz w:val="20"/>
              </w:rPr>
              <w:t>・</w:t>
            </w:r>
            <w:r w:rsidRPr="0027012E">
              <w:rPr>
                <w:rFonts w:hAnsi="ＭＳ 明朝" w:hint="eastAsia"/>
                <w:sz w:val="20"/>
              </w:rPr>
              <w:t>仙台ハーフマラソン」や「仙台国際音楽コンクールには外国の人たちがたくさん参加している。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27012E">
              <w:rPr>
                <w:rFonts w:hAnsi="ＭＳ 明朝" w:hint="eastAsia"/>
                <w:kern w:val="0"/>
                <w:sz w:val="20"/>
              </w:rPr>
              <w:t>中国をはじめいろいろな国の人が住んでいる</w:t>
            </w:r>
            <w:r>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・仙台市のウェブサイトには、市の国際交流についてまとめたページがある。さまざまな交流が紹介されている。</w:t>
            </w:r>
          </w:p>
          <w:p w:rsidR="00A40EB9" w:rsidRDefault="00A40EB9" w:rsidP="005F2A82">
            <w:pPr>
              <w:autoSpaceDE w:val="0"/>
              <w:autoSpaceDN w:val="0"/>
              <w:adjustRightInd w:val="0"/>
              <w:spacing w:line="240" w:lineRule="exact"/>
              <w:jc w:val="left"/>
              <w:rPr>
                <w:rFonts w:hAnsi="ＭＳ 明朝"/>
                <w:color w:val="333333"/>
                <w:position w:val="4"/>
                <w:szCs w:val="21"/>
              </w:rPr>
            </w:pPr>
          </w:p>
          <w:p w:rsidR="00A40EB9" w:rsidRDefault="00A40EB9" w:rsidP="005F2A82">
            <w:pPr>
              <w:autoSpaceDE w:val="0"/>
              <w:autoSpaceDN w:val="0"/>
              <w:adjustRightInd w:val="0"/>
              <w:spacing w:line="240" w:lineRule="exact"/>
              <w:ind w:left="210" w:hanging="210"/>
              <w:jc w:val="left"/>
              <w:rPr>
                <w:rFonts w:hAnsi="ＭＳ 明朝"/>
                <w:color w:val="333333"/>
                <w:position w:val="4"/>
                <w:szCs w:val="21"/>
              </w:rPr>
            </w:pPr>
            <w:r w:rsidRPr="006879B6">
              <w:rPr>
                <w:rFonts w:hAnsi="ＭＳ 明朝" w:hint="eastAsia"/>
                <w:noProof/>
                <w:sz w:val="20"/>
              </w:rPr>
              <mc:AlternateContent>
                <mc:Choice Requires="wps">
                  <w:drawing>
                    <wp:anchor distT="0" distB="0" distL="114300" distR="114300" simplePos="0" relativeHeight="251789312" behindDoc="0" locked="0" layoutInCell="1" allowOverlap="1" wp14:anchorId="59A1CECC" wp14:editId="6466B44B">
                      <wp:simplePos x="0" y="0"/>
                      <wp:positionH relativeFrom="column">
                        <wp:posOffset>6350</wp:posOffset>
                      </wp:positionH>
                      <wp:positionV relativeFrom="paragraph">
                        <wp:posOffset>299720</wp:posOffset>
                      </wp:positionV>
                      <wp:extent cx="4409440" cy="387350"/>
                      <wp:effectExtent l="0" t="0" r="10160" b="19050"/>
                      <wp:wrapNone/>
                      <wp:docPr id="120"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F86C1F">
                                    <w:rPr>
                                      <w:rFonts w:hint="eastAsia"/>
                                      <w:sz w:val="20"/>
                                    </w:rPr>
                                    <w:t>仙台市では</w:t>
                                  </w:r>
                                  <w:r>
                                    <w:rPr>
                                      <w:rFonts w:hint="eastAsia"/>
                                      <w:sz w:val="20"/>
                                    </w:rPr>
                                    <w:t>、</w:t>
                                  </w:r>
                                  <w:r w:rsidRPr="00F86C1F">
                                    <w:rPr>
                                      <w:rFonts w:hint="eastAsia"/>
                                      <w:sz w:val="20"/>
                                    </w:rPr>
                                    <w:t>外国の人々とどのような交流をし</w:t>
                                  </w:r>
                                  <w:r>
                                    <w:rPr>
                                      <w:rFonts w:hint="eastAsia"/>
                                      <w:sz w:val="20"/>
                                    </w:rPr>
                                    <w:t>、</w:t>
                                  </w:r>
                                  <w:r w:rsidRPr="00F86C1F">
                                    <w:rPr>
                                      <w:rFonts w:hint="eastAsia"/>
                                      <w:sz w:val="20"/>
                                    </w:rPr>
                                    <w:t>共にくらすため にどのようなまちづくりをしているのでしょうか。</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1CECC" id="_x0000_s1148" type="#_x0000_t202" style="position:absolute;left:0;text-align:left;margin-left:.5pt;margin-top:23.6pt;width:347.2pt;height:3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Pr="00F86C1F">
                              <w:rPr>
                                <w:rFonts w:hint="eastAsia"/>
                                <w:sz w:val="20"/>
                              </w:rPr>
                              <w:t>仙台市では</w:t>
                            </w:r>
                            <w:r>
                              <w:rPr>
                                <w:rFonts w:hint="eastAsia"/>
                                <w:sz w:val="20"/>
                              </w:rPr>
                              <w:t>、</w:t>
                            </w:r>
                            <w:r w:rsidRPr="00F86C1F">
                              <w:rPr>
                                <w:rFonts w:hint="eastAsia"/>
                                <w:sz w:val="20"/>
                              </w:rPr>
                              <w:t>外国の人々とどのような交流をし</w:t>
                            </w:r>
                            <w:r>
                              <w:rPr>
                                <w:rFonts w:hint="eastAsia"/>
                                <w:sz w:val="20"/>
                              </w:rPr>
                              <w:t>、</w:t>
                            </w:r>
                            <w:r w:rsidRPr="00F86C1F">
                              <w:rPr>
                                <w:rFonts w:hint="eastAsia"/>
                                <w:sz w:val="20"/>
                              </w:rPr>
                              <w:t>共にくらすため にどのようなまちづくりをしているのでしょうか。</w:t>
                            </w:r>
                          </w:p>
                          <w:p w:rsidR="00BE710A" w:rsidRPr="00642710" w:rsidRDefault="00BE710A">
                            <w:pPr>
                              <w:rPr>
                                <w:sz w:val="20"/>
                              </w:rPr>
                            </w:pPr>
                          </w:p>
                        </w:txbxContent>
                      </v:textbox>
                    </v:shape>
                  </w:pict>
                </mc:Fallback>
              </mc:AlternateContent>
            </w:r>
            <w:r>
              <w:rPr>
                <w:rFonts w:hAnsi="ＭＳ 明朝" w:hint="eastAsia"/>
                <w:color w:val="333333"/>
                <w:position w:val="4"/>
                <w:szCs w:val="21"/>
              </w:rPr>
              <w:t>○学習問題をつくり、予想し、学習計画を立てる。</w:t>
            </w:r>
          </w:p>
          <w:p w:rsidR="00A40EB9" w:rsidRDefault="00A40EB9" w:rsidP="005F2A82">
            <w:pPr>
              <w:autoSpaceDE w:val="0"/>
              <w:autoSpaceDN w:val="0"/>
              <w:adjustRightInd w:val="0"/>
              <w:spacing w:line="240" w:lineRule="exact"/>
              <w:ind w:left="210" w:hanging="210"/>
              <w:jc w:val="left"/>
              <w:rPr>
                <w:rFonts w:hAnsi="ＭＳ 明朝"/>
                <w:kern w:val="0"/>
                <w:sz w:val="20"/>
              </w:rPr>
            </w:pPr>
          </w:p>
          <w:p w:rsidR="00A40EB9" w:rsidRDefault="00A40EB9" w:rsidP="005F2A82">
            <w:pPr>
              <w:autoSpaceDE w:val="0"/>
              <w:autoSpaceDN w:val="0"/>
              <w:adjustRightInd w:val="0"/>
              <w:spacing w:line="240" w:lineRule="exact"/>
              <w:ind w:left="210" w:hanging="210"/>
              <w:jc w:val="left"/>
              <w:rPr>
                <w:rFonts w:hAnsi="ＭＳ 明朝"/>
                <w:kern w:val="0"/>
                <w:sz w:val="20"/>
              </w:rPr>
            </w:pPr>
          </w:p>
          <w:p w:rsidR="00A40EB9" w:rsidRDefault="00A40EB9" w:rsidP="005F2A82">
            <w:pPr>
              <w:autoSpaceDE w:val="0"/>
              <w:autoSpaceDN w:val="0"/>
              <w:adjustRightInd w:val="0"/>
              <w:spacing w:line="240" w:lineRule="exact"/>
              <w:ind w:left="210" w:hanging="210"/>
              <w:jc w:val="left"/>
              <w:rPr>
                <w:rFonts w:hAnsi="ＭＳ 明朝"/>
                <w:kern w:val="0"/>
                <w:sz w:val="20"/>
              </w:rPr>
            </w:pP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sidRPr="0095768D">
              <w:rPr>
                <w:rFonts w:hAnsi="ＭＳ 明朝" w:hint="eastAsia"/>
                <w:kern w:val="0"/>
                <w:sz w:val="20"/>
              </w:rPr>
              <w:t>・</w:t>
            </w:r>
            <w:r>
              <w:rPr>
                <w:rFonts w:hAnsi="ＭＳ 明朝" w:hint="eastAsia"/>
                <w:kern w:val="0"/>
                <w:sz w:val="20"/>
              </w:rPr>
              <w:t>なぜ仙台市には外国の人が多く住んでいるのかな。</w:t>
            </w:r>
          </w:p>
          <w:p w:rsidR="00A40EB9" w:rsidRDefault="00A40EB9" w:rsidP="005F2A82">
            <w:pPr>
              <w:autoSpaceDE w:val="0"/>
              <w:autoSpaceDN w:val="0"/>
              <w:adjustRightInd w:val="0"/>
              <w:spacing w:line="240" w:lineRule="exact"/>
              <w:ind w:left="200" w:hangingChars="100" w:hanging="200"/>
              <w:jc w:val="left"/>
              <w:rPr>
                <w:rFonts w:hAnsi="ＭＳ 明朝"/>
                <w:sz w:val="20"/>
              </w:rPr>
            </w:pPr>
            <w:r>
              <w:rPr>
                <w:rFonts w:hAnsi="ＭＳ 明朝" w:hint="eastAsia"/>
                <w:kern w:val="0"/>
                <w:sz w:val="20"/>
              </w:rPr>
              <w:t>・外国との交流には、他にどのようなものがあるのかな。</w:t>
            </w:r>
          </w:p>
          <w:p w:rsidR="00A40EB9" w:rsidRPr="00DB397E" w:rsidRDefault="00A40EB9" w:rsidP="005F2A82">
            <w:pPr>
              <w:autoSpaceDE w:val="0"/>
              <w:autoSpaceDN w:val="0"/>
              <w:adjustRightInd w:val="0"/>
              <w:spacing w:line="240" w:lineRule="exact"/>
              <w:ind w:left="210" w:hanging="210"/>
              <w:jc w:val="left"/>
              <w:rPr>
                <w:rFonts w:hAnsi="ＭＳ 明朝"/>
                <w:color w:val="333333"/>
                <w:position w:val="4"/>
                <w:szCs w:val="21"/>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Pr>
                <w:rFonts w:hint="eastAsia"/>
                <w:kern w:val="0"/>
                <w:sz w:val="20"/>
              </w:rPr>
              <w:t>◆資料</w:t>
            </w:r>
            <w:r w:rsidR="002D22CE">
              <w:rPr>
                <w:rFonts w:hint="eastAsia"/>
                <w:kern w:val="0"/>
                <w:sz w:val="20"/>
              </w:rPr>
              <w:t>2</w:t>
            </w:r>
            <w:r>
              <w:rPr>
                <w:rFonts w:hint="eastAsia"/>
                <w:kern w:val="0"/>
                <w:sz w:val="20"/>
              </w:rPr>
              <w:t>や資料</w:t>
            </w:r>
            <w:r w:rsidR="002D68E0">
              <w:rPr>
                <w:rFonts w:hint="eastAsia"/>
                <w:kern w:val="0"/>
                <w:sz w:val="20"/>
              </w:rPr>
              <w:t>3</w:t>
            </w:r>
            <w:r>
              <w:rPr>
                <w:rFonts w:hint="eastAsia"/>
                <w:kern w:val="0"/>
                <w:sz w:val="20"/>
              </w:rPr>
              <w:t>を読み取ることを通して、外国の人たちが、なぜ増えているのか、考えさせるようにする。</w:t>
            </w:r>
          </w:p>
          <w:p w:rsidR="00A40EB9" w:rsidRDefault="00A40EB9" w:rsidP="005F2A82">
            <w:pPr>
              <w:spacing w:line="240" w:lineRule="exact"/>
              <w:ind w:left="200" w:hangingChars="100" w:hanging="200"/>
              <w:rPr>
                <w:kern w:val="0"/>
                <w:sz w:val="20"/>
              </w:rPr>
            </w:pPr>
            <w:r>
              <w:rPr>
                <w:rFonts w:hint="eastAsia"/>
                <w:kern w:val="0"/>
                <w:sz w:val="20"/>
              </w:rPr>
              <w:t>◆外国の人とくらすには、どのような取り組みをしているのか予想させる。</w:t>
            </w:r>
          </w:p>
          <w:p w:rsidR="00A40EB9" w:rsidRDefault="00A40EB9" w:rsidP="005F2A82">
            <w:pPr>
              <w:spacing w:line="240" w:lineRule="exact"/>
              <w:ind w:left="200" w:hangingChars="100" w:hanging="200"/>
              <w:rPr>
                <w:kern w:val="0"/>
                <w:sz w:val="20"/>
              </w:rPr>
            </w:pPr>
          </w:p>
          <w:p w:rsidR="00A40EB9" w:rsidRDefault="00A40EB9" w:rsidP="005F2A82">
            <w:pPr>
              <w:spacing w:line="240" w:lineRule="exact"/>
              <w:rPr>
                <w:kern w:val="0"/>
                <w:sz w:val="20"/>
              </w:rPr>
            </w:pPr>
          </w:p>
          <w:p w:rsidR="00A40EB9" w:rsidRDefault="00A40EB9" w:rsidP="005F2A82">
            <w:pPr>
              <w:spacing w:line="240" w:lineRule="exact"/>
              <w:rPr>
                <w:kern w:val="0"/>
                <w:sz w:val="20"/>
              </w:rPr>
            </w:pPr>
          </w:p>
          <w:p w:rsidR="00A40EB9" w:rsidRDefault="00A40EB9" w:rsidP="005F2A82">
            <w:pPr>
              <w:spacing w:line="240" w:lineRule="exact"/>
              <w:rPr>
                <w:kern w:val="0"/>
                <w:sz w:val="20"/>
              </w:rPr>
            </w:pPr>
          </w:p>
          <w:p w:rsidR="00A40EB9" w:rsidRPr="006879B6" w:rsidRDefault="00A40EB9" w:rsidP="005F2A82">
            <w:pPr>
              <w:spacing w:line="240" w:lineRule="exact"/>
              <w:rPr>
                <w:kern w:val="0"/>
                <w:sz w:val="20"/>
              </w:rPr>
            </w:pPr>
            <w:r>
              <w:rPr>
                <w:rFonts w:hint="eastAsia"/>
                <w:kern w:val="0"/>
                <w:sz w:val="20"/>
              </w:rPr>
              <w:t>◆インターネットで調べる際は、</w:t>
            </w:r>
            <w:r w:rsidR="00896E63">
              <w:rPr>
                <w:rFonts w:hint="eastAsia"/>
                <w:kern w:val="0"/>
                <w:sz w:val="20"/>
              </w:rPr>
              <w:t>P</w:t>
            </w:r>
            <w:r>
              <w:rPr>
                <w:kern w:val="0"/>
                <w:sz w:val="20"/>
              </w:rPr>
              <w:t>.</w:t>
            </w:r>
            <w:r w:rsidR="002D22CE">
              <w:rPr>
                <w:kern w:val="0"/>
                <w:sz w:val="20"/>
              </w:rPr>
              <w:t>1</w:t>
            </w:r>
            <w:r w:rsidR="002D68E0">
              <w:rPr>
                <w:kern w:val="0"/>
                <w:sz w:val="20"/>
              </w:rPr>
              <w:t>4</w:t>
            </w:r>
            <w:r w:rsidR="002D22CE">
              <w:rPr>
                <w:kern w:val="0"/>
                <w:sz w:val="20"/>
              </w:rPr>
              <w:t>1</w:t>
            </w:r>
            <w:r>
              <w:rPr>
                <w:rFonts w:hint="eastAsia"/>
                <w:kern w:val="0"/>
                <w:sz w:val="20"/>
              </w:rPr>
              <w:t>「まなび方コーナー」を参照する。</w:t>
            </w:r>
          </w:p>
        </w:tc>
        <w:tc>
          <w:tcPr>
            <w:tcW w:w="1980" w:type="dxa"/>
            <w:tcBorders>
              <w:top w:val="single" w:sz="4" w:space="0" w:color="auto"/>
              <w:bottom w:val="single" w:sz="4" w:space="0" w:color="auto"/>
              <w:right w:val="single" w:sz="4" w:space="0" w:color="auto"/>
            </w:tcBorders>
          </w:tcPr>
          <w:p w:rsidR="00A40EB9" w:rsidRPr="006C68A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D24191" w:rsidRDefault="00A40EB9" w:rsidP="005F2A82">
            <w:pPr>
              <w:spacing w:line="240" w:lineRule="exact"/>
              <w:ind w:rightChars="-21" w:right="-44"/>
              <w:jc w:val="left"/>
              <w:rPr>
                <w:rFonts w:hAnsi="ＭＳ 明朝"/>
                <w:kern w:val="0"/>
                <w:sz w:val="20"/>
              </w:rPr>
            </w:pPr>
            <w:r>
              <w:rPr>
                <w:rFonts w:hAnsi="ＭＳ 明朝" w:hint="eastAsia"/>
                <w:kern w:val="0"/>
                <w:sz w:val="20"/>
              </w:rPr>
              <w:t>ノートの記述内容や発言内容</w:t>
            </w:r>
            <w:r w:rsidRPr="00D24191">
              <w:rPr>
                <w:rFonts w:hAnsi="ＭＳ 明朝" w:hint="eastAsia"/>
                <w:kern w:val="0"/>
                <w:sz w:val="20"/>
              </w:rPr>
              <w:t>から</w:t>
            </w:r>
            <w:r>
              <w:rPr>
                <w:rFonts w:hAnsi="ＭＳ 明朝" w:hint="eastAsia"/>
                <w:kern w:val="0"/>
                <w:sz w:val="20"/>
              </w:rPr>
              <w:t>、「仙台市の国際交流の取り組みや人々の協力に着目して、問いを見いだ</w:t>
            </w:r>
            <w:r w:rsidRPr="00D24191">
              <w:rPr>
                <w:rFonts w:hAnsi="ＭＳ 明朝" w:hint="eastAsia"/>
                <w:kern w:val="0"/>
                <w:sz w:val="20"/>
              </w:rPr>
              <w:t>しているか」を評価する。</w:t>
            </w: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Pr="00935815" w:rsidRDefault="00A40EB9" w:rsidP="005F2A82">
            <w:pPr>
              <w:spacing w:line="240" w:lineRule="exact"/>
              <w:ind w:left="200" w:rightChars="-21" w:right="-44" w:hangingChars="100" w:hanging="200"/>
              <w:jc w:val="left"/>
              <w:rPr>
                <w:rFonts w:ascii="ＭＳ ゴシック" w:eastAsia="ＭＳ ゴシック" w:hAnsi="ＭＳ ゴシック"/>
                <w:kern w:val="0"/>
                <w:sz w:val="20"/>
                <w:shd w:val="pct15" w:color="auto" w:fill="FFFFFF"/>
              </w:rPr>
            </w:pPr>
            <w:r w:rsidRPr="00935815">
              <w:rPr>
                <w:rFonts w:ascii="ＭＳ ゴシック" w:eastAsia="ＭＳ ゴシック" w:hAnsi="ＭＳ ゴシック" w:hint="eastAsia"/>
                <w:kern w:val="0"/>
                <w:sz w:val="20"/>
                <w:shd w:val="pct15" w:color="auto" w:fill="FFFFFF"/>
              </w:rPr>
              <w:t>[態度①]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w:t>
            </w:r>
            <w:r w:rsidRPr="00FD6F1B">
              <w:rPr>
                <w:rFonts w:hint="eastAsia"/>
                <w:sz w:val="20"/>
                <w:szCs w:val="22"/>
              </w:rPr>
              <w:t>から、「</w:t>
            </w:r>
            <w:r>
              <w:rPr>
                <w:rFonts w:hint="eastAsia"/>
                <w:sz w:val="20"/>
                <w:szCs w:val="22"/>
              </w:rPr>
              <w:t>仙台市の国際交流の取り組みについて、予想や学習計画を立て、学習問題を解決する</w:t>
            </w:r>
            <w:r w:rsidRPr="00FD6F1B">
              <w:rPr>
                <w:rFonts w:hint="eastAsia"/>
                <w:sz w:val="20"/>
                <w:szCs w:val="22"/>
              </w:rPr>
              <w:t>見通しをもっているか」を評価する。</w:t>
            </w:r>
          </w:p>
        </w:tc>
      </w:tr>
      <w:tr w:rsidR="00A40EB9" w:rsidRPr="008E1C59" w:rsidTr="005F2A82">
        <w:tblPrEx>
          <w:tblCellMar>
            <w:left w:w="99" w:type="dxa"/>
            <w:right w:w="99" w:type="dxa"/>
          </w:tblCellMar>
        </w:tblPrEx>
        <w:trPr>
          <w:trHeight w:val="2820"/>
        </w:trPr>
        <w:tc>
          <w:tcPr>
            <w:tcW w:w="426" w:type="dxa"/>
            <w:vMerge w:val="restart"/>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tc>
        <w:tc>
          <w:tcPr>
            <w:tcW w:w="1876" w:type="dxa"/>
            <w:tcBorders>
              <w:top w:val="single" w:sz="4" w:space="0" w:color="auto"/>
              <w:left w:val="nil"/>
              <w:bottom w:val="single" w:sz="4" w:space="0" w:color="auto"/>
            </w:tcBorders>
          </w:tcPr>
          <w:p w:rsidR="00A40EB9" w:rsidRPr="00CB3FDC" w:rsidRDefault="00A40EB9" w:rsidP="00896E6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B3FDC">
              <w:rPr>
                <w:rFonts w:ascii="ＭＳ ゴシック" w:eastAsia="ＭＳ ゴシック" w:hAnsi="ＭＳ 明朝" w:hint="eastAsia"/>
                <w:kern w:val="0"/>
                <w:sz w:val="20"/>
              </w:rPr>
              <w:t xml:space="preserve">③国際交流の取り組み </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4432" behindDoc="0" locked="0" layoutInCell="1" allowOverlap="1" wp14:anchorId="5C08A391" wp14:editId="7AA1B7C7">
                      <wp:simplePos x="0" y="0"/>
                      <wp:positionH relativeFrom="column">
                        <wp:posOffset>-12700</wp:posOffset>
                      </wp:positionH>
                      <wp:positionV relativeFrom="paragraph">
                        <wp:posOffset>225425</wp:posOffset>
                      </wp:positionV>
                      <wp:extent cx="1113790" cy="1038225"/>
                      <wp:effectExtent l="0" t="0" r="0" b="0"/>
                      <wp:wrapNone/>
                      <wp:docPr id="12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仙台市は、どのような国際交流をしているのでしょうか。</w:t>
                                  </w:r>
                                </w:p>
                                <w:p w:rsidR="00BE710A" w:rsidRPr="001B1FF6" w:rsidRDefault="00BE710A" w:rsidP="005F2A82">
                                  <w:pPr>
                                    <w:jc w:val="right"/>
                                    <w:rPr>
                                      <w:rFonts w:ascii="ＭＳ ゴシック" w:eastAsia="ＭＳ ゴシック" w:hAnsi="ＭＳ ゴシック"/>
                                      <w:sz w:val="20"/>
                                    </w:rPr>
                                  </w:pPr>
                                  <w:r w:rsidRPr="001B1FF6">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1B1FF6">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8A391" id="_x0000_s1149" type="#_x0000_t202" style="position:absolute;left:0;text-align:left;margin-left:-1pt;margin-top:17.75pt;width:87.7pt;height:81.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仙台市は、どのような国際交流をしているのでしょうか。</w:t>
                            </w:r>
                          </w:p>
                          <w:p w:rsidR="00BE710A" w:rsidRPr="001B1FF6" w:rsidRDefault="00BE710A" w:rsidP="005F2A82">
                            <w:pPr>
                              <w:jc w:val="right"/>
                              <w:rPr>
                                <w:rFonts w:ascii="ＭＳ ゴシック" w:eastAsia="ＭＳ ゴシック" w:hAnsi="ＭＳ ゴシック"/>
                                <w:sz w:val="20"/>
                              </w:rPr>
                            </w:pPr>
                            <w:r w:rsidRPr="001B1FF6">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1B1FF6">
                              <w:rPr>
                                <w:rFonts w:ascii="ＭＳ ゴシック" w:eastAsia="ＭＳ ゴシック" w:hAnsi="ＭＳ ゴシック" w:hint="eastAsia"/>
                                <w:sz w:val="20"/>
                              </w:rPr>
                              <w:t>時間）</w:t>
                            </w:r>
                          </w:p>
                        </w:txbxContent>
                      </v:textbox>
                    </v:shape>
                  </w:pict>
                </mc:Fallback>
              </mc:AlternateConten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w:t>
            </w:r>
            <w:r w:rsidR="002D22CE">
              <w:rPr>
                <w:rFonts w:ascii="ＭＳ ゴシック" w:eastAsia="ＭＳ ゴシック" w:hAnsi="ＭＳ 明朝" w:hint="eastAsia"/>
                <w:kern w:val="0"/>
                <w:sz w:val="20"/>
              </w:rPr>
              <w:t>2</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43</w:t>
            </w:r>
          </w:p>
        </w:tc>
        <w:tc>
          <w:tcPr>
            <w:tcW w:w="4141" w:type="dxa"/>
            <w:tcBorders>
              <w:top w:val="single" w:sz="4" w:space="0" w:color="auto"/>
              <w:left w:val="nil"/>
              <w:bottom w:val="single" w:sz="4" w:space="0" w:color="auto"/>
            </w:tcBorders>
          </w:tcPr>
          <w:p w:rsidR="00A40EB9" w:rsidRPr="008944E8" w:rsidRDefault="00A40EB9"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仙台市ではどのような国際交流をしているか、資料を活用して調べ、まとめ、話し合う</w:t>
            </w:r>
            <w:r w:rsidRPr="008944E8">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仙台市は国際姉妹都市や国際交流都市など、現在</w:t>
            </w:r>
            <w:r w:rsidR="002D68E0">
              <w:rPr>
                <w:rFonts w:hAnsi="ＭＳ 明朝" w:hint="eastAsia"/>
                <w:kern w:val="0"/>
                <w:sz w:val="20"/>
              </w:rPr>
              <w:t>9</w:t>
            </w:r>
            <w:r>
              <w:rPr>
                <w:rFonts w:hAnsi="ＭＳ 明朝" w:hint="eastAsia"/>
                <w:kern w:val="0"/>
                <w:sz w:val="20"/>
              </w:rPr>
              <w:t>つの都市と交流している。</w:t>
            </w:r>
          </w:p>
          <w:p w:rsidR="00A40EB9" w:rsidRPr="00D24191"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98528" behindDoc="0" locked="0" layoutInCell="1" allowOverlap="1" wp14:anchorId="581C516B" wp14:editId="24DC281D">
                      <wp:simplePos x="0" y="0"/>
                      <wp:positionH relativeFrom="column">
                        <wp:posOffset>-33020</wp:posOffset>
                      </wp:positionH>
                      <wp:positionV relativeFrom="paragraph">
                        <wp:posOffset>338455</wp:posOffset>
                      </wp:positionV>
                      <wp:extent cx="2502535" cy="617855"/>
                      <wp:effectExtent l="0" t="0" r="12065" b="10795"/>
                      <wp:wrapNone/>
                      <wp:docPr id="12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17855"/>
                              </a:xfrm>
                              <a:prstGeom prst="rect">
                                <a:avLst/>
                              </a:prstGeom>
                              <a:solidFill>
                                <a:srgbClr val="FFFFFF"/>
                              </a:solidFill>
                              <a:ln w="9525">
                                <a:solidFill>
                                  <a:srgbClr val="000000"/>
                                </a:solidFill>
                                <a:prstDash val="dash"/>
                                <a:miter lim="800000"/>
                                <a:headEnd/>
                                <a:tailEnd/>
                              </a:ln>
                            </wps:spPr>
                            <wps:txbx>
                              <w:txbxContent>
                                <w:p w:rsidR="00BE710A" w:rsidRPr="001B1FF6" w:rsidRDefault="00BE710A" w:rsidP="005F2A82">
                                  <w:pPr>
                                    <w:spacing w:line="240" w:lineRule="exact"/>
                                    <w:rPr>
                                      <w:sz w:val="20"/>
                                    </w:rPr>
                                  </w:pPr>
                                  <w:r w:rsidRPr="001B1FF6">
                                    <w:rPr>
                                      <w:rFonts w:hint="eastAsia"/>
                                      <w:sz w:val="20"/>
                                    </w:rPr>
                                    <w:t>仙台市では、国際姉妹都市・友好都市との交流やスポーツイベントなどさまざまな交流活動を行っている。</w:t>
                                  </w:r>
                                </w:p>
                                <w:p w:rsidR="00BE710A" w:rsidRPr="00895CC5" w:rsidRDefault="00BE710A" w:rsidP="005F2A82">
                                  <w:pPr>
                                    <w:spacing w:line="240" w:lineRule="exact"/>
                                    <w:jc w:val="right"/>
                                    <w:rPr>
                                      <w:sz w:val="20"/>
                                    </w:rPr>
                                  </w:pPr>
                                  <w:r w:rsidRPr="001B1FF6">
                                    <w:rPr>
                                      <w:rFonts w:hint="eastAsia"/>
                                      <w:sz w:val="20"/>
                                    </w:rPr>
                                    <w:t>②③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C516B" id="_x0000_s1150" type="#_x0000_t202" style="position:absolute;left:0;text-align:left;margin-left:-2.6pt;margin-top:26.65pt;width:197.05pt;height:48.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">
                      <v:stroke dashstyle="dash"/>
                      <v:textbox inset="5.85pt,.7pt,5.85pt,.7pt">
                        <w:txbxContent>
                          <w:p w:rsidR="00BE710A" w:rsidRPr="001B1FF6" w:rsidRDefault="00BE710A" w:rsidP="005F2A82">
                            <w:pPr>
                              <w:spacing w:line="240" w:lineRule="exact"/>
                              <w:rPr>
                                <w:sz w:val="20"/>
                              </w:rPr>
                            </w:pPr>
                            <w:r w:rsidRPr="001B1FF6">
                              <w:rPr>
                                <w:rFonts w:hint="eastAsia"/>
                                <w:sz w:val="20"/>
                              </w:rPr>
                              <w:t>仙台市では、国際姉妹都市・友好都市との交流やスポーツイベントなどさまざまな交流活動を行っている。</w:t>
                            </w:r>
                          </w:p>
                          <w:p w:rsidR="00BE710A" w:rsidRPr="00895CC5" w:rsidRDefault="00BE710A" w:rsidP="005F2A82">
                            <w:pPr>
                              <w:spacing w:line="240" w:lineRule="exact"/>
                              <w:jc w:val="right"/>
                              <w:rPr>
                                <w:sz w:val="20"/>
                              </w:rPr>
                            </w:pPr>
                            <w:r w:rsidRPr="001B1FF6">
                              <w:rPr>
                                <w:rFonts w:hint="eastAsia"/>
                                <w:sz w:val="20"/>
                              </w:rPr>
                              <w:t>②③</w:t>
                            </w:r>
                          </w:p>
                        </w:txbxContent>
                      </v:textbox>
                    </v:shape>
                  </w:pict>
                </mc:Fallback>
              </mc:AlternateContent>
            </w:r>
            <w:r>
              <w:rPr>
                <w:rFonts w:hAnsi="ＭＳ 明朝" w:hint="eastAsia"/>
                <w:kern w:val="0"/>
                <w:sz w:val="20"/>
              </w:rPr>
              <w:t>・国旗には、その国の人に願いが込められ、互いに尊重しあうことが大切だ。</w:t>
            </w:r>
          </w:p>
        </w:tc>
        <w:tc>
          <w:tcPr>
            <w:tcW w:w="1979" w:type="dxa"/>
            <w:tcBorders>
              <w:top w:val="single" w:sz="4" w:space="0" w:color="auto"/>
              <w:bottom w:val="single" w:sz="4" w:space="0" w:color="auto"/>
            </w:tcBorders>
          </w:tcPr>
          <w:p w:rsidR="00A40EB9" w:rsidRDefault="00A40EB9" w:rsidP="00BA5002">
            <w:pPr>
              <w:spacing w:line="240" w:lineRule="exact"/>
              <w:ind w:left="200" w:hangingChars="100" w:hanging="200"/>
              <w:rPr>
                <w:kern w:val="0"/>
                <w:sz w:val="20"/>
              </w:rPr>
            </w:pPr>
            <w:r>
              <w:rPr>
                <w:rFonts w:hint="eastAsia"/>
                <w:kern w:val="0"/>
                <w:sz w:val="20"/>
              </w:rPr>
              <w:t>◆仙台市がいつごろからどのような理由で外国との交流を始めたのか、地図や年表などを活用して調べるようにする。</w:t>
            </w:r>
          </w:p>
          <w:p w:rsidR="00A40EB9" w:rsidRPr="008944E8" w:rsidRDefault="00A40EB9" w:rsidP="00BA5002">
            <w:pPr>
              <w:spacing w:line="240" w:lineRule="exact"/>
              <w:ind w:left="200" w:hangingChars="100" w:hanging="200"/>
              <w:rPr>
                <w:kern w:val="0"/>
                <w:sz w:val="20"/>
              </w:rPr>
            </w:pPr>
            <w:r>
              <w:rPr>
                <w:rFonts w:hint="eastAsia"/>
                <w:kern w:val="0"/>
                <w:sz w:val="20"/>
              </w:rPr>
              <w:t>◆ことば「国際交流」を確認する。</w:t>
            </w: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8944E8" w:rsidRDefault="00A40EB9" w:rsidP="005F2A82">
            <w:pPr>
              <w:spacing w:line="240" w:lineRule="exact"/>
              <w:rPr>
                <w:kern w:val="0"/>
                <w:sz w:val="20"/>
              </w:rPr>
            </w:pPr>
            <w:r>
              <w:rPr>
                <w:rFonts w:hAnsi="ＭＳ 明朝" w:hint="eastAsia"/>
                <w:kern w:val="0"/>
                <w:sz w:val="20"/>
              </w:rPr>
              <w:t>ノートの記述内容や発言内容から、「必要な情報を集め、読み取り、仙台市の国際交流の歴史や特徴について理解しているか」を評価する。</w:t>
            </w:r>
          </w:p>
        </w:tc>
      </w:tr>
      <w:tr w:rsidR="00A40EB9" w:rsidRPr="008E1C59" w:rsidTr="005F2A82">
        <w:tblPrEx>
          <w:tblCellMar>
            <w:left w:w="99" w:type="dxa"/>
            <w:right w:w="99" w:type="dxa"/>
          </w:tblCellMar>
        </w:tblPrEx>
        <w:trPr>
          <w:trHeight w:val="3685"/>
        </w:trPr>
        <w:tc>
          <w:tcPr>
            <w:tcW w:w="426" w:type="dxa"/>
            <w:vMerge/>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CB3FDC" w:rsidRDefault="00A40EB9" w:rsidP="00896E6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④⑤共にくらしやすいまちづくり</w:t>
            </w:r>
            <w:r w:rsidRPr="00CB3FDC">
              <w:rPr>
                <w:rFonts w:ascii="ＭＳ ゴシック" w:eastAsia="ＭＳ ゴシック" w:hAnsi="ＭＳ 明朝" w:hint="eastAsia"/>
                <w:kern w:val="0"/>
                <w:sz w:val="20"/>
              </w:rPr>
              <w:t xml:space="preserve">　</w:t>
            </w:r>
          </w:p>
          <w:p w:rsidR="00A40EB9" w:rsidRPr="006B46D7" w:rsidRDefault="00A40EB9" w:rsidP="006B46D7">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5456" behindDoc="0" locked="0" layoutInCell="1" allowOverlap="1" wp14:anchorId="71F72496" wp14:editId="1C830B22">
                      <wp:simplePos x="0" y="0"/>
                      <wp:positionH relativeFrom="column">
                        <wp:posOffset>-15240</wp:posOffset>
                      </wp:positionH>
                      <wp:positionV relativeFrom="paragraph">
                        <wp:posOffset>207645</wp:posOffset>
                      </wp:positionV>
                      <wp:extent cx="1113790" cy="1135380"/>
                      <wp:effectExtent l="0" t="0" r="10160" b="26670"/>
                      <wp:wrapNone/>
                      <wp:docPr id="123"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3538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proofErr w:type="spellStart"/>
                                  <w:r>
                                    <w:rPr>
                                      <w:rFonts w:hAnsi="ＭＳ 明朝" w:hint="eastAsia"/>
                                      <w:kern w:val="0"/>
                                      <w:sz w:val="20"/>
                                    </w:rPr>
                                    <w:t>SenTIA</w:t>
                                  </w:r>
                                  <w:proofErr w:type="spellEnd"/>
                                  <w:r>
                                    <w:rPr>
                                      <w:rFonts w:hAnsi="ＭＳ 明朝" w:hint="eastAsia"/>
                                      <w:kern w:val="0"/>
                                      <w:sz w:val="20"/>
                                    </w:rPr>
                                    <w:t>では、どのような取り組みが行われているのでしょうか。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2496" id="_x0000_s1151" type="#_x0000_t202" style="position:absolute;left:0;text-align:left;margin-left:-1.2pt;margin-top:16.35pt;width:87.7pt;height:89.4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SenTIAでは、どのような取り組みが行われているのでしょうか。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44</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45</w: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sz w:val="20"/>
                <w:szCs w:val="22"/>
              </w:rPr>
            </w:pPr>
            <w:r w:rsidRPr="006C68A4">
              <w:rPr>
                <w:rFonts w:hint="eastAsia"/>
                <w:sz w:val="20"/>
                <w:szCs w:val="22"/>
              </w:rPr>
              <w:t>○</w:t>
            </w:r>
            <w:proofErr w:type="spellStart"/>
            <w:r>
              <w:rPr>
                <w:rFonts w:hint="eastAsia"/>
                <w:sz w:val="20"/>
                <w:szCs w:val="22"/>
              </w:rPr>
              <w:t>SenTIA</w:t>
            </w:r>
            <w:proofErr w:type="spellEnd"/>
            <w:r>
              <w:rPr>
                <w:rFonts w:hint="eastAsia"/>
                <w:sz w:val="20"/>
                <w:szCs w:val="22"/>
              </w:rPr>
              <w:t>では、どのような交流の取り組みが行われているか、資料を活用して調べ、まとめ、話し合う。</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・仙台市では、市と</w:t>
            </w:r>
            <w:proofErr w:type="spellStart"/>
            <w:r>
              <w:rPr>
                <w:rFonts w:hint="eastAsia"/>
                <w:sz w:val="20"/>
                <w:szCs w:val="22"/>
              </w:rPr>
              <w:t>SenTIA</w:t>
            </w:r>
            <w:proofErr w:type="spellEnd"/>
            <w:r>
              <w:rPr>
                <w:rFonts w:hint="eastAsia"/>
                <w:sz w:val="20"/>
                <w:szCs w:val="22"/>
              </w:rPr>
              <w:t>が協力して、交流活動や共にくらすための取り組みをおこなっている。</w:t>
            </w:r>
          </w:p>
          <w:p w:rsidR="00A40EB9" w:rsidRPr="001B1FF6"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w:t>
            </w:r>
            <w:proofErr w:type="spellStart"/>
            <w:r>
              <w:rPr>
                <w:rFonts w:hint="eastAsia"/>
                <w:sz w:val="20"/>
                <w:szCs w:val="22"/>
              </w:rPr>
              <w:t>SenTIA</w:t>
            </w:r>
            <w:proofErr w:type="spellEnd"/>
            <w:r>
              <w:rPr>
                <w:rFonts w:hint="eastAsia"/>
                <w:sz w:val="20"/>
                <w:szCs w:val="22"/>
              </w:rPr>
              <w:t>は、主に外国人向けにサポートする取り組みをしているだけでなく、互いの文化を紹介し合う機会を設けるなどして、世界の課題や多様性の理解に努めている。</w:t>
            </w:r>
          </w:p>
          <w:p w:rsidR="00A40EB9" w:rsidRPr="006879B6" w:rsidRDefault="00A40EB9" w:rsidP="006B46D7">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99552" behindDoc="0" locked="0" layoutInCell="1" allowOverlap="1" wp14:anchorId="7CC92586" wp14:editId="2F8500BE">
                      <wp:simplePos x="0" y="0"/>
                      <wp:positionH relativeFrom="column">
                        <wp:posOffset>-22860</wp:posOffset>
                      </wp:positionH>
                      <wp:positionV relativeFrom="paragraph">
                        <wp:posOffset>34925</wp:posOffset>
                      </wp:positionV>
                      <wp:extent cx="2502535" cy="655320"/>
                      <wp:effectExtent l="0" t="0" r="12065" b="11430"/>
                      <wp:wrapNone/>
                      <wp:docPr id="12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55320"/>
                              </a:xfrm>
                              <a:prstGeom prst="rect">
                                <a:avLst/>
                              </a:prstGeom>
                              <a:solidFill>
                                <a:srgbClr val="FFFFFF"/>
                              </a:solidFill>
                              <a:ln w="9525">
                                <a:solidFill>
                                  <a:srgbClr val="000000"/>
                                </a:solidFill>
                                <a:prstDash val="dash"/>
                                <a:miter lim="800000"/>
                                <a:headEnd/>
                                <a:tailEnd/>
                              </a:ln>
                            </wps:spPr>
                            <wps:txbx>
                              <w:txbxContent>
                                <w:p w:rsidR="00BE710A" w:rsidRPr="001B1FF6" w:rsidRDefault="00BE710A" w:rsidP="005F2A82">
                                  <w:pPr>
                                    <w:spacing w:line="240" w:lineRule="exact"/>
                                    <w:rPr>
                                      <w:sz w:val="20"/>
                                    </w:rPr>
                                  </w:pPr>
                                  <w:proofErr w:type="spellStart"/>
                                  <w:r w:rsidRPr="001B1FF6">
                                    <w:rPr>
                                      <w:rFonts w:hint="eastAsia"/>
                                      <w:sz w:val="20"/>
                                    </w:rPr>
                                    <w:t>SenTIA</w:t>
                                  </w:r>
                                  <w:proofErr w:type="spellEnd"/>
                                  <w:r w:rsidRPr="001B1FF6">
                                    <w:rPr>
                                      <w:rFonts w:hint="eastAsia"/>
                                      <w:sz w:val="20"/>
                                    </w:rPr>
                                    <w:t xml:space="preserve"> では、外国人支援だけでなく、留学生交流委員によって互いの文化を伝え合うなど共生の取り組みを行っている。</w:t>
                                  </w:r>
                                </w:p>
                                <w:p w:rsidR="00BE710A" w:rsidRPr="00895CC5" w:rsidRDefault="00BE710A" w:rsidP="005F2A82">
                                  <w:pPr>
                                    <w:spacing w:line="240" w:lineRule="exact"/>
                                    <w:jc w:val="right"/>
                                    <w:rPr>
                                      <w:sz w:val="20"/>
                                    </w:rPr>
                                  </w:pPr>
                                  <w:r>
                                    <w:rPr>
                                      <w:rFonts w:hint="eastAsia"/>
                                      <w:sz w:val="20"/>
                                    </w:rPr>
                                    <w:t xml:space="preserve">　　　　　　　　　　　　　　</w:t>
                                  </w:r>
                                  <w:r w:rsidRPr="001B1FF6">
                                    <w:rPr>
                                      <w:rFonts w:hint="eastAsia"/>
                                      <w:sz w:val="20"/>
                                    </w:rPr>
                                    <w:t>④⑤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92586" id="_x0000_s1152" type="#_x0000_t202" style="position:absolute;margin-left:-1.8pt;margin-top:2.75pt;width:197.05pt;height:5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">
                      <v:stroke dashstyle="dash"/>
                      <v:textbox inset="5.85pt,.7pt,5.85pt,.7pt">
                        <w:txbxContent>
                          <w:p w:rsidR="00BE710A" w:rsidRPr="001B1FF6" w:rsidRDefault="00BE710A" w:rsidP="005F2A82">
                            <w:pPr>
                              <w:spacing w:line="240" w:lineRule="exact"/>
                              <w:rPr>
                                <w:sz w:val="20"/>
                              </w:rPr>
                            </w:pPr>
                            <w:r w:rsidRPr="001B1FF6">
                              <w:rPr>
                                <w:rFonts w:hint="eastAsia"/>
                                <w:sz w:val="20"/>
                              </w:rPr>
                              <w:t>SenTIA では、外国人支援だけでなく、留学生交流委員によって互いの文化を伝え合うなど共生の取り組みを行っている。</w:t>
                            </w:r>
                          </w:p>
                          <w:p w:rsidR="00BE710A" w:rsidRPr="00895CC5" w:rsidRDefault="00BE710A" w:rsidP="005F2A82">
                            <w:pPr>
                              <w:spacing w:line="240" w:lineRule="exact"/>
                              <w:jc w:val="right"/>
                              <w:rPr>
                                <w:sz w:val="20"/>
                              </w:rPr>
                            </w:pPr>
                            <w:r>
                              <w:rPr>
                                <w:rFonts w:hint="eastAsia"/>
                                <w:sz w:val="20"/>
                              </w:rPr>
                              <w:t xml:space="preserve">　　　　　　　　　　　　　　</w:t>
                            </w:r>
                            <w:r w:rsidRPr="001B1FF6">
                              <w:rPr>
                                <w:rFonts w:hint="eastAsia"/>
                                <w:sz w:val="20"/>
                              </w:rPr>
                              <w:t>④⑤</w:t>
                            </w:r>
                          </w:p>
                        </w:txbxContent>
                      </v:textbox>
                    </v:shape>
                  </w:pict>
                </mc:Fallback>
              </mc:AlternateContent>
            </w:r>
          </w:p>
        </w:tc>
        <w:tc>
          <w:tcPr>
            <w:tcW w:w="1979" w:type="dxa"/>
            <w:tcBorders>
              <w:top w:val="single" w:sz="4" w:space="0" w:color="auto"/>
              <w:bottom w:val="single" w:sz="4" w:space="0" w:color="auto"/>
            </w:tcBorders>
          </w:tcPr>
          <w:p w:rsidR="00A40EB9" w:rsidRDefault="00A40EB9" w:rsidP="001B03FD">
            <w:pPr>
              <w:spacing w:line="240" w:lineRule="exact"/>
              <w:ind w:left="200" w:hangingChars="100" w:hanging="200"/>
              <w:rPr>
                <w:kern w:val="0"/>
                <w:sz w:val="20"/>
              </w:rPr>
            </w:pPr>
            <w:r>
              <w:rPr>
                <w:rFonts w:hint="eastAsia"/>
                <w:kern w:val="0"/>
                <w:sz w:val="20"/>
              </w:rPr>
              <w:t>◆市や</w:t>
            </w:r>
            <w:proofErr w:type="spellStart"/>
            <w:r>
              <w:rPr>
                <w:rFonts w:hint="eastAsia"/>
                <w:kern w:val="0"/>
                <w:sz w:val="20"/>
              </w:rPr>
              <w:t>SenTIA</w:t>
            </w:r>
            <w:proofErr w:type="spellEnd"/>
            <w:r>
              <w:rPr>
                <w:rFonts w:hint="eastAsia"/>
                <w:kern w:val="0"/>
                <w:sz w:val="20"/>
              </w:rPr>
              <w:t>どのような協力をしている</w:t>
            </w:r>
            <w:r w:rsidR="00896E63">
              <w:rPr>
                <w:rFonts w:hint="eastAsia"/>
                <w:kern w:val="0"/>
                <w:sz w:val="20"/>
              </w:rPr>
              <w:t>のか資料などを活用して調べるように</w:t>
            </w:r>
            <w:r>
              <w:rPr>
                <w:rFonts w:hint="eastAsia"/>
                <w:kern w:val="0"/>
                <w:sz w:val="20"/>
              </w:rPr>
              <w:t>する。</w:t>
            </w:r>
          </w:p>
          <w:p w:rsidR="00A40EB9" w:rsidRPr="00334064" w:rsidRDefault="00A40EB9" w:rsidP="001B03FD">
            <w:pPr>
              <w:spacing w:line="240" w:lineRule="exact"/>
              <w:ind w:left="200" w:hangingChars="100" w:hanging="200"/>
              <w:rPr>
                <w:kern w:val="0"/>
                <w:sz w:val="20"/>
              </w:rPr>
            </w:pPr>
            <w:r>
              <w:rPr>
                <w:rFonts w:hint="eastAsia"/>
                <w:kern w:val="0"/>
                <w:sz w:val="20"/>
              </w:rPr>
              <w:t>◆ことば「共にくらす」、用語解説「留学生」を確認する。</w:t>
            </w: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Pr="00334064" w:rsidRDefault="00A40EB9" w:rsidP="005F2A82">
            <w:pPr>
              <w:spacing w:line="240" w:lineRule="exact"/>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ノートの記述内容や発言内容から、「外国人支援だけでなく留学生交流委員による共生の取り組みについて考え表現しているか」を評価する。</w:t>
            </w:r>
          </w:p>
        </w:tc>
      </w:tr>
      <w:tr w:rsidR="00A40EB9" w:rsidRPr="008E1C59" w:rsidTr="005F2A82">
        <w:tblPrEx>
          <w:tblCellMar>
            <w:left w:w="99" w:type="dxa"/>
            <w:right w:w="99" w:type="dxa"/>
          </w:tblCellMar>
        </w:tblPrEx>
        <w:trPr>
          <w:trHeight w:val="3642"/>
        </w:trPr>
        <w:tc>
          <w:tcPr>
            <w:tcW w:w="426" w:type="dxa"/>
            <w:vMerge/>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⑥だれもが安心してくらせるまちを目指して</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w:t>
            </w:r>
            <w:r w:rsidR="002D68E0">
              <w:rPr>
                <w:rFonts w:ascii="ＭＳ ゴシック" w:eastAsia="ＭＳ ゴシック" w:hAnsi="ＭＳ 明朝"/>
                <w:kern w:val="0"/>
                <w:sz w:val="20"/>
              </w:rPr>
              <w:t>6</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7504" behindDoc="0" locked="0" layoutInCell="1" allowOverlap="1" wp14:anchorId="05CC2B2D" wp14:editId="1165080A">
                      <wp:simplePos x="0" y="0"/>
                      <wp:positionH relativeFrom="column">
                        <wp:posOffset>-19655</wp:posOffset>
                      </wp:positionH>
                      <wp:positionV relativeFrom="paragraph">
                        <wp:posOffset>22979</wp:posOffset>
                      </wp:positionV>
                      <wp:extent cx="1113790" cy="1179319"/>
                      <wp:effectExtent l="0" t="0" r="16510" b="14605"/>
                      <wp:wrapNone/>
                      <wp:docPr id="12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79319"/>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市民は、共にくらすために、どのような取り組みをしているのでしょうか。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2B2D" id="_x0000_s1153" type="#_x0000_t202" style="position:absolute;margin-left:-1.55pt;margin-top:1.8pt;width:87.7pt;height:92.8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市民は、共にくらすために、どのような取り組みをしているのでしょうか。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○市民は共にくらすためにどのような取り組みをしているのか、資料を活用して調べ、話し合う。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・東日本大震災では、外国人住民も避難所にたくさん集まったが言語や宗教、習慣の差異によってなどで互いに困ることがあった。</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796480" behindDoc="0" locked="0" layoutInCell="1" allowOverlap="1" wp14:anchorId="78D1ADB1" wp14:editId="23C4C9C8">
                      <wp:simplePos x="0" y="0"/>
                      <wp:positionH relativeFrom="column">
                        <wp:posOffset>20320</wp:posOffset>
                      </wp:positionH>
                      <wp:positionV relativeFrom="paragraph">
                        <wp:posOffset>522605</wp:posOffset>
                      </wp:positionV>
                      <wp:extent cx="2502535" cy="665480"/>
                      <wp:effectExtent l="0" t="0" r="12065" b="20320"/>
                      <wp:wrapNone/>
                      <wp:docPr id="12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65480"/>
                              </a:xfrm>
                              <a:prstGeom prst="rect">
                                <a:avLst/>
                              </a:prstGeom>
                              <a:solidFill>
                                <a:srgbClr val="FFFFFF"/>
                              </a:solidFill>
                              <a:ln w="9525">
                                <a:solidFill>
                                  <a:srgbClr val="000000"/>
                                </a:solidFill>
                                <a:prstDash val="dash"/>
                                <a:miter lim="800000"/>
                                <a:headEnd/>
                                <a:tailEnd/>
                              </a:ln>
                            </wps:spPr>
                            <wps:txbx>
                              <w:txbxContent>
                                <w:p w:rsidR="00BE710A" w:rsidRPr="001B1FF6" w:rsidRDefault="00BE710A" w:rsidP="005F2A82">
                                  <w:pPr>
                                    <w:spacing w:line="240" w:lineRule="exact"/>
                                    <w:jc w:val="left"/>
                                    <w:rPr>
                                      <w:sz w:val="20"/>
                                    </w:rPr>
                                  </w:pPr>
                                  <w:r w:rsidRPr="001B1FF6">
                                    <w:rPr>
                                      <w:rFonts w:hint="eastAsia"/>
                                      <w:sz w:val="20"/>
                                    </w:rPr>
                                    <w:t>共にくらすまちづくりに向けて、外国人住民との防災活動などを通して地域住民同士も交流活動を行っている。</w:t>
                                  </w:r>
                                </w:p>
                                <w:p w:rsidR="00BE710A" w:rsidRPr="00895CC5" w:rsidRDefault="00BE710A" w:rsidP="005F2A82">
                                  <w:pPr>
                                    <w:spacing w:line="240" w:lineRule="exact"/>
                                    <w:jc w:val="right"/>
                                    <w:rPr>
                                      <w:sz w:val="20"/>
                                    </w:rPr>
                                  </w:pPr>
                                  <w:r>
                                    <w:rPr>
                                      <w:rFonts w:hint="eastAsia"/>
                                      <w:sz w:val="20"/>
                                    </w:rPr>
                                    <w:t xml:space="preserve">　　　　　　　</w:t>
                                  </w:r>
                                  <w:r w:rsidRPr="001B1FF6">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1ADB1" id="_x0000_s1154" type="#_x0000_t202" style="position:absolute;left:0;text-align:left;margin-left:1.6pt;margin-top:41.15pt;width:197.05pt;height:52.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">
                      <v:stroke dashstyle="dash"/>
                      <v:textbox inset="5.85pt,.7pt,5.85pt,.7pt">
                        <w:txbxContent>
                          <w:p w:rsidR="00BE710A" w:rsidRPr="001B1FF6" w:rsidRDefault="00BE710A" w:rsidP="005F2A82">
                            <w:pPr>
                              <w:spacing w:line="240" w:lineRule="exact"/>
                              <w:jc w:val="left"/>
                              <w:rPr>
                                <w:sz w:val="20"/>
                              </w:rPr>
                            </w:pPr>
                            <w:r w:rsidRPr="001B1FF6">
                              <w:rPr>
                                <w:rFonts w:hint="eastAsia"/>
                                <w:sz w:val="20"/>
                              </w:rPr>
                              <w:t>共にくらすまちづくりに向けて、外国人住民との防災活動などを通して地域住民同士も交流活動を行っている。</w:t>
                            </w:r>
                          </w:p>
                          <w:p w:rsidR="00BE710A" w:rsidRPr="00895CC5" w:rsidRDefault="00BE710A" w:rsidP="005F2A82">
                            <w:pPr>
                              <w:spacing w:line="240" w:lineRule="exact"/>
                              <w:jc w:val="right"/>
                              <w:rPr>
                                <w:sz w:val="20"/>
                              </w:rPr>
                            </w:pPr>
                            <w:r>
                              <w:rPr>
                                <w:rFonts w:hint="eastAsia"/>
                                <w:sz w:val="20"/>
                              </w:rPr>
                              <w:t xml:space="preserve">　　　　　　　</w:t>
                            </w:r>
                            <w:r w:rsidRPr="001B1FF6">
                              <w:rPr>
                                <w:rFonts w:hint="eastAsia"/>
                                <w:sz w:val="20"/>
                              </w:rPr>
                              <w:t>⑥</w:t>
                            </w:r>
                          </w:p>
                        </w:txbxContent>
                      </v:textbox>
                    </v:shape>
                  </w:pict>
                </mc:Fallback>
              </mc:AlternateContent>
            </w:r>
            <w:r>
              <w:rPr>
                <w:rFonts w:hAnsi="ＭＳ 明朝" w:hint="eastAsia"/>
                <w:kern w:val="0"/>
                <w:sz w:val="20"/>
              </w:rPr>
              <w:t>・東日本大震災での課題をもとに、外国人も一緒に防災訓練を行うなど、共生への取り組みを行っている。</w:t>
            </w: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◆外国人住民も地域の一員であることに気づかせるようにする。</w:t>
            </w:r>
          </w:p>
          <w:p w:rsidR="00A40EB9" w:rsidRPr="00F74F45" w:rsidRDefault="00A40EB9" w:rsidP="005F2A82">
            <w:pPr>
              <w:spacing w:line="240" w:lineRule="exact"/>
              <w:ind w:left="200" w:hangingChars="100" w:hanging="200"/>
              <w:rPr>
                <w:sz w:val="20"/>
              </w:rPr>
            </w:pPr>
            <w:r>
              <w:rPr>
                <w:rFonts w:hint="eastAsia"/>
                <w:sz w:val="20"/>
              </w:rPr>
              <w:t>◆交流するだけではなく、日本人住民と外国人住民が共生していくことが大切であることを考えさせたい。</w:t>
            </w: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ノートの記述内容や発言内容から、「必要な情報を読み取り、日本人住民と外国人住民が共にくらすための取り組みについて理解しているか」を評価する。</w:t>
            </w:r>
          </w:p>
        </w:tc>
      </w:tr>
      <w:tr w:rsidR="00A40EB9" w:rsidRPr="008E1C59" w:rsidTr="005F2A82">
        <w:tblPrEx>
          <w:tblCellMar>
            <w:left w:w="99" w:type="dxa"/>
            <w:right w:w="99" w:type="dxa"/>
          </w:tblCellMar>
        </w:tblPrEx>
        <w:trPr>
          <w:trHeight w:val="3251"/>
        </w:trPr>
        <w:tc>
          <w:tcPr>
            <w:tcW w:w="426" w:type="dxa"/>
            <w:tcBorders>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w:t>
            </w:r>
            <w:r w:rsidR="002D68E0">
              <w:rPr>
                <w:rFonts w:ascii="ＭＳ ゴシック" w:eastAsia="ＭＳ ゴシック" w:hAnsi="ＭＳ 明朝" w:hint="eastAsia"/>
                <w:kern w:val="0"/>
                <w:sz w:val="20"/>
              </w:rPr>
              <w:t>4</w:t>
            </w:r>
            <w:r>
              <w:rPr>
                <w:rFonts w:ascii="ＭＳ ゴシック" w:eastAsia="ＭＳ ゴシック" w:hAnsi="ＭＳ 明朝" w:hint="eastAsia"/>
                <w:kern w:val="0"/>
                <w:sz w:val="20"/>
              </w:rPr>
              <w:t>コマCMをつくる</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47</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792384" behindDoc="0" locked="0" layoutInCell="1" allowOverlap="1" wp14:anchorId="05009FA2" wp14:editId="3692216D">
                      <wp:simplePos x="0" y="0"/>
                      <wp:positionH relativeFrom="column">
                        <wp:posOffset>-19655</wp:posOffset>
                      </wp:positionH>
                      <wp:positionV relativeFrom="paragraph">
                        <wp:posOffset>54319</wp:posOffset>
                      </wp:positionV>
                      <wp:extent cx="1113790" cy="1384419"/>
                      <wp:effectExtent l="0" t="0" r="16510" b="12700"/>
                      <wp:wrapNone/>
                      <wp:docPr id="12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4419"/>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国際交流に取り組む仙台市について調べたことをもとに、4コマCMをつくりましょう。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09FA2" id="_x0000_s1155" type="#_x0000_t202" style="position:absolute;left:0;text-align:left;margin-left:-1.55pt;margin-top:4.3pt;width:87.7pt;height:109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国際交流に取り組む仙台市について調べたことをもとに、4コマCMをつくりましょう。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国際交流に取り組む仙台市について、調べたことをもとに</w:t>
            </w:r>
            <w:r w:rsidR="002D68E0">
              <w:rPr>
                <w:rFonts w:hAnsi="ＭＳ 明朝" w:hint="eastAsia"/>
                <w:kern w:val="0"/>
                <w:sz w:val="20"/>
              </w:rPr>
              <w:t>4</w:t>
            </w:r>
            <w:r>
              <w:rPr>
                <w:rFonts w:hAnsi="ＭＳ 明朝" w:hint="eastAsia"/>
                <w:kern w:val="0"/>
                <w:sz w:val="20"/>
              </w:rPr>
              <w:t>コマCMをつくる。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・仙台は、歴史的に外国と深いつながりがある。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・世界のさまざまな都市と、姉妹・友好都市の提携をしている。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proofErr w:type="spellStart"/>
            <w:r w:rsidRPr="00D52572">
              <w:rPr>
                <w:rFonts w:hAnsi="ＭＳ 明朝" w:hint="eastAsia"/>
                <w:kern w:val="0"/>
                <w:sz w:val="20"/>
              </w:rPr>
              <w:t>SenTIA</w:t>
            </w:r>
            <w:proofErr w:type="spellEnd"/>
            <w:r>
              <w:rPr>
                <w:rFonts w:hAnsi="ＭＳ 明朝" w:hint="eastAsia"/>
                <w:kern w:val="0"/>
                <w:sz w:val="20"/>
              </w:rPr>
              <w:t>で</w:t>
            </w:r>
            <w:r w:rsidRPr="00D52572">
              <w:rPr>
                <w:rFonts w:hAnsi="ＭＳ 明朝" w:hint="eastAsia"/>
                <w:kern w:val="0"/>
                <w:sz w:val="20"/>
              </w:rPr>
              <w:t>は、外国人向けにサポートする取り組みをしているだけでなく、</w:t>
            </w:r>
            <w:r>
              <w:rPr>
                <w:rFonts w:hAnsi="ＭＳ 明朝" w:hint="eastAsia"/>
                <w:kern w:val="0"/>
                <w:sz w:val="20"/>
              </w:rPr>
              <w:t>お</w:t>
            </w:r>
            <w:r w:rsidRPr="00D52572">
              <w:rPr>
                <w:rFonts w:hAnsi="ＭＳ 明朝" w:hint="eastAsia"/>
                <w:kern w:val="0"/>
                <w:sz w:val="20"/>
              </w:rPr>
              <w:t>互いの文化を紹介し合</w:t>
            </w:r>
            <w:r>
              <w:rPr>
                <w:rFonts w:hAnsi="ＭＳ 明朝" w:hint="eastAsia"/>
                <w:kern w:val="0"/>
                <w:sz w:val="20"/>
              </w:rPr>
              <w:t>う機会を設けて、それぞれの文化を理解できる取り組みをしていた。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・地域の防災訓練に外国人住民も参加するなど、日本人と外国人住民が共に力を合わせて活動している。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793408" behindDoc="0" locked="0" layoutInCell="1" allowOverlap="1" wp14:anchorId="5B8DFA3E" wp14:editId="382D8B75">
                      <wp:simplePos x="0" y="0"/>
                      <wp:positionH relativeFrom="column">
                        <wp:posOffset>-2540</wp:posOffset>
                      </wp:positionH>
                      <wp:positionV relativeFrom="paragraph">
                        <wp:posOffset>59690</wp:posOffset>
                      </wp:positionV>
                      <wp:extent cx="2502535" cy="614680"/>
                      <wp:effectExtent l="0" t="0" r="12065" b="13970"/>
                      <wp:wrapNone/>
                      <wp:docPr id="128"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14680"/>
                              </a:xfrm>
                              <a:prstGeom prst="rect">
                                <a:avLst/>
                              </a:prstGeom>
                              <a:solidFill>
                                <a:srgbClr val="FFFFFF"/>
                              </a:solidFill>
                              <a:ln w="9525">
                                <a:solidFill>
                                  <a:srgbClr val="000000"/>
                                </a:solidFill>
                                <a:prstDash val="dash"/>
                                <a:miter lim="800000"/>
                                <a:headEnd/>
                                <a:tailEnd/>
                              </a:ln>
                            </wps:spPr>
                            <wps:txbx>
                              <w:txbxContent>
                                <w:p w:rsidR="00BE710A" w:rsidRPr="00D52572" w:rsidRDefault="00BE710A" w:rsidP="005F2A82">
                                  <w:pPr>
                                    <w:spacing w:line="240" w:lineRule="exact"/>
                                    <w:jc w:val="left"/>
                                    <w:rPr>
                                      <w:sz w:val="20"/>
                                    </w:rPr>
                                  </w:pPr>
                                  <w:r w:rsidRPr="00D52572">
                                    <w:rPr>
                                      <w:rFonts w:hint="eastAsia"/>
                                      <w:sz w:val="20"/>
                                    </w:rPr>
                                    <w:t>仙台市</w:t>
                                  </w:r>
                                  <w:r w:rsidR="00004B0A">
                                    <w:rPr>
                                      <w:rFonts w:hint="eastAsia"/>
                                      <w:sz w:val="20"/>
                                    </w:rPr>
                                    <w:t>で</w:t>
                                  </w:r>
                                  <w:r w:rsidRPr="00D52572">
                                    <w:rPr>
                                      <w:rFonts w:hint="eastAsia"/>
                                      <w:sz w:val="20"/>
                                    </w:rPr>
                                    <w:t>は、市・団体・地域が協力して、多文化共生のまちづくりに取り組んでいる。</w:t>
                                  </w:r>
                                </w:p>
                                <w:p w:rsidR="00BE710A" w:rsidRPr="00D52572" w:rsidRDefault="00BE710A" w:rsidP="005F2A82">
                                  <w:pPr>
                                    <w:spacing w:line="240" w:lineRule="exact"/>
                                    <w:jc w:val="right"/>
                                    <w:rPr>
                                      <w:sz w:val="20"/>
                                    </w:rPr>
                                  </w:pPr>
                                  <w:r w:rsidRPr="00D52572">
                                    <w:rPr>
                                      <w:rFonts w:hint="eastAsia"/>
                                      <w:sz w:val="20"/>
                                    </w:rPr>
                                    <w:t>⑦</w:t>
                                  </w:r>
                                </w:p>
                                <w:p w:rsidR="00BE710A" w:rsidRPr="00D52572" w:rsidRDefault="00BE710A" w:rsidP="005F2A82">
                                  <w:pPr>
                                    <w:spacing w:line="240" w:lineRule="exact"/>
                                    <w:jc w:val="right"/>
                                    <w:rPr>
                                      <w:sz w:val="20"/>
                                    </w:rPr>
                                  </w:pPr>
                                </w:p>
                                <w:p w:rsidR="00BE710A" w:rsidRPr="00895CC5" w:rsidRDefault="00BE710A" w:rsidP="002B5A71">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DFA3E" id="_x0000_s1156" type="#_x0000_t202" style="position:absolute;left:0;text-align:left;margin-left:-.2pt;margin-top:4.7pt;width:197.05pt;height:48.4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">
                      <v:stroke dashstyle="dash"/>
                      <v:textbox inset="5.85pt,.7pt,5.85pt,.7pt">
                        <w:txbxContent>
                          <w:p w:rsidR="00BE710A" w:rsidRPr="00D52572" w:rsidRDefault="00BE710A" w:rsidP="005F2A82">
                            <w:pPr>
                              <w:spacing w:line="240" w:lineRule="exact"/>
                              <w:jc w:val="left"/>
                              <w:rPr>
                                <w:sz w:val="20"/>
                              </w:rPr>
                            </w:pPr>
                            <w:r w:rsidRPr="00D52572">
                              <w:rPr>
                                <w:rFonts w:hint="eastAsia"/>
                                <w:sz w:val="20"/>
                              </w:rPr>
                              <w:t>仙台市</w:t>
                            </w:r>
                            <w:r w:rsidR="00004B0A">
                              <w:rPr>
                                <w:rFonts w:hint="eastAsia"/>
                                <w:sz w:val="20"/>
                              </w:rPr>
                              <w:t>で</w:t>
                            </w:r>
                            <w:r w:rsidRPr="00D52572">
                              <w:rPr>
                                <w:rFonts w:hint="eastAsia"/>
                                <w:sz w:val="20"/>
                              </w:rPr>
                              <w:t>は、市・団体・地域が協力して、多文化共生のまちづくりに取り組んでいる。</w:t>
                            </w:r>
                          </w:p>
                          <w:p w:rsidR="00BE710A" w:rsidRPr="00D52572" w:rsidRDefault="00BE710A" w:rsidP="005F2A82">
                            <w:pPr>
                              <w:spacing w:line="240" w:lineRule="exact"/>
                              <w:jc w:val="right"/>
                              <w:rPr>
                                <w:sz w:val="20"/>
                              </w:rPr>
                            </w:pPr>
                            <w:r w:rsidRPr="00D52572">
                              <w:rPr>
                                <w:rFonts w:hint="eastAsia"/>
                                <w:sz w:val="20"/>
                              </w:rPr>
                              <w:t>⑦</w:t>
                            </w:r>
                          </w:p>
                          <w:p w:rsidR="00BE710A" w:rsidRPr="00D52572" w:rsidRDefault="00BE710A" w:rsidP="005F2A82">
                            <w:pPr>
                              <w:spacing w:line="240" w:lineRule="exact"/>
                              <w:jc w:val="right"/>
                              <w:rPr>
                                <w:sz w:val="20"/>
                              </w:rPr>
                            </w:pPr>
                          </w:p>
                          <w:p w:rsidR="00BE710A" w:rsidRPr="00895CC5" w:rsidRDefault="00BE710A" w:rsidP="002B5A71">
                            <w:pPr>
                              <w:spacing w:line="240" w:lineRule="exact"/>
                              <w:jc w:val="right"/>
                              <w:rPr>
                                <w:sz w:val="20"/>
                              </w:rPr>
                            </w:pPr>
                          </w:p>
                        </w:txbxContent>
                      </v:textbox>
                    </v:shape>
                  </w:pict>
                </mc:Fallback>
              </mc:AlternateContent>
            </w: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Default="00A40EB9" w:rsidP="005F2A82">
            <w:pPr>
              <w:autoSpaceDE w:val="0"/>
              <w:autoSpaceDN w:val="0"/>
              <w:adjustRightInd w:val="0"/>
              <w:spacing w:line="240" w:lineRule="exact"/>
              <w:ind w:left="200" w:hangingChars="100" w:hanging="200"/>
              <w:rPr>
                <w:rFonts w:hAnsi="ＭＳ 明朝"/>
                <w:kern w:val="0"/>
                <w:sz w:val="20"/>
              </w:rPr>
            </w:pPr>
          </w:p>
          <w:p w:rsidR="00A40EB9" w:rsidRPr="00897D13" w:rsidRDefault="00A40EB9" w:rsidP="005F2A82">
            <w:pPr>
              <w:autoSpaceDE w:val="0"/>
              <w:autoSpaceDN w:val="0"/>
              <w:adjustRightInd w:val="0"/>
              <w:spacing w:line="240" w:lineRule="exact"/>
              <w:rPr>
                <w:rFonts w:hAnsi="ＭＳ 明朝"/>
                <w:kern w:val="0"/>
                <w:sz w:val="20"/>
              </w:rPr>
            </w:pP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学習問題を確認して、これまでの時間で学んだ「ことば」を使って、</w:t>
            </w:r>
            <w:r w:rsidR="002D68E0">
              <w:rPr>
                <w:rFonts w:hint="eastAsia"/>
                <w:kern w:val="0"/>
                <w:sz w:val="20"/>
              </w:rPr>
              <w:t>4</w:t>
            </w:r>
            <w:r>
              <w:rPr>
                <w:rFonts w:hint="eastAsia"/>
                <w:kern w:val="0"/>
                <w:sz w:val="20"/>
              </w:rPr>
              <w:t>コマCMをつくるようにする。</w:t>
            </w: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sidR="00231EF4">
              <w:rPr>
                <w:kern w:val="0"/>
                <w:sz w:val="20"/>
              </w:rPr>
              <w:t>P.</w:t>
            </w:r>
            <w:r w:rsidR="002D22CE">
              <w:rPr>
                <w:rFonts w:hint="eastAsia"/>
                <w:kern w:val="0"/>
                <w:sz w:val="20"/>
              </w:rPr>
              <w:t>1</w:t>
            </w:r>
            <w:r w:rsidR="002D68E0">
              <w:rPr>
                <w:rFonts w:hint="eastAsia"/>
                <w:kern w:val="0"/>
                <w:sz w:val="20"/>
              </w:rPr>
              <w:t>39</w:t>
            </w:r>
            <w:r>
              <w:rPr>
                <w:rFonts w:hint="eastAsia"/>
                <w:kern w:val="0"/>
                <w:sz w:val="20"/>
              </w:rPr>
              <w:t>「まなび方コーナー」を参考に</w:t>
            </w:r>
            <w:r w:rsidR="002D68E0">
              <w:rPr>
                <w:rFonts w:hint="eastAsia"/>
                <w:kern w:val="0"/>
                <w:sz w:val="20"/>
              </w:rPr>
              <w:t>4</w:t>
            </w:r>
            <w:r>
              <w:rPr>
                <w:rFonts w:hint="eastAsia"/>
                <w:kern w:val="0"/>
                <w:sz w:val="20"/>
              </w:rPr>
              <w:t>コマCMをつくるようにする。</w:t>
            </w:r>
          </w:p>
          <w:p w:rsidR="00A40EB9" w:rsidRPr="00897D13" w:rsidRDefault="00A40EB9" w:rsidP="002B5A71">
            <w:pPr>
              <w:spacing w:line="240" w:lineRule="exact"/>
              <w:ind w:left="200" w:hangingChars="100" w:hanging="200"/>
              <w:rPr>
                <w:kern w:val="0"/>
                <w:sz w:val="20"/>
              </w:rPr>
            </w:pPr>
          </w:p>
          <w:p w:rsidR="00A40EB9" w:rsidRPr="00897D13" w:rsidRDefault="00A40EB9" w:rsidP="00897D13">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[知技②]</w:t>
            </w:r>
          </w:p>
          <w:p w:rsidR="00A40EB9" w:rsidRDefault="00A40EB9" w:rsidP="005F2A82">
            <w:pPr>
              <w:spacing w:line="240" w:lineRule="exact"/>
              <w:rPr>
                <w:rFonts w:hAnsi="ＭＳ 明朝"/>
                <w:kern w:val="0"/>
                <w:sz w:val="20"/>
              </w:rPr>
            </w:pPr>
            <w:r>
              <w:rPr>
                <w:rFonts w:hAnsi="ＭＳ 明朝" w:hint="eastAsia"/>
                <w:kern w:val="0"/>
                <w:sz w:val="20"/>
              </w:rPr>
              <w:t>ノートの記述内容や発言内容から、「仙台市の国際交流や多文化共生といった人々の協力を生かしたまちづくりの様子を理解しているか」を評価する。</w:t>
            </w:r>
          </w:p>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[思判表②]</w:t>
            </w:r>
          </w:p>
          <w:p w:rsidR="00A40EB9" w:rsidRDefault="002D68E0" w:rsidP="005F2A82">
            <w:pPr>
              <w:spacing w:line="240" w:lineRule="exact"/>
              <w:rPr>
                <w:rFonts w:hAnsi="ＭＳ 明朝"/>
                <w:kern w:val="0"/>
                <w:sz w:val="20"/>
              </w:rPr>
            </w:pPr>
            <w:r>
              <w:rPr>
                <w:rFonts w:hAnsi="ＭＳ 明朝" w:hint="eastAsia"/>
                <w:kern w:val="0"/>
                <w:sz w:val="20"/>
              </w:rPr>
              <w:t>4</w:t>
            </w:r>
            <w:r w:rsidR="00A40EB9">
              <w:rPr>
                <w:rFonts w:hAnsi="ＭＳ 明朝" w:hint="eastAsia"/>
                <w:kern w:val="0"/>
                <w:sz w:val="20"/>
              </w:rPr>
              <w:t>コマCMから、「蔵王町の伝統的な産業と仙台市の国際交流を関連付け、それぞれの特色を生かしたまちづくりについて考え表現しているか」を評価する。</w:t>
            </w:r>
          </w:p>
          <w:p w:rsidR="00A40EB9" w:rsidRPr="00515B97" w:rsidRDefault="00A40EB9" w:rsidP="005F2A82">
            <w:pPr>
              <w:spacing w:line="240" w:lineRule="exact"/>
              <w:rPr>
                <w:rFonts w:ascii="ＭＳ ゴシック" w:eastAsia="ＭＳ ゴシック" w:hAnsi="ＭＳ ゴシック"/>
                <w:kern w:val="0"/>
                <w:sz w:val="20"/>
              </w:rPr>
            </w:pPr>
          </w:p>
        </w:tc>
      </w:tr>
    </w:tbl>
    <w:p w:rsidR="00A40EB9" w:rsidRDefault="00A40EB9" w:rsidP="008422B0"/>
    <w:p w:rsidR="005C6E09" w:rsidRDefault="005C6E09" w:rsidP="008422B0"/>
    <w:p w:rsidR="005C6E09" w:rsidRDefault="005C6E09" w:rsidP="008422B0"/>
    <w:p w:rsidR="005C6E09" w:rsidRDefault="005C6E09" w:rsidP="008422B0"/>
    <w:p w:rsidR="005C6E09" w:rsidRDefault="005C6E09">
      <w:pPr>
        <w:widowControl/>
        <w:jc w:val="left"/>
      </w:pPr>
      <w:r>
        <w:br w:type="page"/>
      </w:r>
    </w:p>
    <w:p w:rsidR="005C6E09" w:rsidRDefault="005C6E0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－③美しい景観を生かすまち・松島町　　　　　　　　</w:t>
            </w:r>
            <w:r>
              <w:rPr>
                <w:rFonts w:hint="eastAsia"/>
              </w:rPr>
              <w:t>7</w:t>
            </w:r>
            <w:r w:rsidR="00A40EB9">
              <w:rPr>
                <w:rFonts w:hint="eastAsia"/>
              </w:rPr>
              <w:t>時間／</w:t>
            </w:r>
            <w:r w:rsidR="00231EF4">
              <w:rPr>
                <w:rFonts w:hint="eastAsia"/>
              </w:rPr>
              <w:t>P.</w:t>
            </w:r>
            <w:r w:rsidR="002D22CE">
              <w:rPr>
                <w:rFonts w:hint="eastAsia"/>
              </w:rPr>
              <w:t>1</w:t>
            </w:r>
            <w:r>
              <w:rPr>
                <w:rFonts w:hint="eastAsia"/>
              </w:rPr>
              <w:t>48</w:t>
            </w:r>
            <w:r w:rsidR="00A40EB9">
              <w:rPr>
                <w:rFonts w:hint="eastAsia"/>
              </w:rPr>
              <w:t>～</w:t>
            </w:r>
            <w:r w:rsidR="002D22CE">
              <w:rPr>
                <w:rFonts w:hint="eastAsia"/>
              </w:rPr>
              <w:t>1</w:t>
            </w:r>
            <w:r>
              <w:rPr>
                <w:rFonts w:hint="eastAsia"/>
              </w:rPr>
              <w:t>55</w:t>
            </w:r>
          </w:p>
        </w:tc>
      </w:tr>
    </w:tbl>
    <w:p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rsidR="00A40EB9"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rsidR="00A40EB9" w:rsidRPr="00ED351E" w:rsidRDefault="00A40EB9" w:rsidP="00B003F6">
      <w:pPr>
        <w:autoSpaceDE w:val="0"/>
        <w:autoSpaceDN w:val="0"/>
        <w:adjustRightInd w:val="0"/>
        <w:ind w:leftChars="100" w:left="210" w:firstLineChars="100" w:firstLine="210"/>
        <w:jc w:val="left"/>
        <w:rPr>
          <w:rFonts w:hAnsi="ＭＳ 明朝"/>
          <w:kern w:val="0"/>
        </w:rPr>
      </w:pPr>
      <w:r w:rsidRPr="00FD7365">
        <w:rPr>
          <w:rFonts w:ascii="RyuminPro" w:hAnsi="RyuminPro"/>
          <w:szCs w:val="21"/>
        </w:rPr>
        <w:t>県内の特色ある地域の様子に</w:t>
      </w:r>
      <w:r w:rsidR="00B003F6">
        <w:rPr>
          <w:rFonts w:ascii="RyuminPro" w:hAnsi="RyuminPro"/>
          <w:szCs w:val="21"/>
        </w:rPr>
        <w:t>ついて、特色ある地域の位置や自然環境、人々の活動や産業の歴史的</w:t>
      </w:r>
      <w:r w:rsidR="00B003F6">
        <w:rPr>
          <w:rFonts w:ascii="RyuminPro" w:hAnsi="RyuminPro" w:hint="eastAsia"/>
          <w:szCs w:val="21"/>
        </w:rPr>
        <w:t>背景</w:t>
      </w:r>
      <w:r>
        <w:rPr>
          <w:rFonts w:ascii="RyuminPro" w:hAnsi="RyuminPro" w:hint="eastAsia"/>
          <w:szCs w:val="21"/>
        </w:rPr>
        <w:t>、</w:t>
      </w:r>
      <w:r w:rsidRPr="00FD7365">
        <w:rPr>
          <w:rFonts w:ascii="RyuminPro" w:hAnsi="RyuminPro"/>
          <w:szCs w:val="21"/>
        </w:rPr>
        <w:t>人々の協力関係などに着目して、地図帳や各種の資料で調べ、白地図などにまとめ、地域の様子を捉え、それらの特色を考え、表現することを通して、県内の特色ある地域では、人々が協力し、特色あるまちづくりや観光などの産業の発展に努めていることを理解できるようにするとともに、主体的に学習問題を追究・解決しようとする態度を養う。</w:t>
      </w:r>
    </w:p>
    <w:p w:rsidR="00A40EB9" w:rsidRPr="00A4465C" w:rsidRDefault="00A40EB9" w:rsidP="00290AEA">
      <w:pPr>
        <w:autoSpaceDE w:val="0"/>
        <w:autoSpaceDN w:val="0"/>
        <w:adjustRightInd w:val="0"/>
        <w:ind w:left="1470" w:hanging="210"/>
        <w:jc w:val="left"/>
        <w:rPr>
          <w:rFonts w:hAnsi="ＭＳ 明朝"/>
          <w:kern w:val="0"/>
        </w:rPr>
      </w:pPr>
    </w:p>
    <w:p w:rsidR="00A40EB9" w:rsidRDefault="00A40EB9" w:rsidP="00AE0DFC">
      <w:pPr>
        <w:autoSpaceDE w:val="0"/>
        <w:autoSpaceDN w:val="0"/>
        <w:adjustRightInd w:val="0"/>
        <w:ind w:left="1470" w:hanging="1470"/>
        <w:jc w:val="left"/>
        <w:rPr>
          <w:rFonts w:ascii="ＭＳ ゴシック" w:eastAsia="ＭＳ ゴシック" w:hAnsi="ＭＳ 明朝"/>
          <w:kern w:val="0"/>
        </w:rPr>
      </w:pPr>
    </w:p>
    <w:p w:rsidR="00A40EB9" w:rsidRPr="00B003F6" w:rsidRDefault="00A40EB9" w:rsidP="00B003F6">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3520"/>
        <w:gridCol w:w="3340"/>
      </w:tblGrid>
      <w:tr w:rsidR="00A40EB9" w:rsidRPr="00232CA9" w:rsidTr="00CC4DD3">
        <w:trPr>
          <w:trHeight w:val="273"/>
        </w:trPr>
        <w:tc>
          <w:tcPr>
            <w:tcW w:w="3375"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520"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340"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rsidTr="00CC4DD3">
        <w:trPr>
          <w:trHeight w:val="1429"/>
        </w:trPr>
        <w:tc>
          <w:tcPr>
            <w:tcW w:w="3375"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Pr="00B003F6">
              <w:rPr>
                <w:rFonts w:hAnsi="ＭＳ 明朝"/>
                <w:szCs w:val="21"/>
              </w:rPr>
              <w:t>特色ある地域の位置や自然</w:t>
            </w:r>
            <w:r w:rsidRPr="00B003F6">
              <w:rPr>
                <w:rFonts w:hAnsi="ＭＳ 明朝" w:hint="eastAsia"/>
                <w:szCs w:val="21"/>
              </w:rPr>
              <w:t>環境、</w:t>
            </w:r>
            <w:r w:rsidRPr="00B003F6">
              <w:rPr>
                <w:rFonts w:hAnsi="ＭＳ 明朝"/>
                <w:szCs w:val="21"/>
              </w:rPr>
              <w:t>人々の活動や産業の歴史的背景、人々の協力関係などについて地図帳や各種の資料で調べて、必要な情報を集め、読み取り</w:t>
            </w:r>
            <w:r w:rsidRPr="00B003F6">
              <w:rPr>
                <w:rFonts w:hAnsi="ＭＳ 明朝" w:hint="eastAsia"/>
                <w:szCs w:val="21"/>
              </w:rPr>
              <w:t>、</w:t>
            </w:r>
            <w:r w:rsidRPr="00B003F6">
              <w:rPr>
                <w:rFonts w:hAnsi="ＭＳ 明朝"/>
                <w:szCs w:val="21"/>
              </w:rPr>
              <w:t xml:space="preserve">特色ある地域の様子を理解している。 </w:t>
            </w:r>
          </w:p>
        </w:tc>
        <w:tc>
          <w:tcPr>
            <w:tcW w:w="3520" w:type="dxa"/>
            <w:shd w:val="clear" w:color="auto" w:fill="auto"/>
          </w:tcPr>
          <w:p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特色ある地域の位置、人々の活動や産業の歴史的背景、人々の</w:t>
            </w:r>
            <w:r w:rsidRPr="00B003F6">
              <w:rPr>
                <w:rFonts w:ascii="ＭＳ 明朝" w:eastAsia="ＭＳ 明朝" w:hAnsi="ＭＳ 明朝" w:hint="eastAsia"/>
                <w:sz w:val="21"/>
                <w:szCs w:val="21"/>
              </w:rPr>
              <w:t>協力</w:t>
            </w:r>
            <w:r w:rsidRPr="00B003F6">
              <w:rPr>
                <w:rFonts w:ascii="ＭＳ 明朝" w:eastAsia="ＭＳ 明朝" w:hAnsi="ＭＳ 明朝"/>
                <w:sz w:val="21"/>
                <w:szCs w:val="21"/>
              </w:rPr>
              <w:t>関係などに着目して、問いを見</w:t>
            </w:r>
            <w:r w:rsidRPr="00B003F6">
              <w:rPr>
                <w:rFonts w:ascii="ＭＳ 明朝" w:eastAsia="ＭＳ 明朝" w:hAnsi="ＭＳ 明朝" w:hint="eastAsia"/>
                <w:sz w:val="21"/>
                <w:szCs w:val="21"/>
              </w:rPr>
              <w:t>いだ</w:t>
            </w:r>
            <w:r w:rsidRPr="00B003F6">
              <w:rPr>
                <w:rFonts w:ascii="ＭＳ 明朝" w:eastAsia="ＭＳ 明朝" w:hAnsi="ＭＳ 明朝"/>
                <w:sz w:val="21"/>
                <w:szCs w:val="21"/>
              </w:rPr>
              <w:t>し、県内の特色ある地域の様子について考え表現している。</w:t>
            </w:r>
          </w:p>
        </w:tc>
        <w:tc>
          <w:tcPr>
            <w:tcW w:w="3340"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Pr="00B003F6">
              <w:rPr>
                <w:rFonts w:hAnsi="ＭＳ 明朝"/>
                <w:szCs w:val="21"/>
              </w:rPr>
              <w:t>県内の特色ある地域の様子について</w:t>
            </w:r>
            <w:r w:rsidRPr="00B003F6">
              <w:rPr>
                <w:rFonts w:hAnsi="ＭＳ 明朝" w:hint="eastAsia"/>
                <w:szCs w:val="21"/>
              </w:rPr>
              <w:t>、</w:t>
            </w:r>
            <w:r w:rsidRPr="00B003F6">
              <w:rPr>
                <w:rFonts w:hAnsi="ＭＳ 明朝"/>
                <w:szCs w:val="21"/>
              </w:rPr>
              <w:t>予想や学習計画を立てたり</w:t>
            </w:r>
            <w:r w:rsidRPr="00B003F6">
              <w:rPr>
                <w:rFonts w:hAnsi="ＭＳ 明朝" w:hint="eastAsia"/>
                <w:szCs w:val="21"/>
              </w:rPr>
              <w:t>、学習をふり返ったり</w:t>
            </w:r>
            <w:r w:rsidRPr="00B003F6">
              <w:rPr>
                <w:rFonts w:hAnsi="ＭＳ 明朝"/>
                <w:szCs w:val="21"/>
              </w:rPr>
              <w:t>して</w:t>
            </w:r>
            <w:r w:rsidRPr="00B003F6">
              <w:rPr>
                <w:rFonts w:hAnsi="ＭＳ 明朝" w:hint="eastAsia"/>
                <w:szCs w:val="21"/>
              </w:rPr>
              <w:t>、</w:t>
            </w:r>
            <w:r w:rsidRPr="00B003F6">
              <w:rPr>
                <w:rFonts w:hAnsi="ＭＳ 明朝"/>
                <w:szCs w:val="21"/>
              </w:rPr>
              <w:t>主体的に学習問題を追究し</w:t>
            </w:r>
            <w:r w:rsidRPr="00B003F6">
              <w:rPr>
                <w:rFonts w:hAnsi="ＭＳ 明朝" w:hint="eastAsia"/>
                <w:szCs w:val="21"/>
              </w:rPr>
              <w:t>、</w:t>
            </w:r>
            <w:r w:rsidRPr="00B003F6">
              <w:rPr>
                <w:rFonts w:hAnsi="ＭＳ 明朝"/>
                <w:szCs w:val="21"/>
              </w:rPr>
              <w:t xml:space="preserve">解決しようとしている。 </w:t>
            </w:r>
          </w:p>
        </w:tc>
      </w:tr>
      <w:tr w:rsidR="00A40EB9" w:rsidRPr="00232CA9" w:rsidTr="00CC4DD3">
        <w:trPr>
          <w:trHeight w:val="1429"/>
        </w:trPr>
        <w:tc>
          <w:tcPr>
            <w:tcW w:w="3375"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Pr="00B003F6">
              <w:rPr>
                <w:rFonts w:hAnsi="ＭＳ 明朝"/>
                <w:szCs w:val="21"/>
              </w:rPr>
              <w:t>調べたことを白地図や文などにまとめ、県内の特色ある地域では</w:t>
            </w:r>
            <w:r w:rsidRPr="00B003F6">
              <w:rPr>
                <w:rFonts w:hAnsi="ＭＳ 明朝" w:hint="eastAsia"/>
                <w:szCs w:val="21"/>
              </w:rPr>
              <w:t>、</w:t>
            </w:r>
            <w:r w:rsidRPr="00B003F6">
              <w:rPr>
                <w:rFonts w:hAnsi="ＭＳ 明朝"/>
                <w:szCs w:val="21"/>
              </w:rPr>
              <w:t xml:space="preserve">人々が協力し、特色あるまちづくりや観光などの産業の発展に努めていることを理解している。 </w:t>
            </w:r>
          </w:p>
        </w:tc>
        <w:tc>
          <w:tcPr>
            <w:tcW w:w="3520"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②特色ある地域の人々の活動や産業</w:t>
            </w:r>
            <w:r w:rsidRPr="00B003F6">
              <w:rPr>
                <w:rFonts w:hAnsi="ＭＳ 明朝"/>
                <w:szCs w:val="21"/>
              </w:rPr>
              <w:t>とそれらの地域の発展を関連付けたり、自分たちの住む地域と比較したりして県内の地域の特色を考え、適切に表現している。</w:t>
            </w:r>
          </w:p>
        </w:tc>
        <w:tc>
          <w:tcPr>
            <w:tcW w:w="3340" w:type="dxa"/>
            <w:shd w:val="clear" w:color="auto" w:fill="auto"/>
          </w:tcPr>
          <w:p w:rsidR="00A40EB9" w:rsidRPr="00B003F6" w:rsidRDefault="00A40EB9" w:rsidP="005F2A82">
            <w:pPr>
              <w:autoSpaceDE w:val="0"/>
              <w:autoSpaceDN w:val="0"/>
              <w:adjustRightInd w:val="0"/>
              <w:jc w:val="left"/>
              <w:rPr>
                <w:rFonts w:hAnsi="ＭＳ 明朝"/>
                <w:kern w:val="0"/>
                <w:szCs w:val="21"/>
              </w:rPr>
            </w:pPr>
          </w:p>
        </w:tc>
      </w:tr>
    </w:tbl>
    <w:p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A40EB9" w:rsidRPr="006C243D" w:rsidTr="005F2A82">
        <w:trPr>
          <w:tblHeader/>
        </w:trPr>
        <w:tc>
          <w:tcPr>
            <w:tcW w:w="426"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5F2A82">
        <w:tblPrEx>
          <w:tblCellMar>
            <w:left w:w="99" w:type="dxa"/>
            <w:right w:w="99" w:type="dxa"/>
          </w:tblCellMar>
        </w:tblPrEx>
        <w:trPr>
          <w:trHeight w:val="2923"/>
        </w:trPr>
        <w:tc>
          <w:tcPr>
            <w:tcW w:w="426"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02624" behindDoc="0" locked="0" layoutInCell="1" allowOverlap="1" wp14:anchorId="0A2849D2" wp14:editId="46A4B051">
                      <wp:simplePos x="0" y="0"/>
                      <wp:positionH relativeFrom="column">
                        <wp:posOffset>-7018020</wp:posOffset>
                      </wp:positionH>
                      <wp:positionV relativeFrom="margin">
                        <wp:posOffset>1538605</wp:posOffset>
                      </wp:positionV>
                      <wp:extent cx="3870960" cy="457200"/>
                      <wp:effectExtent l="0" t="0" r="0" b="0"/>
                      <wp:wrapNone/>
                      <wp:docPr id="12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49D2" id="_x0000_s1157" type="#_x0000_t202" style="position:absolute;left:0;text-align:left;margin-left:-552.6pt;margin-top:121.15pt;width:304.8pt;height:36pt;z-index:251802624;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UupYuywCAABb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eastAsia="ＭＳ ゴシック" w:hAnsi="Times New Roman" w:cs="ＭＳ ゴシック" w:hint="eastAsia"/>
                <w:color w:val="000000"/>
                <w:kern w:val="0"/>
                <w:sz w:val="20"/>
              </w:rPr>
              <w:t>調べる</w:t>
            </w:r>
          </w:p>
        </w:tc>
        <w:tc>
          <w:tcPr>
            <w:tcW w:w="1876" w:type="dxa"/>
            <w:tcBorders>
              <w:top w:val="single" w:sz="4" w:space="0" w:color="auto"/>
              <w:left w:val="nil"/>
              <w:bottom w:val="single" w:sz="4" w:space="0" w:color="auto"/>
            </w:tcBorders>
          </w:tcPr>
          <w:p w:rsidR="00A40EB9" w:rsidRPr="00896E63" w:rsidRDefault="00896E63" w:rsidP="00896E63">
            <w:pPr>
              <w:autoSpaceDE w:val="0"/>
              <w:autoSpaceDN w:val="0"/>
              <w:adjustRightInd w:val="0"/>
              <w:spacing w:line="240" w:lineRule="exact"/>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00A40EB9" w:rsidRPr="00896E63">
              <w:rPr>
                <w:rFonts w:ascii="ＭＳ ゴシック" w:eastAsia="ＭＳ ゴシック" w:hAnsi="ＭＳ 明朝" w:hint="eastAsia"/>
                <w:kern w:val="0"/>
                <w:sz w:val="20"/>
              </w:rPr>
              <w:t>日本三景・松島</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48</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49</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03648" behindDoc="0" locked="0" layoutInCell="1" allowOverlap="1" wp14:anchorId="370CE1A7" wp14:editId="764FAF68">
                      <wp:simplePos x="0" y="0"/>
                      <wp:positionH relativeFrom="column">
                        <wp:posOffset>-15240</wp:posOffset>
                      </wp:positionH>
                      <wp:positionV relativeFrom="paragraph">
                        <wp:posOffset>60325</wp:posOffset>
                      </wp:positionV>
                      <wp:extent cx="1113790" cy="1010920"/>
                      <wp:effectExtent l="0" t="0" r="10160" b="17780"/>
                      <wp:wrapNone/>
                      <wp:docPr id="13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1092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124EC3" w:rsidRDefault="00BE710A" w:rsidP="005F2A82">
                                  <w:pPr>
                                    <w:spacing w:line="240" w:lineRule="exact"/>
                                    <w:jc w:val="right"/>
                                    <w:rPr>
                                      <w:rFonts w:ascii="ＭＳ ゴシック" w:eastAsia="ＭＳ ゴシック" w:hAnsi="ＭＳ ゴシック"/>
                                      <w:sz w:val="20"/>
                                    </w:rPr>
                                  </w:pPr>
                                  <w:r w:rsidRPr="00124EC3">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124EC3">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CE1A7" id="_x0000_s1158" type="#_x0000_t202" style="position:absolute;margin-left:-1.2pt;margin-top:4.75pt;width:87.7pt;height:79.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124EC3" w:rsidRDefault="00BE710A" w:rsidP="005F2A82">
                            <w:pPr>
                              <w:spacing w:line="240" w:lineRule="exact"/>
                              <w:jc w:val="right"/>
                              <w:rPr>
                                <w:rFonts w:ascii="ＭＳ ゴシック" w:eastAsia="ＭＳ ゴシック" w:hAnsi="ＭＳ ゴシック"/>
                                <w:sz w:val="20"/>
                              </w:rPr>
                            </w:pPr>
                            <w:r w:rsidRPr="00124EC3">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124EC3">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141" w:type="dxa"/>
            <w:tcBorders>
              <w:top w:val="single" w:sz="4" w:space="0" w:color="auto"/>
              <w:left w:val="nil"/>
              <w:bottom w:val="single" w:sz="4" w:space="0" w:color="auto"/>
            </w:tcBorders>
          </w:tcPr>
          <w:p w:rsidR="00A40EB9" w:rsidRPr="00124EC3" w:rsidRDefault="00A40EB9" w:rsidP="005F2A82">
            <w:pPr>
              <w:pStyle w:val="Web"/>
              <w:spacing w:before="0" w:beforeAutospacing="0" w:line="0" w:lineRule="atLeast"/>
              <w:rPr>
                <w:rFonts w:ascii="ＭＳ 明朝" w:eastAsia="ＭＳ 明朝" w:hAnsi="ＭＳ 明朝"/>
                <w:sz w:val="21"/>
                <w:szCs w:val="21"/>
              </w:rPr>
            </w:pPr>
            <w:r w:rsidRPr="00124EC3">
              <w:rPr>
                <w:rFonts w:ascii="ＭＳ 明朝" w:eastAsia="ＭＳ 明朝" w:hAnsi="ＭＳ 明朝" w:hint="eastAsia"/>
                <w:sz w:val="20"/>
              </w:rPr>
              <w:t>〇写真や統計資料などから、気づいたことを話し合う。</w:t>
            </w:r>
          </w:p>
          <w:p w:rsidR="00A40EB9" w:rsidRPr="00A03F8F" w:rsidRDefault="00A40EB9" w:rsidP="005F2A82">
            <w:pPr>
              <w:autoSpaceDE w:val="0"/>
              <w:autoSpaceDN w:val="0"/>
              <w:adjustRightInd w:val="0"/>
              <w:spacing w:line="240" w:lineRule="exact"/>
              <w:ind w:left="210" w:hanging="210"/>
              <w:jc w:val="left"/>
              <w:rPr>
                <w:rFonts w:hAnsi="ＭＳ 明朝"/>
                <w:sz w:val="20"/>
              </w:rPr>
            </w:pPr>
            <w:r w:rsidRPr="0095768D">
              <w:rPr>
                <w:rFonts w:hAnsi="ＭＳ 明朝" w:hint="eastAsia"/>
                <w:kern w:val="0"/>
                <w:sz w:val="20"/>
              </w:rPr>
              <w:t>・</w:t>
            </w:r>
            <w:r w:rsidRPr="00124EC3">
              <w:rPr>
                <w:rFonts w:hAnsi="ＭＳ 明朝" w:hint="eastAsia"/>
                <w:sz w:val="20"/>
              </w:rPr>
              <w:t>松島はたくさんの島があり、日本三景の一</w:t>
            </w:r>
            <w:r w:rsidRPr="00A03F8F">
              <w:rPr>
                <w:rFonts w:hAnsi="ＭＳ 明朝" w:hint="eastAsia"/>
                <w:sz w:val="20"/>
              </w:rPr>
              <w:t>つに数えられる景勝地である。</w:t>
            </w:r>
          </w:p>
          <w:p w:rsidR="00A40EB9" w:rsidRPr="00A03F8F" w:rsidRDefault="00A40EB9" w:rsidP="005F2A82">
            <w:pPr>
              <w:autoSpaceDE w:val="0"/>
              <w:autoSpaceDN w:val="0"/>
              <w:adjustRightInd w:val="0"/>
              <w:spacing w:line="240" w:lineRule="exact"/>
              <w:ind w:left="210" w:hanging="210"/>
              <w:jc w:val="left"/>
              <w:rPr>
                <w:rFonts w:hAnsi="ＭＳ 明朝"/>
                <w:kern w:val="0"/>
                <w:sz w:val="20"/>
              </w:rPr>
            </w:pPr>
            <w:r w:rsidRPr="00A03F8F">
              <w:rPr>
                <w:rFonts w:hAnsi="ＭＳ 明朝" w:hint="eastAsia"/>
                <w:kern w:val="0"/>
                <w:sz w:val="20"/>
              </w:rPr>
              <w:t>・宮城県の観光地として観光客数が最も多い。</w:t>
            </w:r>
          </w:p>
          <w:p w:rsidR="00A40EB9" w:rsidRPr="00A03F8F" w:rsidRDefault="00A40EB9" w:rsidP="005F2A82">
            <w:pPr>
              <w:autoSpaceDE w:val="0"/>
              <w:autoSpaceDN w:val="0"/>
              <w:adjustRightInd w:val="0"/>
              <w:spacing w:line="240" w:lineRule="exact"/>
              <w:ind w:left="210" w:hanging="210"/>
              <w:jc w:val="left"/>
              <w:rPr>
                <w:rFonts w:hAnsi="ＭＳ 明朝"/>
                <w:kern w:val="0"/>
                <w:sz w:val="20"/>
              </w:rPr>
            </w:pPr>
            <w:r w:rsidRPr="00A03F8F">
              <w:rPr>
                <w:rFonts w:hAnsi="ＭＳ 明朝" w:hint="eastAsia"/>
                <w:kern w:val="0"/>
                <w:sz w:val="20"/>
              </w:rPr>
              <w:t>・古い建物やまちなみが残っているそうだ。</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A03F8F">
              <w:rPr>
                <w:rFonts w:hAnsi="ＭＳ 明朝" w:hint="eastAsia"/>
                <w:sz w:val="20"/>
              </w:rPr>
              <w:t>○学習問題をつくり、予想し、学習計画を立てる</w:t>
            </w:r>
            <w:r>
              <w:rPr>
                <w:rFonts w:hAnsi="ＭＳ 明朝" w:hint="eastAsia"/>
                <w:szCs w:val="21"/>
              </w:rPr>
              <w:t>。</w:t>
            </w:r>
          </w:p>
          <w:p w:rsidR="00A40EB9" w:rsidRDefault="00A40EB9" w:rsidP="005F2A82">
            <w:pPr>
              <w:autoSpaceDE w:val="0"/>
              <w:autoSpaceDN w:val="0"/>
              <w:adjustRightInd w:val="0"/>
              <w:spacing w:line="240" w:lineRule="exact"/>
              <w:jc w:val="left"/>
              <w:rPr>
                <w:rFonts w:hAnsi="ＭＳ 明朝"/>
                <w:kern w:val="0"/>
                <w:sz w:val="20"/>
              </w:rPr>
            </w:pPr>
            <w:r w:rsidRPr="00124EC3">
              <w:rPr>
                <w:rFonts w:hAnsi="ＭＳ 明朝" w:hint="eastAsia"/>
                <w:noProof/>
                <w:sz w:val="20"/>
              </w:rPr>
              <mc:AlternateContent>
                <mc:Choice Requires="wps">
                  <w:drawing>
                    <wp:anchor distT="0" distB="0" distL="114300" distR="114300" simplePos="0" relativeHeight="251801600" behindDoc="0" locked="0" layoutInCell="1" allowOverlap="1" wp14:anchorId="59A1CECC" wp14:editId="08CF7771">
                      <wp:simplePos x="0" y="0"/>
                      <wp:positionH relativeFrom="column">
                        <wp:posOffset>-34290</wp:posOffset>
                      </wp:positionH>
                      <wp:positionV relativeFrom="paragraph">
                        <wp:posOffset>19050</wp:posOffset>
                      </wp:positionV>
                      <wp:extent cx="4409629" cy="387350"/>
                      <wp:effectExtent l="0" t="0" r="10160" b="19050"/>
                      <wp:wrapNone/>
                      <wp:docPr id="13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629"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00A03F8F">
                                    <w:rPr>
                                      <w:rFonts w:hint="eastAsia"/>
                                      <w:sz w:val="20"/>
                                    </w:rPr>
                                    <w:t>松島町では、美しい景観を生かして</w:t>
                                  </w:r>
                                  <w:r>
                                    <w:rPr>
                                      <w:rFonts w:hint="eastAsia"/>
                                      <w:sz w:val="20"/>
                                    </w:rPr>
                                    <w:t>どのようなまちづくりをしているのでしょうか。</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1CECC" id="_x0000_s1159" type="#_x0000_t202" style="position:absolute;margin-left:-2.7pt;margin-top:1.5pt;width:347.2pt;height:3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00A03F8F">
                              <w:rPr>
                                <w:rFonts w:hint="eastAsia"/>
                                <w:sz w:val="20"/>
                              </w:rPr>
                              <w:t>松島町では、美しい景観を生かして</w:t>
                            </w:r>
                            <w:r>
                              <w:rPr>
                                <w:rFonts w:hint="eastAsia"/>
                                <w:sz w:val="20"/>
                              </w:rPr>
                              <w:t>どのようなまちづくりをしているのでしょうか。</w:t>
                            </w:r>
                          </w:p>
                          <w:p w:rsidR="00BE710A" w:rsidRPr="00642710" w:rsidRDefault="00BE710A">
                            <w:pPr>
                              <w:rPr>
                                <w:sz w:val="20"/>
                              </w:rPr>
                            </w:pPr>
                          </w:p>
                        </w:txbxContent>
                      </v:textbox>
                    </v:shape>
                  </w:pict>
                </mc:Fallback>
              </mc:AlternateContent>
            </w:r>
          </w:p>
          <w:p w:rsidR="00A40EB9" w:rsidRDefault="00A40EB9" w:rsidP="005F2A82">
            <w:pPr>
              <w:autoSpaceDE w:val="0"/>
              <w:autoSpaceDN w:val="0"/>
              <w:adjustRightInd w:val="0"/>
              <w:spacing w:line="240" w:lineRule="exact"/>
              <w:jc w:val="left"/>
              <w:rPr>
                <w:rFonts w:hAnsi="ＭＳ 明朝"/>
                <w:kern w:val="0"/>
                <w:sz w:val="20"/>
              </w:rPr>
            </w:pPr>
          </w:p>
          <w:p w:rsidR="00A40EB9" w:rsidRDefault="00A40EB9" w:rsidP="005F2A82">
            <w:pPr>
              <w:autoSpaceDE w:val="0"/>
              <w:autoSpaceDN w:val="0"/>
              <w:adjustRightInd w:val="0"/>
              <w:spacing w:line="240" w:lineRule="exact"/>
              <w:jc w:val="left"/>
              <w:rPr>
                <w:rFonts w:hAnsi="ＭＳ 明朝"/>
                <w:kern w:val="0"/>
                <w:sz w:val="20"/>
              </w:rPr>
            </w:pPr>
          </w:p>
          <w:p w:rsidR="00A40EB9" w:rsidRDefault="00A40EB9" w:rsidP="005F2A82">
            <w:pPr>
              <w:autoSpaceDE w:val="0"/>
              <w:autoSpaceDN w:val="0"/>
              <w:adjustRightInd w:val="0"/>
              <w:spacing w:line="240" w:lineRule="exact"/>
              <w:ind w:left="210" w:hanging="210"/>
              <w:jc w:val="left"/>
              <w:rPr>
                <w:rFonts w:hAnsi="ＭＳ 明朝"/>
                <w:sz w:val="20"/>
              </w:rPr>
            </w:pPr>
            <w:r w:rsidRPr="0095768D">
              <w:rPr>
                <w:rFonts w:hAnsi="ＭＳ 明朝" w:hint="eastAsia"/>
                <w:kern w:val="0"/>
                <w:sz w:val="20"/>
              </w:rPr>
              <w:t>・</w:t>
            </w:r>
            <w:r w:rsidRPr="00124EC3">
              <w:rPr>
                <w:rFonts w:hAnsi="ＭＳ 明朝" w:hint="eastAsia"/>
                <w:sz w:val="20"/>
              </w:rPr>
              <w:t>松島はたくさんの島があり、日本三景の一つに数えられる景勝地である。</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w:t>
            </w:r>
            <w:r w:rsidRPr="00124EC3">
              <w:rPr>
                <w:rFonts w:hAnsi="ＭＳ 明朝" w:hint="eastAsia"/>
                <w:kern w:val="0"/>
                <w:sz w:val="20"/>
              </w:rPr>
              <w:t>宮城県の観光地として観光客数が最も多い。</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・古い建物やまちなみが残っているそうだ。</w:t>
            </w:r>
          </w:p>
          <w:p w:rsidR="00A40EB9" w:rsidRPr="00484F7B" w:rsidRDefault="00A40EB9" w:rsidP="005F2A82">
            <w:pPr>
              <w:pStyle w:val="Web"/>
              <w:spacing w:before="0" w:beforeAutospacing="0" w:line="0" w:lineRule="atLeast"/>
              <w:ind w:left="199" w:hanging="199"/>
              <w:rPr>
                <w:rFonts w:ascii="ＭＳ 明朝" w:eastAsia="ＭＳ 明朝" w:hAnsi="ＭＳ 明朝"/>
                <w:sz w:val="21"/>
                <w:szCs w:val="21"/>
              </w:rPr>
            </w:pPr>
          </w:p>
        </w:tc>
        <w:tc>
          <w:tcPr>
            <w:tcW w:w="1979"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Pr>
                <w:rFonts w:hint="eastAsia"/>
                <w:kern w:val="0"/>
                <w:sz w:val="20"/>
              </w:rPr>
              <w:t>◆松島はいつごろから観光地として賑わってきたのか、資料をもとに予想させる。</w:t>
            </w:r>
          </w:p>
          <w:p w:rsidR="00A40EB9" w:rsidRPr="006879B6" w:rsidRDefault="00A40EB9" w:rsidP="005F2A82">
            <w:pPr>
              <w:spacing w:line="240" w:lineRule="exact"/>
              <w:ind w:left="200" w:hangingChars="100" w:hanging="200"/>
              <w:rPr>
                <w:kern w:val="0"/>
                <w:sz w:val="20"/>
              </w:rPr>
            </w:pPr>
            <w:r>
              <w:rPr>
                <w:rFonts w:hint="eastAsia"/>
                <w:kern w:val="0"/>
                <w:sz w:val="20"/>
              </w:rPr>
              <w:t>◆ことば「景観」に注目させ、景観を守る取り組みについて考えさせる。</w:t>
            </w:r>
          </w:p>
        </w:tc>
        <w:tc>
          <w:tcPr>
            <w:tcW w:w="1980" w:type="dxa"/>
            <w:tcBorders>
              <w:top w:val="single" w:sz="4" w:space="0" w:color="auto"/>
              <w:bottom w:val="single" w:sz="4" w:space="0" w:color="auto"/>
              <w:right w:val="single" w:sz="4" w:space="0" w:color="auto"/>
            </w:tcBorders>
          </w:tcPr>
          <w:p w:rsidR="00A40EB9" w:rsidRPr="006C68A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D24191" w:rsidRDefault="00A40EB9" w:rsidP="005F2A82">
            <w:pPr>
              <w:spacing w:line="240" w:lineRule="exact"/>
              <w:ind w:rightChars="-21" w:right="-44"/>
              <w:jc w:val="left"/>
              <w:rPr>
                <w:rFonts w:hAnsi="ＭＳ 明朝"/>
                <w:kern w:val="0"/>
                <w:sz w:val="20"/>
              </w:rPr>
            </w:pPr>
            <w:r>
              <w:rPr>
                <w:rFonts w:hAnsi="ＭＳ 明朝" w:hint="eastAsia"/>
                <w:kern w:val="0"/>
                <w:sz w:val="20"/>
              </w:rPr>
              <w:t>ノートの記述内容や発言内容</w:t>
            </w:r>
            <w:r w:rsidRPr="00D24191">
              <w:rPr>
                <w:rFonts w:hAnsi="ＭＳ 明朝" w:hint="eastAsia"/>
                <w:kern w:val="0"/>
                <w:sz w:val="20"/>
              </w:rPr>
              <w:t>から、「</w:t>
            </w:r>
            <w:r>
              <w:rPr>
                <w:rFonts w:hAnsi="ＭＳ 明朝" w:hint="eastAsia"/>
                <w:kern w:val="0"/>
                <w:sz w:val="20"/>
              </w:rPr>
              <w:t>松島町</w:t>
            </w:r>
            <w:r w:rsidRPr="00D24191">
              <w:rPr>
                <w:rFonts w:hAnsi="ＭＳ 明朝" w:hint="eastAsia"/>
                <w:kern w:val="0"/>
                <w:sz w:val="20"/>
              </w:rPr>
              <w:t>の</w:t>
            </w:r>
            <w:r>
              <w:rPr>
                <w:rFonts w:hAnsi="ＭＳ 明朝" w:hint="eastAsia"/>
                <w:kern w:val="0"/>
                <w:sz w:val="20"/>
              </w:rPr>
              <w:t>景観を生かしたまちづくりの取り組みに着目して、問いを見いだ</w:t>
            </w:r>
            <w:r w:rsidRPr="00D24191">
              <w:rPr>
                <w:rFonts w:hAnsi="ＭＳ 明朝" w:hint="eastAsia"/>
                <w:kern w:val="0"/>
                <w:sz w:val="20"/>
              </w:rPr>
              <w:t>しているか」を評価する。</w:t>
            </w: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5F2A82">
            <w:pPr>
              <w:spacing w:line="240" w:lineRule="exact"/>
              <w:ind w:rightChars="-21" w:right="-44"/>
              <w:jc w:val="left"/>
              <w:rPr>
                <w:rFonts w:ascii="ＭＳ ゴシック" w:eastAsia="ＭＳ ゴシック" w:hAnsi="ＭＳ ゴシック"/>
                <w:kern w:val="0"/>
                <w:sz w:val="20"/>
              </w:rPr>
            </w:pPr>
          </w:p>
          <w:p w:rsidR="00A40EB9" w:rsidRDefault="00A40EB9" w:rsidP="005F2A82">
            <w:pPr>
              <w:spacing w:line="240" w:lineRule="exact"/>
              <w:ind w:rightChars="-21" w:right="-44"/>
              <w:jc w:val="left"/>
              <w:rPr>
                <w:rFonts w:ascii="ＭＳ ゴシック" w:eastAsia="ＭＳ ゴシック" w:hAnsi="ＭＳ ゴシック"/>
                <w:kern w:val="0"/>
                <w:sz w:val="20"/>
              </w:rPr>
            </w:pPr>
          </w:p>
          <w:p w:rsidR="00A40EB9" w:rsidRPr="00BF0C41"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r w:rsidRPr="00BF0C41">
              <w:rPr>
                <w:rFonts w:ascii="ＭＳ ゴシック" w:eastAsia="ＭＳ ゴシック" w:hAnsi="ＭＳ ゴシック" w:hint="eastAsia"/>
                <w:kern w:val="0"/>
                <w:sz w:val="20"/>
              </w:rPr>
              <w:t>[態度①]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w:t>
            </w:r>
            <w:r w:rsidRPr="00484F7B">
              <w:rPr>
                <w:rFonts w:hint="eastAsia"/>
                <w:sz w:val="20"/>
                <w:szCs w:val="22"/>
              </w:rPr>
              <w:t>から、「</w:t>
            </w:r>
            <w:r>
              <w:rPr>
                <w:rFonts w:hint="eastAsia"/>
                <w:sz w:val="20"/>
                <w:szCs w:val="22"/>
              </w:rPr>
              <w:t>松島町の自然環境を生かしたまちづくり</w:t>
            </w:r>
            <w:r w:rsidRPr="00484F7B">
              <w:rPr>
                <w:rFonts w:hint="eastAsia"/>
                <w:sz w:val="20"/>
                <w:szCs w:val="22"/>
              </w:rPr>
              <w:t>について、予想や学習計画を立て、</w:t>
            </w:r>
            <w:r>
              <w:rPr>
                <w:rFonts w:hint="eastAsia"/>
                <w:sz w:val="20"/>
                <w:szCs w:val="22"/>
              </w:rPr>
              <w:t>学習問題を解決する</w:t>
            </w:r>
            <w:r w:rsidRPr="00484F7B">
              <w:rPr>
                <w:rFonts w:hint="eastAsia"/>
                <w:sz w:val="20"/>
                <w:szCs w:val="22"/>
              </w:rPr>
              <w:t>見通しをもっているか」を評価する。</w:t>
            </w:r>
          </w:p>
        </w:tc>
      </w:tr>
      <w:tr w:rsidR="00A40EB9" w:rsidRPr="008E1C59" w:rsidTr="005F2A82">
        <w:tblPrEx>
          <w:tblCellMar>
            <w:left w:w="99" w:type="dxa"/>
            <w:right w:w="99" w:type="dxa"/>
          </w:tblCellMar>
        </w:tblPrEx>
        <w:trPr>
          <w:trHeight w:val="3144"/>
        </w:trPr>
        <w:tc>
          <w:tcPr>
            <w:tcW w:w="426" w:type="dxa"/>
            <w:vMerge w:val="restart"/>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tc>
        <w:tc>
          <w:tcPr>
            <w:tcW w:w="1876" w:type="dxa"/>
            <w:tcBorders>
              <w:top w:val="single" w:sz="4" w:space="0" w:color="auto"/>
              <w:left w:val="nil"/>
              <w:bottom w:val="single" w:sz="4" w:space="0" w:color="auto"/>
            </w:tcBorders>
          </w:tcPr>
          <w:p w:rsidR="00A40EB9" w:rsidRPr="00CB3FDC" w:rsidRDefault="00A40EB9" w:rsidP="00D73477">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B3FDC">
              <w:rPr>
                <w:rFonts w:ascii="ＭＳ ゴシック" w:eastAsia="ＭＳ ゴシック" w:hAnsi="ＭＳ 明朝" w:hint="eastAsia"/>
                <w:kern w:val="0"/>
                <w:sz w:val="20"/>
              </w:rPr>
              <w:t>③</w:t>
            </w:r>
            <w:r>
              <w:rPr>
                <w:rFonts w:ascii="ＭＳ ゴシック" w:eastAsia="ＭＳ ゴシック" w:hAnsi="ＭＳ 明朝" w:hint="eastAsia"/>
                <w:kern w:val="0"/>
                <w:sz w:val="20"/>
              </w:rPr>
              <w:t>昔からのまちなみを守る</w:t>
            </w:r>
            <w:r w:rsidRPr="00CB3FDC">
              <w:rPr>
                <w:rFonts w:ascii="ＭＳ ゴシック" w:eastAsia="ＭＳ ゴシック" w:hAnsi="ＭＳ 明朝" w:hint="eastAsia"/>
                <w:kern w:val="0"/>
                <w:sz w:val="20"/>
              </w:rPr>
              <w:t xml:space="preserve"> </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04672" behindDoc="0" locked="0" layoutInCell="1" allowOverlap="1" wp14:anchorId="5C08A391" wp14:editId="7AA1B7C7">
                      <wp:simplePos x="0" y="0"/>
                      <wp:positionH relativeFrom="column">
                        <wp:posOffset>-12700</wp:posOffset>
                      </wp:positionH>
                      <wp:positionV relativeFrom="paragraph">
                        <wp:posOffset>225425</wp:posOffset>
                      </wp:positionV>
                      <wp:extent cx="1113790" cy="1038225"/>
                      <wp:effectExtent l="0" t="0" r="0" b="0"/>
                      <wp:wrapNone/>
                      <wp:docPr id="132"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松島町では、れきしある美しい景観をどのようにして守っているのでしょうか。</w:t>
                                  </w:r>
                                </w:p>
                                <w:p w:rsidR="00BE710A" w:rsidRPr="001B1CD0" w:rsidRDefault="00BE710A" w:rsidP="005F2A82">
                                  <w:pPr>
                                    <w:jc w:val="right"/>
                                    <w:rPr>
                                      <w:rFonts w:ascii="ＭＳ ゴシック" w:eastAsia="ＭＳ ゴシック" w:hAnsi="ＭＳ ゴシック"/>
                                      <w:sz w:val="20"/>
                                    </w:rPr>
                                  </w:pPr>
                                  <w:r w:rsidRPr="001B1CD0">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1B1CD0">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8A391" id="_x0000_s1160" type="#_x0000_t202" style="position:absolute;left:0;text-align:left;margin-left:-1pt;margin-top:17.75pt;width:87.7pt;height:81.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松島町では、れきしある美しい景観をどのようにして守っているのでしょうか。</w:t>
                            </w:r>
                          </w:p>
                          <w:p w:rsidR="00BE710A" w:rsidRPr="001B1CD0" w:rsidRDefault="00BE710A" w:rsidP="005F2A82">
                            <w:pPr>
                              <w:jc w:val="right"/>
                              <w:rPr>
                                <w:rFonts w:ascii="ＭＳ ゴシック" w:eastAsia="ＭＳ ゴシック" w:hAnsi="ＭＳ ゴシック"/>
                                <w:sz w:val="20"/>
                              </w:rPr>
                            </w:pPr>
                            <w:r w:rsidRPr="001B1CD0">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1B1CD0">
                              <w:rPr>
                                <w:rFonts w:ascii="ＭＳ ゴシック" w:eastAsia="ＭＳ ゴシック" w:hAnsi="ＭＳ ゴシック" w:hint="eastAsia"/>
                                <w:sz w:val="20"/>
                              </w:rPr>
                              <w:t>時間）</w:t>
                            </w:r>
                          </w:p>
                        </w:txbxContent>
                      </v:textbox>
                    </v:shape>
                  </w:pict>
                </mc:Fallback>
              </mc:AlternateConten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w:t>
            </w:r>
            <w:r>
              <w:rPr>
                <w:rFonts w:ascii="ＭＳ ゴシック" w:eastAsia="ＭＳ ゴシック" w:hAnsi="ＭＳ 明朝" w:hint="eastAsia"/>
                <w:kern w:val="0"/>
                <w:sz w:val="20"/>
              </w:rPr>
              <w:t>0</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w:t>
            </w:r>
            <w:r w:rsidR="002D22CE">
              <w:rPr>
                <w:rFonts w:ascii="ＭＳ ゴシック" w:eastAsia="ＭＳ ゴシック" w:hAnsi="ＭＳ 明朝" w:hint="eastAsia"/>
                <w:kern w:val="0"/>
                <w:sz w:val="20"/>
              </w:rPr>
              <w:t>1</w:t>
            </w:r>
          </w:p>
        </w:tc>
        <w:tc>
          <w:tcPr>
            <w:tcW w:w="4141" w:type="dxa"/>
            <w:tcBorders>
              <w:top w:val="single" w:sz="4" w:space="0" w:color="auto"/>
              <w:left w:val="nil"/>
              <w:bottom w:val="single" w:sz="4" w:space="0" w:color="auto"/>
            </w:tcBorders>
          </w:tcPr>
          <w:p w:rsidR="00A40EB9" w:rsidRPr="008944E8" w:rsidRDefault="00A40EB9"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松島町では、歴史ある景観をどのようにして守っているのか、資料を活用して調べ、まとめ、話し合う</w:t>
            </w:r>
            <w:r w:rsidRPr="008944E8">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松島は江戸時代から美しい景観で有名だった。</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・景観条例をつくり、街並みを整える活動をしている。</w:t>
            </w:r>
          </w:p>
          <w:p w:rsidR="00A40EB9" w:rsidRPr="00D24191"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08768" behindDoc="0" locked="0" layoutInCell="1" allowOverlap="1" wp14:anchorId="581C516B" wp14:editId="36AFE5CE">
                      <wp:simplePos x="0" y="0"/>
                      <wp:positionH relativeFrom="column">
                        <wp:posOffset>-43180</wp:posOffset>
                      </wp:positionH>
                      <wp:positionV relativeFrom="paragraph">
                        <wp:posOffset>470535</wp:posOffset>
                      </wp:positionV>
                      <wp:extent cx="2502535" cy="812800"/>
                      <wp:effectExtent l="0" t="0" r="12065" b="25400"/>
                      <wp:wrapNone/>
                      <wp:docPr id="13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12800"/>
                              </a:xfrm>
                              <a:prstGeom prst="rect">
                                <a:avLst/>
                              </a:prstGeom>
                              <a:solidFill>
                                <a:srgbClr val="FFFFFF"/>
                              </a:solidFill>
                              <a:ln w="9525">
                                <a:solidFill>
                                  <a:srgbClr val="000000"/>
                                </a:solidFill>
                                <a:prstDash val="dash"/>
                                <a:miter lim="800000"/>
                                <a:headEnd/>
                                <a:tailEnd/>
                              </a:ln>
                            </wps:spPr>
                            <wps:txbx>
                              <w:txbxContent>
                                <w:p w:rsidR="00BE710A" w:rsidRPr="001B1CD0" w:rsidRDefault="00BE710A" w:rsidP="005F2A82">
                                  <w:pPr>
                                    <w:spacing w:line="240" w:lineRule="exact"/>
                                    <w:rPr>
                                      <w:sz w:val="20"/>
                                    </w:rPr>
                                  </w:pPr>
                                  <w:r w:rsidRPr="001B1CD0">
                                    <w:rPr>
                                      <w:rFonts w:hint="eastAsia"/>
                                      <w:sz w:val="20"/>
                                    </w:rPr>
                                    <w:t>松島町では、歴史ある美しい景観を守るために、景観条例をつくったり、住民が勉強会を開いたり</w:t>
                                  </w:r>
                                  <w:r w:rsidR="00004B0A">
                                    <w:rPr>
                                      <w:rFonts w:hint="eastAsia"/>
                                      <w:sz w:val="20"/>
                                    </w:rPr>
                                    <w:t>する</w:t>
                                  </w:r>
                                  <w:r w:rsidRPr="001B1CD0">
                                    <w:rPr>
                                      <w:rFonts w:hint="eastAsia"/>
                                      <w:sz w:val="20"/>
                                    </w:rPr>
                                    <w:t>などして、地域で協力している。</w:t>
                                  </w:r>
                                </w:p>
                                <w:p w:rsidR="00BE710A" w:rsidRPr="00895CC5" w:rsidRDefault="00BE710A" w:rsidP="005F2A82">
                                  <w:pPr>
                                    <w:spacing w:line="240" w:lineRule="exact"/>
                                    <w:jc w:val="right"/>
                                    <w:rPr>
                                      <w:sz w:val="20"/>
                                    </w:rPr>
                                  </w:pPr>
                                  <w:r w:rsidRPr="001B1CD0">
                                    <w:rPr>
                                      <w:rFonts w:hint="eastAsia"/>
                                      <w:sz w:val="20"/>
                                    </w:rPr>
                                    <w:t>②③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C516B" id="_x0000_s1161" type="#_x0000_t202" style="position:absolute;left:0;text-align:left;margin-left:-3.4pt;margin-top:37.05pt;width:197.05pt;height:6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">
                      <v:stroke dashstyle="dash"/>
                      <v:textbox inset="5.85pt,.7pt,5.85pt,.7pt">
                        <w:txbxContent>
                          <w:p w:rsidR="00BE710A" w:rsidRPr="001B1CD0" w:rsidRDefault="00BE710A" w:rsidP="005F2A82">
                            <w:pPr>
                              <w:spacing w:line="240" w:lineRule="exact"/>
                              <w:rPr>
                                <w:sz w:val="20"/>
                              </w:rPr>
                            </w:pPr>
                            <w:r w:rsidRPr="001B1CD0">
                              <w:rPr>
                                <w:rFonts w:hint="eastAsia"/>
                                <w:sz w:val="20"/>
                              </w:rPr>
                              <w:t>松島町では、歴史ある美しい景観を守るために、景観条例をつくったり、住民が勉強会を開いたり</w:t>
                            </w:r>
                            <w:r w:rsidR="00004B0A">
                              <w:rPr>
                                <w:rFonts w:hint="eastAsia"/>
                                <w:sz w:val="20"/>
                              </w:rPr>
                              <w:t>する</w:t>
                            </w:r>
                            <w:r w:rsidRPr="001B1CD0">
                              <w:rPr>
                                <w:rFonts w:hint="eastAsia"/>
                                <w:sz w:val="20"/>
                              </w:rPr>
                              <w:t>などして、地域で協力している。</w:t>
                            </w:r>
                          </w:p>
                          <w:p w:rsidR="00BE710A" w:rsidRPr="00895CC5" w:rsidRDefault="00BE710A" w:rsidP="005F2A82">
                            <w:pPr>
                              <w:spacing w:line="240" w:lineRule="exact"/>
                              <w:jc w:val="right"/>
                              <w:rPr>
                                <w:sz w:val="20"/>
                              </w:rPr>
                            </w:pPr>
                            <w:r w:rsidRPr="001B1CD0">
                              <w:rPr>
                                <w:rFonts w:hint="eastAsia"/>
                                <w:sz w:val="20"/>
                              </w:rPr>
                              <w:t>②③</w:t>
                            </w:r>
                          </w:p>
                        </w:txbxContent>
                      </v:textbox>
                    </v:shape>
                  </w:pict>
                </mc:Fallback>
              </mc:AlternateContent>
            </w:r>
            <w:r>
              <w:rPr>
                <w:rFonts w:hAnsi="ＭＳ 明朝" w:hint="eastAsia"/>
                <w:kern w:val="0"/>
                <w:sz w:val="20"/>
              </w:rPr>
              <w:t>・特別名勝松島や国宝瑞巌寺を中心にしたまちなみを残すため、市民と話し合っている。</w:t>
            </w:r>
          </w:p>
        </w:tc>
        <w:tc>
          <w:tcPr>
            <w:tcW w:w="1979" w:type="dxa"/>
            <w:tcBorders>
              <w:top w:val="single" w:sz="4" w:space="0" w:color="auto"/>
              <w:bottom w:val="single" w:sz="4" w:space="0" w:color="auto"/>
            </w:tcBorders>
          </w:tcPr>
          <w:p w:rsidR="00A40EB9" w:rsidRDefault="00A40EB9" w:rsidP="00BA5002">
            <w:pPr>
              <w:spacing w:line="240" w:lineRule="exact"/>
              <w:ind w:left="200" w:hangingChars="100" w:hanging="200"/>
              <w:rPr>
                <w:kern w:val="0"/>
                <w:sz w:val="20"/>
              </w:rPr>
            </w:pPr>
            <w:r>
              <w:rPr>
                <w:rFonts w:hint="eastAsia"/>
                <w:kern w:val="0"/>
                <w:sz w:val="20"/>
              </w:rPr>
              <w:t>◆松島は江戸時代からの古くからの景勝地であったことを資料からとらえさせる。</w:t>
            </w:r>
          </w:p>
          <w:p w:rsidR="00A40EB9" w:rsidRDefault="00A40EB9" w:rsidP="00BA5002">
            <w:pPr>
              <w:spacing w:line="240" w:lineRule="exact"/>
              <w:ind w:left="200" w:hangingChars="100" w:hanging="200"/>
              <w:rPr>
                <w:kern w:val="0"/>
                <w:sz w:val="20"/>
              </w:rPr>
            </w:pPr>
            <w:r>
              <w:rPr>
                <w:rFonts w:hint="eastAsia"/>
                <w:kern w:val="0"/>
                <w:sz w:val="20"/>
              </w:rPr>
              <w:t>◆町だけでなく、住民も勉強会を開くなどして、景観の維持に努めていることを考えさせる。</w:t>
            </w:r>
          </w:p>
          <w:p w:rsidR="00A40EB9" w:rsidRDefault="00A40EB9" w:rsidP="00BA5002">
            <w:pPr>
              <w:spacing w:line="240" w:lineRule="exact"/>
              <w:ind w:left="200" w:hangingChars="100" w:hanging="200"/>
              <w:rPr>
                <w:kern w:val="0"/>
                <w:sz w:val="20"/>
              </w:rPr>
            </w:pPr>
          </w:p>
          <w:p w:rsidR="00A40EB9" w:rsidRDefault="00A40EB9" w:rsidP="00BA5002">
            <w:pPr>
              <w:spacing w:line="240" w:lineRule="exact"/>
              <w:ind w:left="200" w:hangingChars="100" w:hanging="200"/>
              <w:rPr>
                <w:kern w:val="0"/>
                <w:sz w:val="20"/>
              </w:rPr>
            </w:pPr>
          </w:p>
          <w:p w:rsidR="00A40EB9" w:rsidRDefault="00A40EB9" w:rsidP="00BA5002">
            <w:pPr>
              <w:spacing w:line="240" w:lineRule="exact"/>
              <w:ind w:left="200" w:hangingChars="100" w:hanging="200"/>
              <w:rPr>
                <w:kern w:val="0"/>
                <w:sz w:val="20"/>
              </w:rPr>
            </w:pPr>
          </w:p>
          <w:p w:rsidR="00A40EB9" w:rsidRDefault="00A40EB9" w:rsidP="00BA5002">
            <w:pPr>
              <w:spacing w:line="240" w:lineRule="exact"/>
              <w:ind w:left="200" w:hangingChars="100" w:hanging="200"/>
              <w:rPr>
                <w:kern w:val="0"/>
                <w:sz w:val="20"/>
              </w:rPr>
            </w:pPr>
          </w:p>
          <w:p w:rsidR="00A40EB9" w:rsidRPr="008944E8" w:rsidRDefault="00A40EB9" w:rsidP="00BA5002">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8944E8" w:rsidRDefault="00A40EB9" w:rsidP="005F2A82">
            <w:pPr>
              <w:spacing w:line="240" w:lineRule="exact"/>
              <w:rPr>
                <w:kern w:val="0"/>
                <w:sz w:val="20"/>
              </w:rPr>
            </w:pPr>
            <w:r>
              <w:rPr>
                <w:rFonts w:hAnsi="ＭＳ 明朝" w:hint="eastAsia"/>
                <w:kern w:val="0"/>
                <w:sz w:val="20"/>
              </w:rPr>
              <w:t>ノートの記述内容や発言内容から、「必要な情報を集め、読み取り、松島町の景観を生かしたまちづくりの歴史や人々の協力について理解しているか」を評価する。</w:t>
            </w:r>
          </w:p>
        </w:tc>
      </w:tr>
      <w:tr w:rsidR="00A40EB9" w:rsidRPr="008E1C59" w:rsidTr="005F2A82">
        <w:tblPrEx>
          <w:tblCellMar>
            <w:left w:w="99" w:type="dxa"/>
            <w:right w:w="99" w:type="dxa"/>
          </w:tblCellMar>
        </w:tblPrEx>
        <w:trPr>
          <w:trHeight w:val="3685"/>
        </w:trPr>
        <w:tc>
          <w:tcPr>
            <w:tcW w:w="426" w:type="dxa"/>
            <w:vMerge/>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CB3FDC" w:rsidRDefault="00A40EB9" w:rsidP="00D73477">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CB3FDC">
              <w:rPr>
                <w:rFonts w:ascii="ＭＳ ゴシック" w:eastAsia="ＭＳ ゴシック" w:hAnsi="ＭＳ 明朝" w:hint="eastAsia"/>
                <w:kern w:val="0"/>
                <w:sz w:val="20"/>
              </w:rPr>
              <w:t>④⑤</w:t>
            </w:r>
            <w:r>
              <w:rPr>
                <w:rFonts w:ascii="ＭＳ ゴシック" w:eastAsia="ＭＳ ゴシック" w:hAnsi="ＭＳ 明朝" w:hint="eastAsia"/>
                <w:kern w:val="0"/>
                <w:sz w:val="20"/>
              </w:rPr>
              <w:t>美しい自然と景観を生かした観光</w:t>
            </w:r>
            <w:r w:rsidRPr="00CB3FDC">
              <w:rPr>
                <w:rFonts w:ascii="ＭＳ ゴシック" w:eastAsia="ＭＳ ゴシック" w:hAnsi="ＭＳ 明朝" w:hint="eastAsia"/>
                <w:kern w:val="0"/>
                <w:sz w:val="20"/>
              </w:rPr>
              <w:t xml:space="preserve">　</w:t>
            </w:r>
          </w:p>
          <w:p w:rsidR="00A40EB9" w:rsidRPr="006B46D7" w:rsidRDefault="00A40EB9" w:rsidP="006B46D7">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05696" behindDoc="0" locked="0" layoutInCell="1" allowOverlap="1" wp14:anchorId="71F72496" wp14:editId="6E75354E">
                      <wp:simplePos x="0" y="0"/>
                      <wp:positionH relativeFrom="column">
                        <wp:posOffset>-16560</wp:posOffset>
                      </wp:positionH>
                      <wp:positionV relativeFrom="paragraph">
                        <wp:posOffset>209145</wp:posOffset>
                      </wp:positionV>
                      <wp:extent cx="1113790" cy="1360800"/>
                      <wp:effectExtent l="0" t="0" r="16510" b="11430"/>
                      <wp:wrapNone/>
                      <wp:docPr id="134"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08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松島町では、美しい自然をどのように守り、まちづくりに生かしているのでしょうか。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2496" id="_x0000_s1162" type="#_x0000_t202" style="position:absolute;left:0;text-align:left;margin-left:-1.3pt;margin-top:16.45pt;width:87.7pt;height:107.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松島町では、美しい自然をどのように守り、まちづくりに生かしているのでしょうか。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w:t>
            </w:r>
            <w:r w:rsidR="002D22CE">
              <w:rPr>
                <w:rFonts w:ascii="ＭＳ ゴシック" w:eastAsia="ＭＳ ゴシック" w:hAnsi="ＭＳ 明朝" w:hint="eastAsia"/>
                <w:kern w:val="0"/>
                <w:sz w:val="20"/>
              </w:rPr>
              <w:t>2</w:t>
            </w:r>
            <w:r>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53</w:t>
            </w: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松島町では、どのようにして松島湾の自然環境と景観を維持しているのか、資料を活用して調べ、まとめ、話し合う。</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・島々の松や松島湾のアマモを守るために、町や団体、住民が活動している。</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・遊覧船や養殖カキなど、観光客が楽しめるようにしている。</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・景観や自然環境を、名物として観光に生かしている。</w:t>
            </w:r>
          </w:p>
          <w:p w:rsidR="00A40EB9" w:rsidRPr="00FE17AA"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・東日本大震災の被害を克服しようとしている。</w:t>
            </w:r>
          </w:p>
          <w:p w:rsidR="00A40EB9" w:rsidRPr="006879B6" w:rsidRDefault="00A40EB9" w:rsidP="006B46D7">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09792" behindDoc="0" locked="0" layoutInCell="1" allowOverlap="1" wp14:anchorId="7CC92586" wp14:editId="01A49701">
                      <wp:simplePos x="0" y="0"/>
                      <wp:positionH relativeFrom="column">
                        <wp:posOffset>-27940</wp:posOffset>
                      </wp:positionH>
                      <wp:positionV relativeFrom="paragraph">
                        <wp:posOffset>37465</wp:posOffset>
                      </wp:positionV>
                      <wp:extent cx="2502535" cy="843280"/>
                      <wp:effectExtent l="0" t="0" r="12065" b="13970"/>
                      <wp:wrapNone/>
                      <wp:docPr id="13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43280"/>
                              </a:xfrm>
                              <a:prstGeom prst="rect">
                                <a:avLst/>
                              </a:prstGeom>
                              <a:solidFill>
                                <a:srgbClr val="FFFFFF"/>
                              </a:solidFill>
                              <a:ln w="9525">
                                <a:solidFill>
                                  <a:srgbClr val="000000"/>
                                </a:solidFill>
                                <a:prstDash val="dash"/>
                                <a:miter lim="800000"/>
                                <a:headEnd/>
                                <a:tailEnd/>
                              </a:ln>
                            </wps:spPr>
                            <wps:txbx>
                              <w:txbxContent>
                                <w:p w:rsidR="00BE710A" w:rsidRPr="001B1CD0" w:rsidRDefault="00BE710A" w:rsidP="005F2A82">
                                  <w:pPr>
                                    <w:spacing w:line="240" w:lineRule="exact"/>
                                    <w:rPr>
                                      <w:sz w:val="20"/>
                                    </w:rPr>
                                  </w:pPr>
                                  <w:r w:rsidRPr="001B1CD0">
                                    <w:rPr>
                                      <w:rFonts w:hint="eastAsia"/>
                                      <w:sz w:val="20"/>
                                    </w:rPr>
                                    <w:t>松島町では、町や団体、住民が協力して、松や湾の手入れなど美しい自然と景観を守る取り組みをするとともに、観光客を増やす活動をしている。</w:t>
                                  </w:r>
                                </w:p>
                                <w:p w:rsidR="00BE710A" w:rsidRPr="00895CC5" w:rsidRDefault="00BE710A" w:rsidP="005F2A82">
                                  <w:pPr>
                                    <w:spacing w:line="240" w:lineRule="exact"/>
                                    <w:rPr>
                                      <w:sz w:val="20"/>
                                    </w:rPr>
                                  </w:pPr>
                                  <w:r>
                                    <w:rPr>
                                      <w:rFonts w:hint="eastAsia"/>
                                      <w:sz w:val="20"/>
                                    </w:rPr>
                                    <w:t xml:space="preserve">　　　　　　　　　　　　　　　　</w:t>
                                  </w:r>
                                  <w:r w:rsidRPr="001B1CD0">
                                    <w:rPr>
                                      <w:rFonts w:hint="eastAsia"/>
                                      <w:sz w:val="20"/>
                                    </w:rPr>
                                    <w:t>④⑤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92586" id="_x0000_s1163" type="#_x0000_t202" style="position:absolute;margin-left:-2.2pt;margin-top:2.95pt;width:197.05pt;height:66.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">
                      <v:stroke dashstyle="dash"/>
                      <v:textbox inset="5.85pt,.7pt,5.85pt,.7pt">
                        <w:txbxContent>
                          <w:p w:rsidR="00BE710A" w:rsidRPr="001B1CD0" w:rsidRDefault="00BE710A" w:rsidP="005F2A82">
                            <w:pPr>
                              <w:spacing w:line="240" w:lineRule="exact"/>
                              <w:rPr>
                                <w:sz w:val="20"/>
                              </w:rPr>
                            </w:pPr>
                            <w:r w:rsidRPr="001B1CD0">
                              <w:rPr>
                                <w:rFonts w:hint="eastAsia"/>
                                <w:sz w:val="20"/>
                              </w:rPr>
                              <w:t>松島町では、町や団体、住民が協力して、松や湾の手入れなど美しい自然と景観を守る取り組みをするとともに、観光客を増やす活動をしている。</w:t>
                            </w:r>
                          </w:p>
                          <w:p w:rsidR="00BE710A" w:rsidRPr="00895CC5" w:rsidRDefault="00BE710A" w:rsidP="005F2A82">
                            <w:pPr>
                              <w:spacing w:line="240" w:lineRule="exact"/>
                              <w:rPr>
                                <w:sz w:val="20"/>
                              </w:rPr>
                            </w:pPr>
                            <w:r>
                              <w:rPr>
                                <w:rFonts w:hint="eastAsia"/>
                                <w:sz w:val="20"/>
                              </w:rPr>
                              <w:t xml:space="preserve">　　　　　　　　　　　　　　　　</w:t>
                            </w:r>
                            <w:r w:rsidRPr="001B1CD0">
                              <w:rPr>
                                <w:rFonts w:hint="eastAsia"/>
                                <w:sz w:val="20"/>
                              </w:rPr>
                              <w:t>④⑤</w:t>
                            </w:r>
                          </w:p>
                        </w:txbxContent>
                      </v:textbox>
                    </v:shape>
                  </w:pict>
                </mc:Fallback>
              </mc:AlternateContent>
            </w:r>
          </w:p>
        </w:tc>
        <w:tc>
          <w:tcPr>
            <w:tcW w:w="1979" w:type="dxa"/>
            <w:tcBorders>
              <w:top w:val="single" w:sz="4" w:space="0" w:color="auto"/>
              <w:bottom w:val="single" w:sz="4" w:space="0" w:color="auto"/>
            </w:tcBorders>
          </w:tcPr>
          <w:p w:rsidR="00A40EB9" w:rsidRDefault="00A40EB9" w:rsidP="001B03FD">
            <w:pPr>
              <w:spacing w:line="240" w:lineRule="exact"/>
              <w:ind w:left="200" w:hangingChars="100" w:hanging="200"/>
              <w:rPr>
                <w:kern w:val="0"/>
                <w:sz w:val="20"/>
              </w:rPr>
            </w:pPr>
            <w:r>
              <w:rPr>
                <w:rFonts w:hint="eastAsia"/>
                <w:kern w:val="0"/>
                <w:sz w:val="20"/>
              </w:rPr>
              <w:t>◆美しい自然を守り、観光に生かすための取り組みを資料などを活用して調べるようのする。</w:t>
            </w:r>
          </w:p>
          <w:p w:rsidR="00A40EB9" w:rsidRPr="00334064" w:rsidRDefault="00A40EB9" w:rsidP="001B03FD">
            <w:pPr>
              <w:spacing w:line="240" w:lineRule="exact"/>
              <w:ind w:left="200" w:hangingChars="100" w:hanging="200"/>
              <w:rPr>
                <w:kern w:val="0"/>
                <w:sz w:val="20"/>
              </w:rPr>
            </w:pPr>
            <w:r>
              <w:rPr>
                <w:rFonts w:hint="eastAsia"/>
                <w:kern w:val="0"/>
                <w:sz w:val="20"/>
              </w:rPr>
              <w:t>◆まちと団体、住民が協力していることを考えさせる。</w:t>
            </w: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Default="00A40EB9" w:rsidP="006B46D7">
            <w:pPr>
              <w:spacing w:line="240" w:lineRule="exact"/>
              <w:ind w:left="200" w:hangingChars="100" w:hanging="200"/>
              <w:rPr>
                <w:kern w:val="0"/>
                <w:sz w:val="20"/>
              </w:rPr>
            </w:pPr>
          </w:p>
          <w:p w:rsidR="00A40EB9" w:rsidRPr="00334064" w:rsidRDefault="00A40EB9" w:rsidP="006B46D7">
            <w:pPr>
              <w:spacing w:line="240" w:lineRule="exact"/>
              <w:ind w:left="200" w:hangingChars="100" w:hanging="200"/>
              <w:rPr>
                <w:kern w:val="0"/>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ノートの記述内容や発言内容から、「自然環境の維持を人々が力を合わせて観光につなげる活動について考え表現しているか」を評価する。</w:t>
            </w:r>
          </w:p>
        </w:tc>
      </w:tr>
      <w:tr w:rsidR="00A40EB9" w:rsidRPr="008E1C59" w:rsidTr="005F2A82">
        <w:tblPrEx>
          <w:tblCellMar>
            <w:left w:w="99" w:type="dxa"/>
            <w:right w:w="99" w:type="dxa"/>
          </w:tblCellMar>
        </w:tblPrEx>
        <w:trPr>
          <w:trHeight w:val="3821"/>
        </w:trPr>
        <w:tc>
          <w:tcPr>
            <w:tcW w:w="426" w:type="dxa"/>
            <w:vMerge/>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876"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⑥景観を未来に</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54</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07744" behindDoc="0" locked="0" layoutInCell="1" allowOverlap="1" wp14:anchorId="05CC2B2D" wp14:editId="39E09F48">
                      <wp:simplePos x="0" y="0"/>
                      <wp:positionH relativeFrom="column">
                        <wp:posOffset>-23760</wp:posOffset>
                      </wp:positionH>
                      <wp:positionV relativeFrom="paragraph">
                        <wp:posOffset>24020</wp:posOffset>
                      </wp:positionV>
                      <wp:extent cx="1113790" cy="1368000"/>
                      <wp:effectExtent l="0" t="0" r="16510" b="16510"/>
                      <wp:wrapNone/>
                      <wp:docPr id="13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80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これからも景観を生かしていくために、どのような活動が行われているのでしょうか。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2B2D" id="_x0000_s1164" type="#_x0000_t202" style="position:absolute;margin-left:-1.85pt;margin-top:1.9pt;width:87.7pt;height:107.7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これからも景観を生かしていくために、どのような活動が行われているのでしょうか。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141"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○景観を生かしたまちづくりを続けていくために取り組んでいることを、資料を活用して調べ、まとめ、話し合う。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・小・中学生が外国語でガイドをしている。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06720" behindDoc="0" locked="0" layoutInCell="1" allowOverlap="1" wp14:anchorId="78D1ADB1" wp14:editId="55B7A5A6">
                      <wp:simplePos x="0" y="0"/>
                      <wp:positionH relativeFrom="column">
                        <wp:posOffset>-27940</wp:posOffset>
                      </wp:positionH>
                      <wp:positionV relativeFrom="paragraph">
                        <wp:posOffset>667385</wp:posOffset>
                      </wp:positionV>
                      <wp:extent cx="2502535" cy="975360"/>
                      <wp:effectExtent l="0" t="0" r="12065" b="15240"/>
                      <wp:wrapNone/>
                      <wp:docPr id="13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975360"/>
                              </a:xfrm>
                              <a:prstGeom prst="rect">
                                <a:avLst/>
                              </a:prstGeom>
                              <a:solidFill>
                                <a:srgbClr val="FFFFFF"/>
                              </a:solidFill>
                              <a:ln w="9525">
                                <a:solidFill>
                                  <a:srgbClr val="000000"/>
                                </a:solidFill>
                                <a:prstDash val="dash"/>
                                <a:miter lim="800000"/>
                                <a:headEnd/>
                                <a:tailEnd/>
                              </a:ln>
                            </wps:spPr>
                            <wps:txbx>
                              <w:txbxContent>
                                <w:p w:rsidR="00BE710A" w:rsidRPr="00010A55" w:rsidRDefault="00BE710A" w:rsidP="005F2A82">
                                  <w:pPr>
                                    <w:spacing w:line="240" w:lineRule="exact"/>
                                    <w:jc w:val="left"/>
                                    <w:rPr>
                                      <w:sz w:val="20"/>
                                    </w:rPr>
                                  </w:pPr>
                                  <w:r w:rsidRPr="00010A55">
                                    <w:rPr>
                                      <w:rFonts w:hint="eastAsia"/>
                                      <w:sz w:val="20"/>
                                    </w:rPr>
                                    <w:t>歴史ある美しい景観を未来につなげていくために、「松島こども英語ガイド」や松島高校に観光科をつくるなど、次の世代にむけた新しい取り組みを行っている。</w:t>
                                  </w:r>
                                </w:p>
                                <w:p w:rsidR="00BE710A" w:rsidRPr="00895CC5" w:rsidRDefault="00BE710A" w:rsidP="005F2A82">
                                  <w:pPr>
                                    <w:spacing w:line="240" w:lineRule="exact"/>
                                    <w:jc w:val="right"/>
                                    <w:rPr>
                                      <w:sz w:val="20"/>
                                    </w:rPr>
                                  </w:pPr>
                                  <w:r w:rsidRPr="00010A55">
                                    <w:rPr>
                                      <w:rFonts w:hint="eastAsia"/>
                                      <w:sz w:val="20"/>
                                    </w:rPr>
                                    <w:t xml:space="preserve">　　</w:t>
                                  </w:r>
                                  <w:r>
                                    <w:rPr>
                                      <w:rFonts w:hint="eastAsia"/>
                                      <w:sz w:val="20"/>
                                    </w:rPr>
                                    <w:t xml:space="preserve">　　　　　　</w:t>
                                  </w:r>
                                  <w:r w:rsidRPr="00010A55">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1ADB1" id="_x0000_s1165" type="#_x0000_t202" style="position:absolute;left:0;text-align:left;margin-left:-2.2pt;margin-top:52.55pt;width:197.05pt;height:76.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">
                      <v:stroke dashstyle="dash"/>
                      <v:textbox inset="5.85pt,.7pt,5.85pt,.7pt">
                        <w:txbxContent>
                          <w:p w:rsidR="00BE710A" w:rsidRPr="00010A55" w:rsidRDefault="00BE710A" w:rsidP="005F2A82">
                            <w:pPr>
                              <w:spacing w:line="240" w:lineRule="exact"/>
                              <w:jc w:val="left"/>
                              <w:rPr>
                                <w:sz w:val="20"/>
                              </w:rPr>
                            </w:pPr>
                            <w:r w:rsidRPr="00010A55">
                              <w:rPr>
                                <w:rFonts w:hint="eastAsia"/>
                                <w:sz w:val="20"/>
                              </w:rPr>
                              <w:t>歴史ある美しい景観を未来につなげていくために、「松島こども英語ガイド」や松島高校に観光科をつくるなど、次の世代にむけた新しい取り組みを行っている。</w:t>
                            </w:r>
                          </w:p>
                          <w:p w:rsidR="00BE710A" w:rsidRPr="00895CC5" w:rsidRDefault="00BE710A" w:rsidP="005F2A82">
                            <w:pPr>
                              <w:spacing w:line="240" w:lineRule="exact"/>
                              <w:jc w:val="right"/>
                              <w:rPr>
                                <w:sz w:val="20"/>
                              </w:rPr>
                            </w:pPr>
                            <w:r w:rsidRPr="00010A55">
                              <w:rPr>
                                <w:rFonts w:hint="eastAsia"/>
                                <w:sz w:val="20"/>
                              </w:rPr>
                              <w:t xml:space="preserve">　　</w:t>
                            </w:r>
                            <w:r>
                              <w:rPr>
                                <w:rFonts w:hint="eastAsia"/>
                                <w:sz w:val="20"/>
                              </w:rPr>
                              <w:t xml:space="preserve">　　　　　　</w:t>
                            </w:r>
                            <w:r w:rsidRPr="00010A55">
                              <w:rPr>
                                <w:rFonts w:hint="eastAsia"/>
                                <w:sz w:val="20"/>
                              </w:rPr>
                              <w:t>⑥</w:t>
                            </w:r>
                          </w:p>
                        </w:txbxContent>
                      </v:textbox>
                    </v:shape>
                  </w:pict>
                </mc:Fallback>
              </mc:AlternateContent>
            </w:r>
            <w:r>
              <w:rPr>
                <w:rFonts w:hAnsi="ＭＳ 明朝" w:hint="eastAsia"/>
                <w:kern w:val="0"/>
                <w:sz w:val="20"/>
              </w:rPr>
              <w:t>・松島高校には観光科があり、地域の人や旅行会社との実習やオンラインツアーを行なっている。</w:t>
            </w:r>
          </w:p>
        </w:tc>
        <w:tc>
          <w:tcPr>
            <w:tcW w:w="1979"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◆未来を担う次の世代へ引き継ぐ取り組みをしていることを調べさせる。</w:t>
            </w:r>
          </w:p>
          <w:p w:rsidR="00A40EB9" w:rsidRDefault="00A40EB9" w:rsidP="002B5A71">
            <w:pPr>
              <w:spacing w:line="240" w:lineRule="exact"/>
              <w:ind w:left="200" w:hangingChars="100" w:hanging="200"/>
              <w:rPr>
                <w:sz w:val="20"/>
              </w:rPr>
            </w:pPr>
            <w:r>
              <w:rPr>
                <w:rFonts w:hint="eastAsia"/>
                <w:sz w:val="20"/>
              </w:rPr>
              <w:t>◆景観を維持していくとこに大切なことを話し合わせる。</w:t>
            </w:r>
          </w:p>
          <w:p w:rsidR="00A40EB9" w:rsidRPr="00F74F45" w:rsidRDefault="00A40EB9" w:rsidP="002B5A71">
            <w:pPr>
              <w:spacing w:line="240" w:lineRule="exact"/>
              <w:ind w:left="200" w:hangingChars="100" w:hanging="200"/>
              <w:rPr>
                <w:sz w:val="20"/>
              </w:rPr>
            </w:pPr>
          </w:p>
        </w:tc>
        <w:tc>
          <w:tcPr>
            <w:tcW w:w="1980"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6C68A4" w:rsidRDefault="00A40EB9" w:rsidP="005F2A82">
            <w:pPr>
              <w:spacing w:line="240" w:lineRule="exact"/>
              <w:rPr>
                <w:rFonts w:ascii="ＭＳ ゴシック" w:eastAsia="ＭＳ ゴシック" w:hAnsi="ＭＳ ゴシック"/>
                <w:kern w:val="0"/>
                <w:sz w:val="20"/>
              </w:rPr>
            </w:pPr>
            <w:r>
              <w:rPr>
                <w:rFonts w:hAnsi="ＭＳ 明朝" w:hint="eastAsia"/>
                <w:kern w:val="0"/>
                <w:sz w:val="20"/>
              </w:rPr>
              <w:t>ノートの記述内容や発言内容から、「必要な情報を読み取り、歴史ある景観や美しい自然環境を未来につなげるための取り組みについて理解しているか」を評価する。</w:t>
            </w:r>
          </w:p>
        </w:tc>
      </w:tr>
      <w:tr w:rsidR="00A40EB9" w:rsidRPr="008E1C59" w:rsidTr="005F2A82">
        <w:tblPrEx>
          <w:tblCellMar>
            <w:left w:w="99" w:type="dxa"/>
            <w:right w:w="99" w:type="dxa"/>
          </w:tblCellMar>
        </w:tblPrEx>
        <w:trPr>
          <w:trHeight w:val="2967"/>
        </w:trPr>
        <w:tc>
          <w:tcPr>
            <w:tcW w:w="426" w:type="dxa"/>
            <w:tcBorders>
              <w:left w:val="single" w:sz="4" w:space="0" w:color="auto"/>
              <w:bottom w:val="single" w:sz="18" w:space="0" w:color="auto"/>
            </w:tcBorders>
            <w:textDirection w:val="tbRlV"/>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876" w:type="dxa"/>
            <w:tcBorders>
              <w:top w:val="single" w:sz="4" w:space="0" w:color="auto"/>
              <w:left w:val="nil"/>
              <w:bottom w:val="single" w:sz="18" w:space="0" w:color="auto"/>
            </w:tcBorders>
          </w:tcPr>
          <w:p w:rsidR="00A40EB9" w:rsidRPr="006879B6"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w:t>
            </w:r>
            <w:r w:rsidR="002D68E0">
              <w:rPr>
                <w:rFonts w:ascii="ＭＳ ゴシック" w:eastAsia="ＭＳ ゴシック" w:hAnsi="ＭＳ 明朝" w:hint="eastAsia"/>
                <w:kern w:val="0"/>
                <w:sz w:val="20"/>
              </w:rPr>
              <w:t>4</w:t>
            </w:r>
            <w:r>
              <w:rPr>
                <w:rFonts w:ascii="ＭＳ ゴシック" w:eastAsia="ＭＳ ゴシック" w:hAnsi="ＭＳ 明朝" w:hint="eastAsia"/>
                <w:kern w:val="0"/>
                <w:sz w:val="20"/>
              </w:rPr>
              <w:t>コマCMをつくる</w:t>
            </w:r>
          </w:p>
          <w:p w:rsidR="00A40EB9" w:rsidRPr="006879B6" w:rsidRDefault="00A40EB9" w:rsidP="005F2A8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55</w:t>
            </w:r>
          </w:p>
          <w:p w:rsidR="00A40EB9" w:rsidRPr="006879B6" w:rsidRDefault="00A40EB9" w:rsidP="005F2A82">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10816" behindDoc="0" locked="0" layoutInCell="1" allowOverlap="1" wp14:anchorId="05009FA2" wp14:editId="3692216D">
                      <wp:simplePos x="0" y="0"/>
                      <wp:positionH relativeFrom="column">
                        <wp:posOffset>-19655</wp:posOffset>
                      </wp:positionH>
                      <wp:positionV relativeFrom="paragraph">
                        <wp:posOffset>54319</wp:posOffset>
                      </wp:positionV>
                      <wp:extent cx="1113790" cy="1384419"/>
                      <wp:effectExtent l="0" t="0" r="16510" b="12700"/>
                      <wp:wrapNone/>
                      <wp:docPr id="13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4419"/>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美しい景観を生かす松島町について調べたことをもとに、4コマCMをつくりましょう。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09FA2" id="_x0000_s1166" type="#_x0000_t202" style="position:absolute;left:0;text-align:left;margin-left:-1.55pt;margin-top:4.3pt;width:87.7pt;height:10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美しい景観を生かす松島町について調べたことをもとに、4コマCMをつくりましょう。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141" w:type="dxa"/>
            <w:tcBorders>
              <w:top w:val="single" w:sz="4" w:space="0" w:color="auto"/>
              <w:left w:val="nil"/>
              <w:bottom w:val="single" w:sz="18"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美しい景観を生かす松島町について、調べたことをもとに</w:t>
            </w:r>
            <w:r w:rsidR="002D68E0">
              <w:rPr>
                <w:rFonts w:hAnsi="ＭＳ 明朝" w:hint="eastAsia"/>
                <w:kern w:val="0"/>
                <w:sz w:val="20"/>
              </w:rPr>
              <w:t>4</w:t>
            </w:r>
            <w:r>
              <w:rPr>
                <w:rFonts w:hAnsi="ＭＳ 明朝" w:hint="eastAsia"/>
                <w:kern w:val="0"/>
                <w:sz w:val="20"/>
              </w:rPr>
              <w:t>コマCMをつくる。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・松島は、日本三景の一つで、たくさんの観光客が訪れる。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・松島町では、</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11840" behindDoc="0" locked="0" layoutInCell="1" allowOverlap="1" wp14:anchorId="5B8DFA3E" wp14:editId="14859364">
                      <wp:simplePos x="0" y="0"/>
                      <wp:positionH relativeFrom="column">
                        <wp:posOffset>7620</wp:posOffset>
                      </wp:positionH>
                      <wp:positionV relativeFrom="paragraph">
                        <wp:posOffset>551180</wp:posOffset>
                      </wp:positionV>
                      <wp:extent cx="2502535" cy="853440"/>
                      <wp:effectExtent l="0" t="0" r="12065" b="22860"/>
                      <wp:wrapNone/>
                      <wp:docPr id="13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53440"/>
                              </a:xfrm>
                              <a:prstGeom prst="rect">
                                <a:avLst/>
                              </a:prstGeom>
                              <a:solidFill>
                                <a:srgbClr val="FFFFFF"/>
                              </a:solidFill>
                              <a:ln w="9525">
                                <a:solidFill>
                                  <a:srgbClr val="000000"/>
                                </a:solidFill>
                                <a:prstDash val="dash"/>
                                <a:miter lim="800000"/>
                                <a:headEnd/>
                                <a:tailEnd/>
                              </a:ln>
                            </wps:spPr>
                            <wps:txbx>
                              <w:txbxContent>
                                <w:p w:rsidR="00BE710A" w:rsidRPr="00010A55" w:rsidRDefault="00BE710A" w:rsidP="005F2A82">
                                  <w:pPr>
                                    <w:spacing w:line="240" w:lineRule="exact"/>
                                    <w:jc w:val="left"/>
                                    <w:rPr>
                                      <w:sz w:val="20"/>
                                    </w:rPr>
                                  </w:pPr>
                                  <w:r w:rsidRPr="00010A55">
                                    <w:rPr>
                                      <w:rFonts w:hint="eastAsia"/>
                                      <w:sz w:val="20"/>
                                    </w:rPr>
                                    <w:t>松島町</w:t>
                                  </w:r>
                                  <w:r w:rsidR="00004B0A">
                                    <w:rPr>
                                      <w:rFonts w:hint="eastAsia"/>
                                      <w:sz w:val="20"/>
                                    </w:rPr>
                                    <w:t>で</w:t>
                                  </w:r>
                                  <w:r w:rsidRPr="00010A55">
                                    <w:rPr>
                                      <w:rFonts w:hint="eastAsia"/>
                                      <w:sz w:val="20"/>
                                    </w:rPr>
                                    <w:t>は、歴史ある美しい景観や自然環境を生かしたまちづくりを受け継ぎ、広めるとともに、未来に残していくための取り組みを続けている。</w:t>
                                  </w:r>
                                </w:p>
                                <w:p w:rsidR="00BE710A" w:rsidRPr="00010A55" w:rsidRDefault="00BE710A" w:rsidP="005F2A82">
                                  <w:pPr>
                                    <w:spacing w:line="240" w:lineRule="exact"/>
                                    <w:jc w:val="right"/>
                                    <w:rPr>
                                      <w:sz w:val="20"/>
                                    </w:rPr>
                                  </w:pPr>
                                  <w:r w:rsidRPr="00010A55">
                                    <w:rPr>
                                      <w:rFonts w:hint="eastAsia"/>
                                      <w:sz w:val="20"/>
                                    </w:rPr>
                                    <w:t>⑦</w:t>
                                  </w:r>
                                </w:p>
                                <w:p w:rsidR="00BE710A" w:rsidRPr="00010A55" w:rsidRDefault="00BE710A" w:rsidP="005F2A82">
                                  <w:pPr>
                                    <w:spacing w:line="240" w:lineRule="exact"/>
                                    <w:jc w:val="right"/>
                                    <w:rPr>
                                      <w:sz w:val="20"/>
                                    </w:rPr>
                                  </w:pPr>
                                </w:p>
                                <w:p w:rsidR="00BE710A" w:rsidRPr="00895CC5" w:rsidRDefault="00BE710A" w:rsidP="002B5A71">
                                  <w:pPr>
                                    <w:spacing w:line="240" w:lineRule="exact"/>
                                    <w:jc w:val="righ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DFA3E" id="_x0000_s1167" type="#_x0000_t202" style="position:absolute;left:0;text-align:left;margin-left:.6pt;margin-top:43.4pt;width:197.05pt;height:67.2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">
                      <v:stroke dashstyle="dash"/>
                      <v:textbox inset="5.85pt,.7pt,5.85pt,.7pt">
                        <w:txbxContent>
                          <w:p w:rsidR="00BE710A" w:rsidRPr="00010A55" w:rsidRDefault="00BE710A" w:rsidP="005F2A82">
                            <w:pPr>
                              <w:spacing w:line="240" w:lineRule="exact"/>
                              <w:jc w:val="left"/>
                              <w:rPr>
                                <w:sz w:val="20"/>
                              </w:rPr>
                            </w:pPr>
                            <w:r w:rsidRPr="00010A55">
                              <w:rPr>
                                <w:rFonts w:hint="eastAsia"/>
                                <w:sz w:val="20"/>
                              </w:rPr>
                              <w:t>松島町</w:t>
                            </w:r>
                            <w:r w:rsidR="00004B0A">
                              <w:rPr>
                                <w:rFonts w:hint="eastAsia"/>
                                <w:sz w:val="20"/>
                              </w:rPr>
                              <w:t>で</w:t>
                            </w:r>
                            <w:r w:rsidRPr="00010A55">
                              <w:rPr>
                                <w:rFonts w:hint="eastAsia"/>
                                <w:sz w:val="20"/>
                              </w:rPr>
                              <w:t>は、歴史ある美しい景観や自然環境を生かしたまちづくりを受け継ぎ、広めるとともに、未来に残していくための取り組みを続けている。</w:t>
                            </w:r>
                          </w:p>
                          <w:p w:rsidR="00BE710A" w:rsidRPr="00010A55" w:rsidRDefault="00BE710A" w:rsidP="005F2A82">
                            <w:pPr>
                              <w:spacing w:line="240" w:lineRule="exact"/>
                              <w:jc w:val="right"/>
                              <w:rPr>
                                <w:sz w:val="20"/>
                              </w:rPr>
                            </w:pPr>
                            <w:r w:rsidRPr="00010A55">
                              <w:rPr>
                                <w:rFonts w:hint="eastAsia"/>
                                <w:sz w:val="20"/>
                              </w:rPr>
                              <w:t>⑦</w:t>
                            </w:r>
                          </w:p>
                          <w:p w:rsidR="00BE710A" w:rsidRPr="00010A55" w:rsidRDefault="00BE710A" w:rsidP="005F2A82">
                            <w:pPr>
                              <w:spacing w:line="240" w:lineRule="exact"/>
                              <w:jc w:val="right"/>
                              <w:rPr>
                                <w:sz w:val="20"/>
                              </w:rPr>
                            </w:pPr>
                          </w:p>
                          <w:p w:rsidR="00BE710A" w:rsidRPr="00895CC5" w:rsidRDefault="00BE710A" w:rsidP="002B5A71">
                            <w:pPr>
                              <w:spacing w:line="240" w:lineRule="exact"/>
                              <w:jc w:val="right"/>
                              <w:rPr>
                                <w:sz w:val="20"/>
                              </w:rPr>
                            </w:pPr>
                          </w:p>
                        </w:txbxContent>
                      </v:textbox>
                    </v:shape>
                  </w:pict>
                </mc:Fallback>
              </mc:AlternateContent>
            </w:r>
          </w:p>
        </w:tc>
        <w:tc>
          <w:tcPr>
            <w:tcW w:w="1979" w:type="dxa"/>
            <w:tcBorders>
              <w:top w:val="single" w:sz="4" w:space="0" w:color="auto"/>
              <w:bottom w:val="single" w:sz="18" w:space="0" w:color="auto"/>
            </w:tcBorders>
          </w:tcPr>
          <w:p w:rsidR="00A40EB9"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学習問題を確認し、</w:t>
            </w:r>
            <w:r w:rsidR="00231EF4">
              <w:rPr>
                <w:kern w:val="0"/>
                <w:sz w:val="20"/>
              </w:rPr>
              <w:t>P.</w:t>
            </w:r>
            <w:r w:rsidR="002D22CE">
              <w:rPr>
                <w:rFonts w:hint="eastAsia"/>
                <w:kern w:val="0"/>
                <w:sz w:val="20"/>
              </w:rPr>
              <w:t>1</w:t>
            </w:r>
            <w:r w:rsidR="002D68E0">
              <w:rPr>
                <w:rFonts w:hint="eastAsia"/>
                <w:kern w:val="0"/>
                <w:sz w:val="20"/>
              </w:rPr>
              <w:t>55</w:t>
            </w:r>
            <w:r>
              <w:rPr>
                <w:rFonts w:hint="eastAsia"/>
                <w:kern w:val="0"/>
                <w:sz w:val="20"/>
              </w:rPr>
              <w:t>「ことば」を使って、</w:t>
            </w:r>
            <w:r w:rsidR="002D68E0">
              <w:rPr>
                <w:rFonts w:hint="eastAsia"/>
                <w:kern w:val="0"/>
                <w:sz w:val="20"/>
              </w:rPr>
              <w:t>4</w:t>
            </w:r>
            <w:r>
              <w:rPr>
                <w:rFonts w:hint="eastAsia"/>
                <w:kern w:val="0"/>
                <w:sz w:val="20"/>
              </w:rPr>
              <w:t>コマCMをつくるようにする。</w:t>
            </w:r>
          </w:p>
          <w:p w:rsidR="00A40EB9" w:rsidRPr="00010A55" w:rsidRDefault="00A40EB9" w:rsidP="005F2A82">
            <w:pPr>
              <w:spacing w:line="240" w:lineRule="exact"/>
              <w:rPr>
                <w:kern w:val="0"/>
                <w:sz w:val="20"/>
              </w:rPr>
            </w:pP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sidR="00231EF4">
              <w:rPr>
                <w:rFonts w:hint="eastAsia"/>
                <w:kern w:val="0"/>
                <w:sz w:val="20"/>
              </w:rPr>
              <w:t>P.</w:t>
            </w:r>
            <w:r w:rsidR="002D22CE">
              <w:rPr>
                <w:rFonts w:hint="eastAsia"/>
                <w:kern w:val="0"/>
                <w:sz w:val="20"/>
              </w:rPr>
              <w:t>1</w:t>
            </w:r>
            <w:r w:rsidR="002D68E0">
              <w:rPr>
                <w:kern w:val="0"/>
                <w:sz w:val="20"/>
              </w:rPr>
              <w:t>3</w:t>
            </w:r>
            <w:r w:rsidR="002D68E0">
              <w:rPr>
                <w:rFonts w:hint="eastAsia"/>
                <w:kern w:val="0"/>
                <w:sz w:val="20"/>
              </w:rPr>
              <w:t>9</w:t>
            </w:r>
            <w:r>
              <w:rPr>
                <w:rFonts w:hint="eastAsia"/>
                <w:kern w:val="0"/>
                <w:sz w:val="20"/>
              </w:rPr>
              <w:t>「まなび方コーナー」を参考に</w:t>
            </w:r>
            <w:r w:rsidR="002D68E0">
              <w:rPr>
                <w:rFonts w:hint="eastAsia"/>
                <w:kern w:val="0"/>
                <w:sz w:val="20"/>
              </w:rPr>
              <w:t>4</w:t>
            </w:r>
            <w:r>
              <w:rPr>
                <w:rFonts w:hint="eastAsia"/>
                <w:kern w:val="0"/>
                <w:sz w:val="20"/>
              </w:rPr>
              <w:t>コマCMをつくるようにする。</w:t>
            </w:r>
          </w:p>
          <w:p w:rsidR="00A40EB9" w:rsidRPr="00897D13" w:rsidRDefault="00A40EB9" w:rsidP="005F2A82">
            <w:pPr>
              <w:spacing w:line="240" w:lineRule="exact"/>
              <w:ind w:left="200" w:hangingChars="100" w:hanging="200"/>
              <w:rPr>
                <w:kern w:val="0"/>
                <w:sz w:val="20"/>
              </w:rPr>
            </w:pPr>
          </w:p>
          <w:p w:rsidR="00A40EB9" w:rsidRPr="00897D13" w:rsidRDefault="00A40EB9" w:rsidP="005F2A82">
            <w:pPr>
              <w:spacing w:line="240" w:lineRule="exact"/>
              <w:ind w:left="200" w:hangingChars="100" w:hanging="200"/>
              <w:rPr>
                <w:kern w:val="0"/>
                <w:sz w:val="20"/>
              </w:rPr>
            </w:pPr>
          </w:p>
        </w:tc>
        <w:tc>
          <w:tcPr>
            <w:tcW w:w="1980" w:type="dxa"/>
            <w:tcBorders>
              <w:top w:val="single" w:sz="4" w:space="0" w:color="auto"/>
              <w:bottom w:val="single" w:sz="18" w:space="0" w:color="auto"/>
              <w:right w:val="single" w:sz="4" w:space="0" w:color="auto"/>
            </w:tcBorders>
          </w:tcPr>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[知技②]</w:t>
            </w:r>
          </w:p>
          <w:p w:rsidR="00A40EB9" w:rsidRDefault="002D68E0" w:rsidP="005F2A82">
            <w:pPr>
              <w:spacing w:line="240" w:lineRule="exact"/>
              <w:rPr>
                <w:rFonts w:hAnsi="ＭＳ 明朝"/>
                <w:kern w:val="0"/>
                <w:sz w:val="20"/>
              </w:rPr>
            </w:pPr>
            <w:r>
              <w:rPr>
                <w:rFonts w:hint="eastAsia"/>
                <w:kern w:val="0"/>
                <w:sz w:val="20"/>
              </w:rPr>
              <w:t>4</w:t>
            </w:r>
            <w:r w:rsidR="00A40EB9">
              <w:rPr>
                <w:rFonts w:hint="eastAsia"/>
                <w:kern w:val="0"/>
                <w:sz w:val="20"/>
              </w:rPr>
              <w:t>コマCMや発言内容</w:t>
            </w:r>
            <w:r w:rsidR="00A40EB9">
              <w:rPr>
                <w:rFonts w:hAnsi="ＭＳ 明朝" w:hint="eastAsia"/>
                <w:kern w:val="0"/>
                <w:sz w:val="20"/>
              </w:rPr>
              <w:t>から、「松島町の歴史ある景観や自然環境を生かしたまちづくりの様子を理解しているか」を評価する。</w:t>
            </w:r>
          </w:p>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[思判表②]</w:t>
            </w:r>
          </w:p>
          <w:p w:rsidR="00A40EB9" w:rsidRPr="00123550" w:rsidRDefault="002D68E0" w:rsidP="005F2A82">
            <w:pPr>
              <w:spacing w:line="240" w:lineRule="exact"/>
              <w:rPr>
                <w:rFonts w:hAnsi="ＭＳ 明朝"/>
                <w:kern w:val="0"/>
                <w:sz w:val="20"/>
              </w:rPr>
            </w:pPr>
            <w:r>
              <w:rPr>
                <w:rFonts w:hAnsi="ＭＳ 明朝" w:hint="eastAsia"/>
                <w:kern w:val="0"/>
                <w:sz w:val="20"/>
              </w:rPr>
              <w:t>4</w:t>
            </w:r>
            <w:r w:rsidR="00A40EB9">
              <w:rPr>
                <w:rFonts w:hAnsi="ＭＳ 明朝" w:hint="eastAsia"/>
                <w:kern w:val="0"/>
                <w:sz w:val="20"/>
              </w:rPr>
              <w:t>コマCMから、「蔵王町の伝統的な産業や仙台市の国際交流、松島町の自然環境を関連付け、それぞれの特色を生かしたまちづくりについて考え表現しているか」を評価する。</w:t>
            </w:r>
          </w:p>
        </w:tc>
      </w:tr>
      <w:tr w:rsidR="00A40EB9" w:rsidRPr="008E1C59" w:rsidTr="005F2A82">
        <w:tblPrEx>
          <w:tblCellMar>
            <w:left w:w="99" w:type="dxa"/>
            <w:right w:w="99" w:type="dxa"/>
          </w:tblCellMar>
        </w:tblPrEx>
        <w:trPr>
          <w:trHeight w:val="2967"/>
        </w:trPr>
        <w:tc>
          <w:tcPr>
            <w:tcW w:w="426" w:type="dxa"/>
            <w:tcBorders>
              <w:top w:val="single" w:sz="18" w:space="0" w:color="auto"/>
              <w:left w:val="single" w:sz="4" w:space="0" w:color="auto"/>
            </w:tcBorders>
            <w:textDirection w:val="tbRlV"/>
          </w:tcPr>
          <w:p w:rsidR="00A40EB9" w:rsidRDefault="00A40EB9" w:rsidP="005F2A82">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単元全体のいかす</w:t>
            </w:r>
          </w:p>
        </w:tc>
        <w:tc>
          <w:tcPr>
            <w:tcW w:w="1876" w:type="dxa"/>
            <w:tcBorders>
              <w:top w:val="single" w:sz="18" w:space="0" w:color="auto"/>
              <w:left w:val="nil"/>
            </w:tcBorders>
          </w:tcPr>
          <w:p w:rsidR="00A40EB9"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❶県内の特色ある地いきのよさを伝えよう</w:t>
            </w:r>
          </w:p>
          <w:p w:rsidR="00A40EB9" w:rsidRDefault="00A40EB9" w:rsidP="005F2A82">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12864" behindDoc="0" locked="0" layoutInCell="1" allowOverlap="1" wp14:anchorId="1D6991FD" wp14:editId="76125998">
                      <wp:simplePos x="0" y="0"/>
                      <wp:positionH relativeFrom="column">
                        <wp:posOffset>-24765</wp:posOffset>
                      </wp:positionH>
                      <wp:positionV relativeFrom="paragraph">
                        <wp:posOffset>161290</wp:posOffset>
                      </wp:positionV>
                      <wp:extent cx="1113790" cy="1384419"/>
                      <wp:effectExtent l="0" t="0" r="16510" b="12700"/>
                      <wp:wrapNone/>
                      <wp:docPr id="14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4419"/>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県内の特色</w:t>
                                  </w:r>
                                  <w:r>
                                    <w:rPr>
                                      <w:rFonts w:hAnsi="ＭＳ 明朝"/>
                                      <w:kern w:val="0"/>
                                      <w:sz w:val="20"/>
                                    </w:rPr>
                                    <w:t>ある</w:t>
                                  </w:r>
                                  <w:r>
                                    <w:rPr>
                                      <w:rFonts w:hAnsi="ＭＳ 明朝" w:hint="eastAsia"/>
                                      <w:kern w:val="0"/>
                                      <w:sz w:val="20"/>
                                    </w:rPr>
                                    <w:t>地いきの</w:t>
                                  </w:r>
                                  <w:r>
                                    <w:rPr>
                                      <w:rFonts w:hAnsi="ＭＳ 明朝"/>
                                      <w:kern w:val="0"/>
                                      <w:sz w:val="20"/>
                                    </w:rPr>
                                    <w:t>よさを</w:t>
                                  </w:r>
                                  <w:r>
                                    <w:rPr>
                                      <w:rFonts w:hAnsi="ＭＳ 明朝" w:hint="eastAsia"/>
                                      <w:kern w:val="0"/>
                                      <w:sz w:val="20"/>
                                    </w:rPr>
                                    <w:t>、学校の</w:t>
                                  </w:r>
                                  <w:r>
                                    <w:rPr>
                                      <w:rFonts w:hAnsi="ＭＳ 明朝"/>
                                      <w:kern w:val="0"/>
                                      <w:sz w:val="20"/>
                                    </w:rPr>
                                    <w:t>みんな</w:t>
                                  </w:r>
                                  <w:r>
                                    <w:rPr>
                                      <w:rFonts w:hAnsi="ＭＳ 明朝" w:hint="eastAsia"/>
                                      <w:kern w:val="0"/>
                                      <w:sz w:val="20"/>
                                    </w:rPr>
                                    <w:t>に伝えて</w:t>
                                  </w:r>
                                  <w:r>
                                    <w:rPr>
                                      <w:rFonts w:hAnsi="ＭＳ 明朝"/>
                                      <w:kern w:val="0"/>
                                      <w:sz w:val="20"/>
                                    </w:rPr>
                                    <w:t>みましょう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991FD" id="_x0000_s1168" type="#_x0000_t202" style="position:absolute;left:0;text-align:left;margin-left:-1.95pt;margin-top:12.7pt;width:87.7pt;height:10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県内の特色</w:t>
                            </w:r>
                            <w:r>
                              <w:rPr>
                                <w:rFonts w:hAnsi="ＭＳ 明朝"/>
                                <w:kern w:val="0"/>
                                <w:sz w:val="20"/>
                              </w:rPr>
                              <w:t>ある</w:t>
                            </w:r>
                            <w:r>
                              <w:rPr>
                                <w:rFonts w:hAnsi="ＭＳ 明朝" w:hint="eastAsia"/>
                                <w:kern w:val="0"/>
                                <w:sz w:val="20"/>
                              </w:rPr>
                              <w:t>地いきの</w:t>
                            </w:r>
                            <w:r>
                              <w:rPr>
                                <w:rFonts w:hAnsi="ＭＳ 明朝"/>
                                <w:kern w:val="0"/>
                                <w:sz w:val="20"/>
                              </w:rPr>
                              <w:t>よさを</w:t>
                            </w:r>
                            <w:r>
                              <w:rPr>
                                <w:rFonts w:hAnsi="ＭＳ 明朝" w:hint="eastAsia"/>
                                <w:kern w:val="0"/>
                                <w:sz w:val="20"/>
                              </w:rPr>
                              <w:t>、学校の</w:t>
                            </w:r>
                            <w:r>
                              <w:rPr>
                                <w:rFonts w:hAnsi="ＭＳ 明朝"/>
                                <w:kern w:val="0"/>
                                <w:sz w:val="20"/>
                              </w:rPr>
                              <w:t>みんな</w:t>
                            </w:r>
                            <w:r>
                              <w:rPr>
                                <w:rFonts w:hAnsi="ＭＳ 明朝" w:hint="eastAsia"/>
                                <w:kern w:val="0"/>
                                <w:sz w:val="20"/>
                              </w:rPr>
                              <w:t>に伝えて</w:t>
                            </w:r>
                            <w:r>
                              <w:rPr>
                                <w:rFonts w:hAnsi="ＭＳ 明朝"/>
                                <w:kern w:val="0"/>
                                <w:sz w:val="20"/>
                              </w:rPr>
                              <w:t>みましょう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64</w:t>
            </w:r>
            <w:r w:rsidR="00D73477">
              <w:rPr>
                <w:rFonts w:ascii="ＭＳ ゴシック" w:eastAsia="ＭＳ ゴシック" w:hAnsi="ＭＳ 明朝" w:hint="eastAsia"/>
                <w:kern w:val="0"/>
                <w:sz w:val="20"/>
              </w:rPr>
              <w:t>～</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65</w:t>
            </w:r>
          </w:p>
          <w:p w:rsidR="00A40EB9" w:rsidRDefault="00A40EB9" w:rsidP="005F2A82">
            <w:pPr>
              <w:autoSpaceDE w:val="0"/>
              <w:autoSpaceDN w:val="0"/>
              <w:adjustRightInd w:val="0"/>
              <w:spacing w:line="240" w:lineRule="exact"/>
              <w:ind w:left="200" w:hangingChars="100" w:hanging="200"/>
              <w:jc w:val="left"/>
              <w:rPr>
                <w:rFonts w:ascii="ＭＳ ゴシック" w:eastAsia="ＭＳ ゴシック" w:hAnsi="ＭＳ 明朝"/>
                <w:kern w:val="0"/>
                <w:sz w:val="20"/>
              </w:rPr>
            </w:pPr>
          </w:p>
        </w:tc>
        <w:tc>
          <w:tcPr>
            <w:tcW w:w="4141" w:type="dxa"/>
            <w:tcBorders>
              <w:top w:val="single" w:sz="18" w:space="0" w:color="auto"/>
              <w:left w:val="nil"/>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これまでにつくった</w:t>
            </w:r>
            <w:r w:rsidR="002D68E0">
              <w:rPr>
                <w:rFonts w:hAnsi="ＭＳ 明朝" w:hint="eastAsia"/>
                <w:kern w:val="0"/>
                <w:sz w:val="20"/>
              </w:rPr>
              <w:t>4</w:t>
            </w:r>
            <w:r>
              <w:rPr>
                <w:rFonts w:hAnsi="ＭＳ 明朝" w:hint="eastAsia"/>
                <w:kern w:val="0"/>
                <w:sz w:val="20"/>
              </w:rPr>
              <w:t>コマCMや、学習で使った写真などを整理する。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・伝統的な産業がさかんな地域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・国際交流に取り組む地域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・自然環境を観光などに生かす地域</w:t>
            </w:r>
          </w:p>
          <w:p w:rsidR="00A40EB9" w:rsidRPr="00897D13" w:rsidRDefault="00A40EB9" w:rsidP="005F2A82">
            <w:pPr>
              <w:autoSpaceDE w:val="0"/>
              <w:autoSpaceDN w:val="0"/>
              <w:adjustRightInd w:val="0"/>
              <w:spacing w:line="240" w:lineRule="exact"/>
              <w:rPr>
                <w:rFonts w:hAnsi="ＭＳ 明朝"/>
                <w:kern w:val="0"/>
                <w:sz w:val="20"/>
              </w:rPr>
            </w:pPr>
            <w:r>
              <w:rPr>
                <w:rFonts w:hAnsi="ＭＳ 明朝" w:hint="eastAsia"/>
                <w:kern w:val="0"/>
                <w:sz w:val="20"/>
              </w:rPr>
              <w:t>・古いまちなみを観光などに生かす地域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〇特色ある地域と自分たちのくらすまちを比べて気づいたことを話し合う。</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13888" behindDoc="0" locked="0" layoutInCell="1" allowOverlap="1" wp14:anchorId="1FE585B9" wp14:editId="4347C3AD">
                      <wp:simplePos x="0" y="0"/>
                      <wp:positionH relativeFrom="column">
                        <wp:posOffset>-3175</wp:posOffset>
                      </wp:positionH>
                      <wp:positionV relativeFrom="paragraph">
                        <wp:posOffset>557530</wp:posOffset>
                      </wp:positionV>
                      <wp:extent cx="2502535" cy="807720"/>
                      <wp:effectExtent l="0" t="0" r="12065" b="11430"/>
                      <wp:wrapNone/>
                      <wp:docPr id="14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772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AE7A0C">
                                    <w:rPr>
                                      <w:rFonts w:hint="eastAsia"/>
                                      <w:sz w:val="20"/>
                                    </w:rPr>
                                    <w:t>自分たちの県には、伝統的な産業や国際交流の取り組み、自然景観（古いまちなみ）などを生かしたまちづくりに取り組む特色ある地域</w:t>
                                  </w:r>
                                  <w:r>
                                    <w:rPr>
                                      <w:rFonts w:hint="eastAsia"/>
                                      <w:sz w:val="20"/>
                                    </w:rPr>
                                    <w:t xml:space="preserve">がある。　　　　　</w:t>
                                  </w:r>
                                </w:p>
                                <w:p w:rsidR="00BE710A" w:rsidRPr="00895CC5" w:rsidRDefault="00BE710A" w:rsidP="005F2A82">
                                  <w:pPr>
                                    <w:spacing w:line="240" w:lineRule="exact"/>
                                    <w:jc w:val="right"/>
                                    <w:rPr>
                                      <w:sz w:val="20"/>
                                    </w:rPr>
                                  </w:pPr>
                                  <w:r w:rsidRPr="00AE7A0C">
                                    <w:rPr>
                                      <w:rFonts w:ascii="Cambria Math" w:hAnsi="Cambria Math" w:cs="Cambria Math"/>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585B9" id="_x0000_s1169" type="#_x0000_t202" style="position:absolute;left:0;text-align:left;margin-left:-.25pt;margin-top:43.9pt;width:197.05pt;height:63.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">
                      <v:stroke dashstyle="dash"/>
                      <v:textbox inset="5.85pt,.7pt,5.85pt,.7pt">
                        <w:txbxContent>
                          <w:p w:rsidR="00BE710A" w:rsidRDefault="00BE710A" w:rsidP="005F2A82">
                            <w:pPr>
                              <w:spacing w:line="240" w:lineRule="exact"/>
                              <w:jc w:val="left"/>
                              <w:rPr>
                                <w:sz w:val="20"/>
                              </w:rPr>
                            </w:pPr>
                            <w:r w:rsidRPr="00AE7A0C">
                              <w:rPr>
                                <w:rFonts w:hint="eastAsia"/>
                                <w:sz w:val="20"/>
                              </w:rPr>
                              <w:t>自分たちの県には、伝統的な産業や国際交流の取り組み、自然景観（古いまちなみ）などを生かしたまちづくりに取り組む特色ある地域</w:t>
                            </w:r>
                            <w:r>
                              <w:rPr>
                                <w:rFonts w:hint="eastAsia"/>
                                <w:sz w:val="20"/>
                              </w:rPr>
                              <w:t xml:space="preserve">がある。　　　　　</w:t>
                            </w:r>
                          </w:p>
                          <w:p w:rsidR="00BE710A" w:rsidRPr="00895CC5" w:rsidRDefault="00BE710A" w:rsidP="005F2A82">
                            <w:pPr>
                              <w:spacing w:line="240" w:lineRule="exact"/>
                              <w:jc w:val="right"/>
                              <w:rPr>
                                <w:sz w:val="20"/>
                              </w:rPr>
                            </w:pPr>
                            <w:r w:rsidRPr="00AE7A0C">
                              <w:rPr>
                                <w:rFonts w:ascii="Cambria Math" w:hAnsi="Cambria Math" w:cs="Cambria Math"/>
                                <w:sz w:val="20"/>
                              </w:rPr>
                              <w:t>❶</w:t>
                            </w:r>
                          </w:p>
                        </w:txbxContent>
                      </v:textbox>
                    </v:shape>
                  </w:pict>
                </mc:Fallback>
              </mc:AlternateContent>
            </w:r>
            <w:r>
              <w:rPr>
                <w:rFonts w:hAnsi="ＭＳ 明朝" w:hint="eastAsia"/>
                <w:kern w:val="0"/>
                <w:sz w:val="20"/>
              </w:rPr>
              <w:t>〇学習で使った写真などの資料を生かして三角ポストをつくり、自分たちの県の特色ある地域のよさを発信する。</w:t>
            </w:r>
          </w:p>
        </w:tc>
        <w:tc>
          <w:tcPr>
            <w:tcW w:w="1979" w:type="dxa"/>
            <w:tcBorders>
              <w:top w:val="single" w:sz="18" w:space="0" w:color="auto"/>
              <w:bottom w:val="single" w:sz="4" w:space="0" w:color="auto"/>
            </w:tcBorders>
          </w:tcPr>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Pr>
                <w:rFonts w:hint="eastAsia"/>
                <w:kern w:val="0"/>
                <w:sz w:val="20"/>
              </w:rPr>
              <w:t>自分たちのまちと似ているところや違うところについて、これまでにつくった</w:t>
            </w:r>
            <w:r w:rsidR="002D68E0">
              <w:rPr>
                <w:rFonts w:hint="eastAsia"/>
                <w:kern w:val="0"/>
                <w:sz w:val="20"/>
              </w:rPr>
              <w:t>4</w:t>
            </w:r>
            <w:r>
              <w:rPr>
                <w:rFonts w:hint="eastAsia"/>
                <w:kern w:val="0"/>
                <w:sz w:val="20"/>
              </w:rPr>
              <w:t>コマCMや写真、地図等を活用して調べるようにする。</w:t>
            </w:r>
          </w:p>
        </w:tc>
        <w:tc>
          <w:tcPr>
            <w:tcW w:w="1980" w:type="dxa"/>
            <w:tcBorders>
              <w:top w:val="single" w:sz="18" w:space="0" w:color="auto"/>
              <w:bottom w:val="single" w:sz="4" w:space="0" w:color="auto"/>
              <w:right w:val="single" w:sz="4" w:space="0" w:color="auto"/>
            </w:tcBorders>
          </w:tcPr>
          <w:p w:rsidR="00A40EB9" w:rsidRPr="00AE7A0C" w:rsidRDefault="00A40EB9" w:rsidP="005F2A82">
            <w:pPr>
              <w:spacing w:line="240" w:lineRule="exact"/>
              <w:rPr>
                <w:rFonts w:ascii="ＭＳ ゴシック" w:eastAsia="ＭＳ ゴシック" w:hAnsi="ＭＳ ゴシック"/>
                <w:kern w:val="0"/>
                <w:sz w:val="20"/>
              </w:rPr>
            </w:pPr>
            <w:r w:rsidRPr="00AE7A0C">
              <w:rPr>
                <w:rFonts w:ascii="ＭＳ ゴシック" w:eastAsia="ＭＳ ゴシック" w:hAnsi="ＭＳ ゴシック" w:hint="eastAsia"/>
                <w:kern w:val="0"/>
                <w:sz w:val="20"/>
              </w:rPr>
              <w:t>[思判表]</w:t>
            </w:r>
          </w:p>
          <w:p w:rsidR="00A40EB9" w:rsidRPr="00AE7A0C" w:rsidRDefault="00A40EB9" w:rsidP="005F2A82">
            <w:pPr>
              <w:spacing w:line="240" w:lineRule="exact"/>
              <w:rPr>
                <w:rFonts w:hAnsi="ＭＳ 明朝"/>
                <w:kern w:val="0"/>
                <w:sz w:val="20"/>
              </w:rPr>
            </w:pPr>
            <w:r>
              <w:rPr>
                <w:rFonts w:hAnsi="ＭＳ 明朝" w:hint="eastAsia"/>
                <w:kern w:val="0"/>
                <w:sz w:val="20"/>
              </w:rPr>
              <w:t>三角ポストの内容や発言内容</w:t>
            </w:r>
            <w:r w:rsidRPr="00AE7A0C">
              <w:rPr>
                <w:rFonts w:hAnsi="ＭＳ 明朝" w:hint="eastAsia"/>
                <w:kern w:val="0"/>
                <w:sz w:val="20"/>
              </w:rPr>
              <w:t>から、「</w:t>
            </w:r>
            <w:r>
              <w:rPr>
                <w:rFonts w:hAnsi="ＭＳ 明朝" w:hint="eastAsia"/>
                <w:kern w:val="0"/>
                <w:sz w:val="20"/>
              </w:rPr>
              <w:t>これまで学習した三つの地域を関連付け、それぞれの特色を生かしたまちづくりや自分が住んでいる地域の特色を発信するなど、自分たちにもできることを考え表現しているか</w:t>
            </w:r>
            <w:r w:rsidRPr="00AE7A0C">
              <w:rPr>
                <w:rFonts w:hAnsi="ＭＳ 明朝" w:hint="eastAsia"/>
                <w:kern w:val="0"/>
                <w:sz w:val="20"/>
              </w:rPr>
              <w:t>」を評価する。</w:t>
            </w:r>
          </w:p>
          <w:p w:rsidR="00A40EB9" w:rsidRPr="00C33D54" w:rsidRDefault="00A40EB9" w:rsidP="005F2A82">
            <w:pPr>
              <w:spacing w:line="240" w:lineRule="exact"/>
              <w:rPr>
                <w:rFonts w:ascii="ＭＳ ゴシック" w:eastAsia="ＭＳ ゴシック" w:hAnsi="ＭＳ ゴシック"/>
                <w:kern w:val="0"/>
                <w:sz w:val="20"/>
                <w:shd w:val="pct15" w:color="auto" w:fill="FFFFFF"/>
              </w:rPr>
            </w:pPr>
            <w:r w:rsidRPr="00C33D54">
              <w:rPr>
                <w:rFonts w:ascii="ＭＳ ゴシック" w:eastAsia="ＭＳ ゴシック" w:hAnsi="ＭＳ ゴシック" w:hint="eastAsia"/>
                <w:kern w:val="0"/>
                <w:sz w:val="20"/>
                <w:shd w:val="pct15" w:color="auto" w:fill="FFFFFF"/>
              </w:rPr>
              <w:t>[態度]</w:t>
            </w:r>
          </w:p>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Pr>
                <w:rFonts w:hAnsi="ＭＳ 明朝" w:hint="eastAsia"/>
                <w:kern w:val="0"/>
                <w:sz w:val="20"/>
              </w:rPr>
              <w:t>三角ポストの内容や発言内</w:t>
            </w:r>
            <w:r w:rsidRPr="00AE7A0C">
              <w:rPr>
                <w:rFonts w:hAnsi="ＭＳ 明朝" w:hint="eastAsia"/>
                <w:kern w:val="0"/>
                <w:sz w:val="20"/>
              </w:rPr>
              <w:t>から、「</w:t>
            </w:r>
            <w:r>
              <w:rPr>
                <w:rFonts w:hAnsi="ＭＳ 明朝" w:hint="eastAsia"/>
                <w:kern w:val="0"/>
                <w:sz w:val="20"/>
              </w:rPr>
              <w:t>学習したことをもとに、県内の特色ある地域のまちづくりを発信するなど、自分たちにもできることを考えようとしているか</w:t>
            </w:r>
            <w:r w:rsidRPr="00AE7A0C">
              <w:rPr>
                <w:rFonts w:hAnsi="ＭＳ 明朝" w:hint="eastAsia"/>
                <w:kern w:val="0"/>
                <w:sz w:val="20"/>
              </w:rPr>
              <w:t>」を評価する。</w:t>
            </w:r>
          </w:p>
        </w:tc>
      </w:tr>
    </w:tbl>
    <w:p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rsidTr="008944E8">
        <w:tc>
          <w:tcPr>
            <w:tcW w:w="10303" w:type="dxa"/>
            <w:tcBorders>
              <w:top w:val="nil"/>
              <w:bottom w:val="nil"/>
            </w:tcBorders>
            <w:shd w:val="clear" w:color="auto" w:fill="C0C0C0"/>
          </w:tcPr>
          <w:p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小単元の指導・評価計画</w:t>
            </w:r>
          </w:p>
        </w:tc>
      </w:tr>
      <w:tr w:rsidR="00A40EB9" w:rsidTr="008944E8">
        <w:tblPrEx>
          <w:tblBorders>
            <w:bottom w:val="single" w:sz="12" w:space="0" w:color="auto"/>
            <w:insideV w:val="single" w:sz="4" w:space="0" w:color="auto"/>
          </w:tblBorders>
        </w:tblPrEx>
        <w:tc>
          <w:tcPr>
            <w:tcW w:w="10303" w:type="dxa"/>
            <w:tcBorders>
              <w:top w:val="nil"/>
            </w:tcBorders>
          </w:tcPr>
          <w:p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－③古いまちなみを生かすまち・登米市登米町　　　　</w:t>
            </w:r>
            <w:r>
              <w:rPr>
                <w:rFonts w:hint="eastAsia"/>
              </w:rPr>
              <w:t>7</w:t>
            </w:r>
            <w:r w:rsidR="00A40EB9">
              <w:rPr>
                <w:rFonts w:hint="eastAsia"/>
              </w:rPr>
              <w:t>時間／</w:t>
            </w:r>
            <w:r w:rsidR="00231EF4">
              <w:rPr>
                <w:rFonts w:hint="eastAsia"/>
              </w:rPr>
              <w:t>P.</w:t>
            </w:r>
            <w:r w:rsidR="002D22CE">
              <w:rPr>
                <w:rFonts w:hint="eastAsia"/>
              </w:rPr>
              <w:t>1</w:t>
            </w:r>
            <w:r>
              <w:rPr>
                <w:rFonts w:hint="eastAsia"/>
              </w:rPr>
              <w:t>56</w:t>
            </w:r>
            <w:r w:rsidR="00A40EB9">
              <w:rPr>
                <w:rFonts w:hint="eastAsia"/>
              </w:rPr>
              <w:t>～</w:t>
            </w:r>
            <w:r w:rsidR="002D22CE">
              <w:rPr>
                <w:rFonts w:hint="eastAsia"/>
              </w:rPr>
              <w:t>1</w:t>
            </w:r>
            <w:r>
              <w:rPr>
                <w:rFonts w:hint="eastAsia"/>
              </w:rPr>
              <w:t>63</w:t>
            </w:r>
          </w:p>
        </w:tc>
      </w:tr>
    </w:tbl>
    <w:p w:rsidR="00A40EB9" w:rsidRDefault="00A40EB9" w:rsidP="00290AEA">
      <w:pPr>
        <w:autoSpaceDE w:val="0"/>
        <w:autoSpaceDN w:val="0"/>
        <w:adjustRightInd w:val="0"/>
        <w:ind w:left="1470" w:hanging="1470"/>
        <w:jc w:val="left"/>
        <w:rPr>
          <w:rFonts w:ascii="ＭＳ ゴシック" w:eastAsia="ＭＳ ゴシック" w:hAnsi="ＭＳ 明朝"/>
          <w:kern w:val="0"/>
        </w:rPr>
      </w:pPr>
    </w:p>
    <w:p w:rsidR="001B20EF" w:rsidRPr="0045246F" w:rsidRDefault="001B20EF" w:rsidP="00290AEA">
      <w:pPr>
        <w:autoSpaceDE w:val="0"/>
        <w:autoSpaceDN w:val="0"/>
        <w:adjustRightInd w:val="0"/>
        <w:ind w:left="1470" w:hanging="1470"/>
        <w:jc w:val="left"/>
        <w:rPr>
          <w:rFonts w:ascii="ＭＳ ゴシック" w:eastAsia="ＭＳ ゴシック" w:hAnsi="ＭＳ 明朝"/>
          <w:kern w:val="0"/>
        </w:rPr>
      </w:pPr>
      <w:r w:rsidRPr="00EA6393">
        <w:rPr>
          <w:rFonts w:ascii="ＭＳ ゴシック" w:eastAsia="ＭＳ ゴシック" w:hAnsi="ＭＳ 明朝" w:hint="eastAsia"/>
          <w:b/>
          <w:kern w:val="0"/>
        </w:rPr>
        <w:t>目標</w:t>
      </w:r>
    </w:p>
    <w:p w:rsidR="00A40EB9" w:rsidRPr="00ED351E" w:rsidRDefault="00A40EB9" w:rsidP="00B003F6">
      <w:pPr>
        <w:autoSpaceDE w:val="0"/>
        <w:autoSpaceDN w:val="0"/>
        <w:adjustRightInd w:val="0"/>
        <w:ind w:leftChars="100" w:left="210" w:firstLineChars="100" w:firstLine="210"/>
        <w:jc w:val="left"/>
        <w:rPr>
          <w:rFonts w:hAnsi="ＭＳ 明朝"/>
          <w:kern w:val="0"/>
        </w:rPr>
      </w:pPr>
      <w:r w:rsidRPr="00FD7365">
        <w:rPr>
          <w:rFonts w:ascii="RyuminPro" w:hAnsi="RyuminPro"/>
          <w:szCs w:val="21"/>
        </w:rPr>
        <w:t>県内の特色ある地域の様子について、特色ある地域の位置や自然環境、人々の活動や産業の歴史的背景</w:t>
      </w:r>
      <w:r>
        <w:rPr>
          <w:rFonts w:ascii="RyuminPro" w:hAnsi="RyuminPro" w:hint="eastAsia"/>
          <w:szCs w:val="21"/>
        </w:rPr>
        <w:t>、</w:t>
      </w:r>
      <w:r w:rsidRPr="00FD7365">
        <w:rPr>
          <w:rFonts w:ascii="RyuminPro" w:hAnsi="RyuminPro"/>
          <w:szCs w:val="21"/>
        </w:rPr>
        <w:t>人々の協力関係などに着目して、地図帳や各種の資料で調べ、白地図などにまとめ、地域の様子を捉え、それらの特色を考え、表現することを通して、県内の特色ある地域では、人々が協力し、特色あるまちづくりや観光などの産業の発展に努めていることを理解できるようにするとともに、主体的に学習問題を追究・解決しようとする態度を養う。</w:t>
      </w:r>
    </w:p>
    <w:p w:rsidR="00A40EB9" w:rsidRDefault="00A40EB9" w:rsidP="005F2A82">
      <w:pPr>
        <w:autoSpaceDE w:val="0"/>
        <w:autoSpaceDN w:val="0"/>
        <w:adjustRightInd w:val="0"/>
        <w:jc w:val="left"/>
        <w:rPr>
          <w:rFonts w:ascii="ＭＳ ゴシック" w:eastAsia="ＭＳ ゴシック" w:hAnsi="ＭＳ 明朝"/>
          <w:kern w:val="0"/>
        </w:rPr>
      </w:pPr>
    </w:p>
    <w:p w:rsidR="00A40EB9" w:rsidRPr="00B003F6" w:rsidRDefault="00A40EB9" w:rsidP="00B003F6">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10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469"/>
        <w:gridCol w:w="3291"/>
      </w:tblGrid>
      <w:tr w:rsidR="00A40EB9" w:rsidRPr="00232CA9" w:rsidTr="005F2A82">
        <w:tc>
          <w:tcPr>
            <w:tcW w:w="3326"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469"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291" w:type="dxa"/>
            <w:shd w:val="clear" w:color="auto" w:fill="auto"/>
            <w:vAlign w:val="center"/>
          </w:tcPr>
          <w:p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rsidTr="005F2A82">
        <w:trPr>
          <w:trHeight w:val="1437"/>
        </w:trPr>
        <w:tc>
          <w:tcPr>
            <w:tcW w:w="3326"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Pr="00B003F6">
              <w:rPr>
                <w:rFonts w:hAnsi="ＭＳ 明朝"/>
                <w:szCs w:val="21"/>
              </w:rPr>
              <w:t>特色ある地域の位置や自然</w:t>
            </w:r>
            <w:r w:rsidRPr="00B003F6">
              <w:rPr>
                <w:rFonts w:hAnsi="ＭＳ 明朝" w:hint="eastAsia"/>
                <w:szCs w:val="21"/>
              </w:rPr>
              <w:t>環境、</w:t>
            </w:r>
            <w:r w:rsidRPr="00B003F6">
              <w:rPr>
                <w:rFonts w:hAnsi="ＭＳ 明朝"/>
                <w:szCs w:val="21"/>
              </w:rPr>
              <w:t>人々の活動や産業の歴史的背景、人々の協力関係などについて地図帳や各種の資料で調べて、必要な情報を集め、読み取り</w:t>
            </w:r>
            <w:r w:rsidRPr="00B003F6">
              <w:rPr>
                <w:rFonts w:hAnsi="ＭＳ 明朝" w:hint="eastAsia"/>
                <w:szCs w:val="21"/>
              </w:rPr>
              <w:t>、</w:t>
            </w:r>
            <w:r w:rsidRPr="00B003F6">
              <w:rPr>
                <w:rFonts w:hAnsi="ＭＳ 明朝"/>
                <w:szCs w:val="21"/>
              </w:rPr>
              <w:t xml:space="preserve">特色ある地域の様子を理解している。 </w:t>
            </w:r>
          </w:p>
        </w:tc>
        <w:tc>
          <w:tcPr>
            <w:tcW w:w="3469" w:type="dxa"/>
            <w:shd w:val="clear" w:color="auto" w:fill="auto"/>
          </w:tcPr>
          <w:p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Pr="00B003F6">
              <w:rPr>
                <w:rFonts w:ascii="ＭＳ 明朝" w:eastAsia="ＭＳ 明朝" w:hAnsi="ＭＳ 明朝"/>
                <w:sz w:val="21"/>
                <w:szCs w:val="21"/>
              </w:rPr>
              <w:t>特色ある地域の位置、人々の活動や産業の歴史的背景、人々の</w:t>
            </w:r>
            <w:r w:rsidRPr="00B003F6">
              <w:rPr>
                <w:rFonts w:ascii="ＭＳ 明朝" w:eastAsia="ＭＳ 明朝" w:hAnsi="ＭＳ 明朝" w:hint="eastAsia"/>
                <w:sz w:val="21"/>
                <w:szCs w:val="21"/>
              </w:rPr>
              <w:t>協力</w:t>
            </w:r>
            <w:r w:rsidRPr="00B003F6">
              <w:rPr>
                <w:rFonts w:ascii="ＭＳ 明朝" w:eastAsia="ＭＳ 明朝" w:hAnsi="ＭＳ 明朝"/>
                <w:sz w:val="21"/>
                <w:szCs w:val="21"/>
              </w:rPr>
              <w:t>関係などに着目して、問いを見</w:t>
            </w:r>
            <w:r w:rsidRPr="00B003F6">
              <w:rPr>
                <w:rFonts w:ascii="ＭＳ 明朝" w:eastAsia="ＭＳ 明朝" w:hAnsi="ＭＳ 明朝" w:hint="eastAsia"/>
                <w:sz w:val="21"/>
                <w:szCs w:val="21"/>
              </w:rPr>
              <w:t>いだ</w:t>
            </w:r>
            <w:r w:rsidRPr="00B003F6">
              <w:rPr>
                <w:rFonts w:ascii="ＭＳ 明朝" w:eastAsia="ＭＳ 明朝" w:hAnsi="ＭＳ 明朝"/>
                <w:sz w:val="21"/>
                <w:szCs w:val="21"/>
              </w:rPr>
              <w:t>し、県内の特色ある地域の様子について考え表現している。</w:t>
            </w:r>
          </w:p>
        </w:tc>
        <w:tc>
          <w:tcPr>
            <w:tcW w:w="3291"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①県内の特色ある地域の様子について、予想や学習計画を立てたり、学習をふり返ったりして、主体的に学習問題を追究し、解決しようとしている。</w:t>
            </w:r>
            <w:r w:rsidRPr="00B003F6">
              <w:rPr>
                <w:rFonts w:hAnsi="ＭＳ 明朝"/>
                <w:szCs w:val="21"/>
              </w:rPr>
              <w:t xml:space="preserve"> </w:t>
            </w:r>
          </w:p>
        </w:tc>
      </w:tr>
      <w:tr w:rsidR="00A40EB9" w:rsidRPr="00232CA9" w:rsidTr="005F2A82">
        <w:trPr>
          <w:trHeight w:val="1437"/>
        </w:trPr>
        <w:tc>
          <w:tcPr>
            <w:tcW w:w="3326"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Pr="00B003F6">
              <w:rPr>
                <w:rFonts w:hAnsi="ＭＳ 明朝"/>
                <w:szCs w:val="21"/>
              </w:rPr>
              <w:t>調べたことを白地図や文などにまとめ、県内の特色ある地域では</w:t>
            </w:r>
            <w:r w:rsidRPr="00B003F6">
              <w:rPr>
                <w:rFonts w:hAnsi="ＭＳ 明朝" w:hint="eastAsia"/>
                <w:szCs w:val="21"/>
              </w:rPr>
              <w:t>、</w:t>
            </w:r>
            <w:r w:rsidRPr="00B003F6">
              <w:rPr>
                <w:rFonts w:hAnsi="ＭＳ 明朝"/>
                <w:szCs w:val="21"/>
              </w:rPr>
              <w:t xml:space="preserve">人々が協力し、特色あるまちづくりや観光などの産業の発展に努めていることを理解している。 </w:t>
            </w:r>
          </w:p>
        </w:tc>
        <w:tc>
          <w:tcPr>
            <w:tcW w:w="3469" w:type="dxa"/>
            <w:shd w:val="clear" w:color="auto" w:fill="auto"/>
          </w:tcPr>
          <w:p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②特色ある地域の人々の活動や産業</w:t>
            </w:r>
            <w:r w:rsidRPr="00B003F6">
              <w:rPr>
                <w:rFonts w:hAnsi="ＭＳ 明朝"/>
                <w:szCs w:val="21"/>
              </w:rPr>
              <w:t>とそれらの地域の発展を関連付けたり、自分たちの住む地域と比較したりして県内の地域の特色を考え、適切に表現している。</w:t>
            </w:r>
          </w:p>
        </w:tc>
        <w:tc>
          <w:tcPr>
            <w:tcW w:w="3291" w:type="dxa"/>
            <w:shd w:val="clear" w:color="auto" w:fill="auto"/>
          </w:tcPr>
          <w:p w:rsidR="00A40EB9" w:rsidRPr="00B003F6" w:rsidRDefault="00A40EB9" w:rsidP="005F2A82">
            <w:pPr>
              <w:autoSpaceDE w:val="0"/>
              <w:autoSpaceDN w:val="0"/>
              <w:adjustRightInd w:val="0"/>
              <w:jc w:val="left"/>
              <w:rPr>
                <w:rFonts w:hAnsi="ＭＳ 明朝"/>
                <w:kern w:val="0"/>
                <w:szCs w:val="21"/>
              </w:rPr>
            </w:pPr>
          </w:p>
        </w:tc>
      </w:tr>
    </w:tbl>
    <w:p w:rsidR="00A40EB9" w:rsidRPr="001F41F4" w:rsidRDefault="00A40EB9" w:rsidP="005F2A82">
      <w:pPr>
        <w:autoSpaceDE w:val="0"/>
        <w:autoSpaceDN w:val="0"/>
        <w:adjustRightInd w:val="0"/>
        <w:ind w:left="1470" w:hanging="1470"/>
        <w:jc w:val="left"/>
        <w:rPr>
          <w:rFonts w:ascii="ＭＳ ゴシック" w:eastAsia="ＭＳ ゴシック" w:hAnsi="ＭＳ ゴシック"/>
          <w:b/>
          <w:kern w:val="0"/>
        </w:rPr>
      </w:pPr>
    </w:p>
    <w:p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rsidR="00A40EB9" w:rsidRPr="006C243D" w:rsidRDefault="00A40EB9" w:rsidP="005A3D83">
      <w:pPr>
        <w:autoSpaceDE w:val="0"/>
        <w:autoSpaceDN w:val="0"/>
        <w:adjustRightInd w:val="0"/>
        <w:jc w:val="left"/>
        <w:rPr>
          <w:rFonts w:hAnsi="Times New Roman"/>
          <w:color w:val="000000"/>
          <w:kern w:val="0"/>
          <w:szCs w:val="21"/>
        </w:rPr>
      </w:pPr>
      <w:r w:rsidRPr="006C243D">
        <w:rPr>
          <w:rFonts w:eastAsia="ＭＳ ゴシック" w:hAnsi="Times New Roman" w:cs="ＭＳ ゴシック" w:hint="eastAsia"/>
          <w:color w:val="000000"/>
          <w:kern w:val="0"/>
          <w:szCs w:val="21"/>
        </w:rPr>
        <w:lastRenderedPageBreak/>
        <w:t>指導計画</w:t>
      </w:r>
      <w:r>
        <w:rPr>
          <w:rFonts w:eastAsia="ＭＳ ゴシック" w:hAnsi="Times New Roman" w:cs="ＭＳ ゴシック" w:hint="eastAsia"/>
          <w:color w:val="000000"/>
          <w:kern w:val="0"/>
          <w:szCs w:val="21"/>
        </w:rPr>
        <w:t xml:space="preserve">　　　　　　　　　　　　　　　　　　　　　　　　　　　　　　　　</w:t>
      </w:r>
      <w:r w:rsidRPr="0086558F">
        <w:rPr>
          <w:rFonts w:hAnsi="ＭＳ 明朝" w:cs="ＭＳ ゴシック" w:hint="eastAsia"/>
          <w:color w:val="000000"/>
          <w:kern w:val="0"/>
          <w:sz w:val="18"/>
          <w:szCs w:val="18"/>
        </w:rPr>
        <w:t>※</w:t>
      </w:r>
      <w:r w:rsidRPr="0086558F">
        <w:rPr>
          <w:rFonts w:hAnsi="ＭＳ 明朝" w:cs="ＭＳ ゴシック" w:hint="eastAsia"/>
          <w:color w:val="000000"/>
          <w:kern w:val="0"/>
          <w:sz w:val="18"/>
          <w:szCs w:val="18"/>
          <w:shd w:val="pct15" w:color="auto" w:fill="FFFFFF"/>
        </w:rPr>
        <w:t>[]</w:t>
      </w:r>
      <w:r w:rsidRPr="0086558F">
        <w:rPr>
          <w:rFonts w:hAnsi="ＭＳ 明朝" w:cs="ＭＳ ゴシック" w:hint="eastAsia"/>
          <w:color w:val="000000"/>
          <w:kern w:val="0"/>
          <w:sz w:val="18"/>
          <w:szCs w:val="18"/>
        </w:rPr>
        <w:t>は主として記録に残す場面</w:t>
      </w:r>
    </w:p>
    <w:tbl>
      <w:tblPr>
        <w:tblW w:w="10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9"/>
        <w:gridCol w:w="1900"/>
        <w:gridCol w:w="4200"/>
        <w:gridCol w:w="2005"/>
        <w:gridCol w:w="2006"/>
      </w:tblGrid>
      <w:tr w:rsidR="00A40EB9" w:rsidRPr="006C243D" w:rsidTr="000E0EB6">
        <w:trPr>
          <w:trHeight w:val="426"/>
          <w:tblHeader/>
        </w:trPr>
        <w:tc>
          <w:tcPr>
            <w:tcW w:w="429" w:type="dxa"/>
            <w:tcBorders>
              <w:top w:val="double" w:sz="4" w:space="0" w:color="000000"/>
              <w:left w:val="single" w:sz="4" w:space="0" w:color="000000"/>
              <w:bottom w:val="single" w:sz="4" w:space="0" w:color="000000"/>
              <w:right w:val="single" w:sz="4" w:space="0" w:color="000000"/>
            </w:tcBorders>
          </w:tcPr>
          <w:p w:rsidR="00A40EB9" w:rsidRPr="006C243D" w:rsidRDefault="00A40EB9" w:rsidP="008944E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900"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200"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2005" w:type="dxa"/>
            <w:tcBorders>
              <w:top w:val="double" w:sz="4" w:space="0" w:color="000000"/>
              <w:left w:val="single" w:sz="4" w:space="0" w:color="000000"/>
              <w:bottom w:val="single" w:sz="4" w:space="0" w:color="auto"/>
              <w:right w:val="single" w:sz="4" w:space="0" w:color="000000"/>
            </w:tcBorders>
            <w:vAlign w:val="center"/>
          </w:tcPr>
          <w:p w:rsidR="00A40EB9" w:rsidRPr="006A58C4"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2006" w:type="dxa"/>
            <w:tcBorders>
              <w:top w:val="double" w:sz="4" w:space="0" w:color="000000"/>
              <w:left w:val="single" w:sz="4" w:space="0" w:color="000000"/>
              <w:bottom w:val="single" w:sz="4" w:space="0" w:color="auto"/>
              <w:right w:val="single" w:sz="4" w:space="0" w:color="000000"/>
            </w:tcBorders>
            <w:vAlign w:val="center"/>
          </w:tcPr>
          <w:p w:rsidR="00A40EB9" w:rsidRPr="004C7E98" w:rsidRDefault="00A40EB9"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A40EB9" w:rsidRPr="008E1C59" w:rsidTr="00B46BE8">
        <w:tblPrEx>
          <w:tblCellMar>
            <w:left w:w="99" w:type="dxa"/>
            <w:right w:w="99" w:type="dxa"/>
          </w:tblCellMar>
        </w:tblPrEx>
        <w:trPr>
          <w:trHeight w:val="2897"/>
        </w:trPr>
        <w:tc>
          <w:tcPr>
            <w:tcW w:w="429" w:type="dxa"/>
            <w:tcBorders>
              <w:top w:val="single" w:sz="4" w:space="0" w:color="auto"/>
              <w:left w:val="single" w:sz="4" w:space="0" w:color="auto"/>
            </w:tcBorders>
            <w:textDirection w:val="tbRlV"/>
          </w:tcPr>
          <w:p w:rsidR="00A40EB9" w:rsidRPr="0056722F" w:rsidRDefault="00A40EB9" w:rsidP="008944E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0"/>
              </w:rPr>
              <w:t>学習問題を</w:t>
            </w:r>
            <w:r w:rsidRPr="0056722F">
              <w:rPr>
                <w:rFonts w:ascii="ＭＳ ゴシック" w:eastAsia="ＭＳ ゴシック" w:hAnsi="ＭＳ ゴシック" w:cs="ＭＳ 明朝"/>
                <w:noProof/>
                <w:color w:val="000000"/>
                <w:kern w:val="0"/>
                <w:szCs w:val="21"/>
              </w:rPr>
              <mc:AlternateContent>
                <mc:Choice Requires="wps">
                  <w:drawing>
                    <wp:anchor distT="0" distB="0" distL="115200" distR="115200" simplePos="0" relativeHeight="251816960" behindDoc="0" locked="0" layoutInCell="1" allowOverlap="1" wp14:anchorId="0A2849D2" wp14:editId="46A4B051">
                      <wp:simplePos x="0" y="0"/>
                      <wp:positionH relativeFrom="column">
                        <wp:posOffset>-7018020</wp:posOffset>
                      </wp:positionH>
                      <wp:positionV relativeFrom="margin">
                        <wp:posOffset>1538605</wp:posOffset>
                      </wp:positionV>
                      <wp:extent cx="3870960" cy="457200"/>
                      <wp:effectExtent l="0" t="0" r="0" b="0"/>
                      <wp:wrapNone/>
                      <wp:docPr id="142"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457200"/>
                              </a:xfrm>
                              <a:prstGeom prst="rect">
                                <a:avLst/>
                              </a:prstGeom>
                              <a:solidFill>
                                <a:srgbClr val="FFFFFF"/>
                              </a:solidFill>
                              <a:ln w="9360">
                                <a:solidFill>
                                  <a:srgbClr val="000000"/>
                                </a:solidFill>
                                <a:miter lim="800000"/>
                                <a:headEnd/>
                                <a:tailEnd/>
                              </a:ln>
                            </wps:spPr>
                            <wps:txbx>
                              <w:txbxContent>
                                <w:p w:rsidR="00BE710A" w:rsidRDefault="00BE710A" w:rsidP="008422B0">
                                  <w:pPr>
                                    <w:rPr>
                                      <w:rFonts w:hAnsi="Times New Roman"/>
                                      <w:noProof/>
                                      <w:snapToGrid w:val="0"/>
                                    </w:rPr>
                                  </w:pPr>
                                </w:p>
                              </w:txbxContent>
                            </wps:txbx>
                            <wps:bodyPr rot="0" vert="horz" wrap="square" lIns="74160" tIns="8640" rIns="74160" bIns="86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49D2" id="_x0000_s1170" type="#_x0000_t202" style="position:absolute;left:0;text-align:left;margin-left:-552.6pt;margin-top:121.15pt;width:304.8pt;height:36pt;z-index:251816960;visibility:visible;mso-wrap-style:square;mso-width-percent:0;mso-height-percent:0;mso-wrap-distance-left:3.2mm;mso-wrap-distance-top:0;mso-wrap-distance-right:3.2mm;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" strokeweight=".26mm">
                      <v:textbox inset="2.06mm,.24mm,2.06mm,.24mm">
                        <w:txbxContent>
                          <w:p w:rsidR="00BE710A" w:rsidRDefault="00BE710A" w:rsidP="008422B0">
                            <w:pPr>
                              <w:rPr>
                                <w:rFonts w:hAnsi="Times New Roman"/>
                                <w:noProof/>
                                <w:snapToGrid w:val="0"/>
                              </w:rPr>
                            </w:pPr>
                          </w:p>
                        </w:txbxContent>
                      </v:textbox>
                      <w10:wrap anchory="margin"/>
                    </v:shape>
                  </w:pict>
                </mc:Fallback>
              </mc:AlternateContent>
            </w:r>
            <w:r w:rsidRPr="0056722F">
              <w:rPr>
                <w:rFonts w:ascii="ＭＳ ゴシック" w:eastAsia="ＭＳ ゴシック" w:hAnsi="ＭＳ ゴシック" w:cs="ＭＳ ゴシック" w:hint="eastAsia"/>
                <w:color w:val="000000"/>
                <w:kern w:val="0"/>
                <w:sz w:val="20"/>
              </w:rPr>
              <w:t>つかむ</w:t>
            </w:r>
          </w:p>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r>
              <w:rPr>
                <w:rFonts w:eastAsia="ＭＳ ゴシック" w:hAnsi="Times New Roman" w:cs="ＭＳ ゴシック" w:hint="eastAsia"/>
                <w:color w:val="000000"/>
                <w:kern w:val="0"/>
                <w:sz w:val="20"/>
              </w:rPr>
              <w:t>調べる</w:t>
            </w:r>
          </w:p>
        </w:tc>
        <w:tc>
          <w:tcPr>
            <w:tcW w:w="1900" w:type="dxa"/>
            <w:tcBorders>
              <w:top w:val="single" w:sz="4" w:space="0" w:color="auto"/>
              <w:left w:val="nil"/>
              <w:bottom w:val="single" w:sz="4" w:space="0" w:color="auto"/>
            </w:tcBorders>
          </w:tcPr>
          <w:p w:rsidR="00A40EB9" w:rsidRPr="00D01D5F" w:rsidRDefault="00A40EB9" w:rsidP="008403F9">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①</w:t>
            </w:r>
            <w:r w:rsidRPr="00D01D5F">
              <w:rPr>
                <w:rFonts w:ascii="ＭＳ ゴシック" w:eastAsia="ＭＳ ゴシック" w:hAnsi="ＭＳ 明朝" w:hint="eastAsia"/>
                <w:kern w:val="0"/>
                <w:sz w:val="20"/>
              </w:rPr>
              <w:t xml:space="preserve">「まちのいたるところに、古い建物が」 </w:t>
            </w:r>
          </w:p>
          <w:p w:rsidR="00A40EB9" w:rsidRPr="006879B6" w:rsidRDefault="00231EF4" w:rsidP="008944E8">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56</w:t>
            </w:r>
            <w:r w:rsidR="00A40EB9"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57</w:t>
            </w:r>
          </w:p>
          <w:p w:rsidR="00A40EB9" w:rsidRDefault="00A40EB9" w:rsidP="008944E8">
            <w:pPr>
              <w:tabs>
                <w:tab w:val="right" w:pos="1687"/>
              </w:tabs>
              <w:autoSpaceDE w:val="0"/>
              <w:autoSpaceDN w:val="0"/>
              <w:adjustRightInd w:val="0"/>
              <w:spacing w:line="240" w:lineRule="exact"/>
              <w:jc w:val="left"/>
              <w:rPr>
                <w:rFonts w:hAnsi="ＭＳ 明朝"/>
                <w:kern w:val="0"/>
                <w:sz w:val="20"/>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817984" behindDoc="0" locked="0" layoutInCell="1" allowOverlap="1" wp14:anchorId="370CE1A7" wp14:editId="2EBDBA5D">
                      <wp:simplePos x="0" y="0"/>
                      <wp:positionH relativeFrom="column">
                        <wp:posOffset>-15240</wp:posOffset>
                      </wp:positionH>
                      <wp:positionV relativeFrom="paragraph">
                        <wp:posOffset>60325</wp:posOffset>
                      </wp:positionV>
                      <wp:extent cx="1113790" cy="985520"/>
                      <wp:effectExtent l="0" t="0" r="10160" b="24130"/>
                      <wp:wrapNone/>
                      <wp:docPr id="14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85520"/>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D01D5F" w:rsidRDefault="00BE710A" w:rsidP="005F2A82">
                                  <w:pPr>
                                    <w:spacing w:line="240" w:lineRule="exact"/>
                                    <w:jc w:val="right"/>
                                    <w:rPr>
                                      <w:rFonts w:ascii="ＭＳ ゴシック" w:eastAsia="ＭＳ ゴシック" w:hAnsi="ＭＳ ゴシック"/>
                                      <w:sz w:val="20"/>
                                    </w:rPr>
                                  </w:pPr>
                                  <w:r w:rsidRPr="00D01D5F">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D01D5F">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CE1A7" id="_x0000_s1171" type="#_x0000_t202" style="position:absolute;margin-left:-1.2pt;margin-top:4.75pt;width:87.7pt;height:77.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sidRPr="00F86C1F">
                              <w:rPr>
                                <w:rFonts w:hAnsi="ＭＳ 明朝" w:hint="eastAsia"/>
                                <w:sz w:val="20"/>
                              </w:rPr>
                              <w:t>写真や資料から</w:t>
                            </w:r>
                            <w:r>
                              <w:rPr>
                                <w:rFonts w:hAnsi="ＭＳ 明朝" w:hint="eastAsia"/>
                                <w:sz w:val="20"/>
                              </w:rPr>
                              <w:t>、</w:t>
                            </w:r>
                            <w:r w:rsidRPr="00F86C1F">
                              <w:rPr>
                                <w:rFonts w:hAnsi="ＭＳ 明朝" w:hint="eastAsia"/>
                                <w:sz w:val="20"/>
                              </w:rPr>
                              <w:t>気づいたことを話し合い</w:t>
                            </w:r>
                            <w:r>
                              <w:rPr>
                                <w:rFonts w:hAnsi="ＭＳ 明朝" w:hint="eastAsia"/>
                                <w:sz w:val="20"/>
                              </w:rPr>
                              <w:t>、</w:t>
                            </w:r>
                            <w:r w:rsidRPr="00F86C1F">
                              <w:rPr>
                                <w:rFonts w:hAnsi="ＭＳ 明朝" w:hint="eastAsia"/>
                                <w:sz w:val="20"/>
                              </w:rPr>
                              <w:t>学習問題をつくりましょう。</w:t>
                            </w:r>
                          </w:p>
                          <w:p w:rsidR="00BE710A" w:rsidRPr="00D01D5F" w:rsidRDefault="00BE710A" w:rsidP="005F2A82">
                            <w:pPr>
                              <w:spacing w:line="240" w:lineRule="exact"/>
                              <w:jc w:val="right"/>
                              <w:rPr>
                                <w:rFonts w:ascii="ＭＳ ゴシック" w:eastAsia="ＭＳ ゴシック" w:hAnsi="ＭＳ ゴシック"/>
                                <w:sz w:val="20"/>
                              </w:rPr>
                            </w:pPr>
                            <w:r w:rsidRPr="00D01D5F">
                              <w:rPr>
                                <w:rFonts w:ascii="ＭＳ ゴシック" w:eastAsia="ＭＳ ゴシック" w:hAnsi="ＭＳ ゴシック" w:hint="eastAsia"/>
                                <w:sz w:val="20"/>
                              </w:rPr>
                              <w:t>（</w:t>
                            </w:r>
                            <w:r>
                              <w:rPr>
                                <w:rFonts w:ascii="ＭＳ ゴシック" w:eastAsia="ＭＳ ゴシック" w:hAnsi="ＭＳ ゴシック" w:hint="eastAsia"/>
                                <w:sz w:val="20"/>
                              </w:rPr>
                              <w:t>1</w:t>
                            </w:r>
                            <w:r w:rsidRPr="00D01D5F">
                              <w:rPr>
                                <w:rFonts w:ascii="ＭＳ ゴシック" w:eastAsia="ＭＳ ゴシック" w:hAnsi="ＭＳ ゴシック" w:hint="eastAsia"/>
                                <w:sz w:val="20"/>
                              </w:rPr>
                              <w:t>時間）</w:t>
                            </w:r>
                          </w:p>
                        </w:txbxContent>
                      </v:textbox>
                    </v:shape>
                  </w:pict>
                </mc:Fallback>
              </mc:AlternateContent>
            </w:r>
          </w:p>
          <w:p w:rsidR="00A40EB9" w:rsidRPr="0056722F" w:rsidRDefault="00A40EB9" w:rsidP="008203FA">
            <w:pPr>
              <w:tabs>
                <w:tab w:val="right" w:pos="1687"/>
              </w:tabs>
              <w:autoSpaceDE w:val="0"/>
              <w:autoSpaceDN w:val="0"/>
              <w:adjustRightInd w:val="0"/>
              <w:spacing w:line="240" w:lineRule="exact"/>
              <w:ind w:firstLineChars="100" w:firstLine="210"/>
              <w:jc w:val="left"/>
              <w:rPr>
                <w:rFonts w:ascii="ＭＳ ゴシック" w:eastAsia="ＭＳ ゴシック" w:hAnsi="ＭＳ ゴシック"/>
                <w:color w:val="000000"/>
                <w:kern w:val="0"/>
                <w:szCs w:val="21"/>
              </w:rPr>
            </w:pPr>
          </w:p>
        </w:tc>
        <w:tc>
          <w:tcPr>
            <w:tcW w:w="4200" w:type="dxa"/>
            <w:tcBorders>
              <w:top w:val="single" w:sz="4" w:space="0" w:color="auto"/>
              <w:left w:val="nil"/>
              <w:bottom w:val="single" w:sz="4" w:space="0" w:color="auto"/>
            </w:tcBorders>
          </w:tcPr>
          <w:p w:rsidR="00A40EB9" w:rsidRPr="00D01D5F" w:rsidRDefault="00A40EB9" w:rsidP="005F2A82">
            <w:pPr>
              <w:autoSpaceDE w:val="0"/>
              <w:autoSpaceDN w:val="0"/>
              <w:adjustRightInd w:val="0"/>
              <w:spacing w:line="240" w:lineRule="exact"/>
              <w:ind w:left="210" w:hanging="210"/>
              <w:jc w:val="left"/>
              <w:rPr>
                <w:rFonts w:hAnsi="ＭＳ 明朝"/>
                <w:kern w:val="0"/>
                <w:sz w:val="20"/>
              </w:rPr>
            </w:pPr>
            <w:r w:rsidRPr="00D01D5F">
              <w:rPr>
                <w:rFonts w:hAnsi="ＭＳ 明朝" w:hint="eastAsia"/>
                <w:sz w:val="20"/>
              </w:rPr>
              <w:t>○写真や統計資料などから、気づいたことを話し合う。</w:t>
            </w:r>
          </w:p>
          <w:p w:rsidR="00A40EB9" w:rsidRPr="00D01D5F" w:rsidRDefault="00A40EB9" w:rsidP="005F2A82">
            <w:pPr>
              <w:autoSpaceDE w:val="0"/>
              <w:autoSpaceDN w:val="0"/>
              <w:adjustRightInd w:val="0"/>
              <w:spacing w:line="240" w:lineRule="exact"/>
              <w:ind w:left="210" w:hanging="210"/>
              <w:jc w:val="left"/>
              <w:rPr>
                <w:rFonts w:hAnsi="ＭＳ 明朝"/>
                <w:sz w:val="20"/>
              </w:rPr>
            </w:pPr>
            <w:r w:rsidRPr="00D01D5F">
              <w:rPr>
                <w:rFonts w:hAnsi="ＭＳ 明朝" w:hint="eastAsia"/>
                <w:kern w:val="0"/>
                <w:sz w:val="20"/>
              </w:rPr>
              <w:t>・</w:t>
            </w:r>
            <w:r w:rsidRPr="00D01D5F">
              <w:rPr>
                <w:rFonts w:hAnsi="ＭＳ 明朝" w:hint="eastAsia"/>
                <w:sz w:val="20"/>
              </w:rPr>
              <w:t>約</w:t>
            </w:r>
            <w:r w:rsidR="002D68E0">
              <w:rPr>
                <w:rFonts w:hAnsi="ＭＳ 明朝" w:hint="eastAsia"/>
                <w:sz w:val="20"/>
              </w:rPr>
              <w:t>5</w:t>
            </w:r>
            <w:r w:rsidRPr="00D01D5F">
              <w:rPr>
                <w:rFonts w:hAnsi="ＭＳ 明朝" w:hint="eastAsia"/>
                <w:sz w:val="20"/>
              </w:rPr>
              <w:t>００ｍ四方の中に、古い建物がたくさんあり、「みやぎの明治村」と呼ばれている。</w:t>
            </w:r>
          </w:p>
          <w:p w:rsidR="00A40EB9" w:rsidRPr="00D01D5F" w:rsidRDefault="00A40EB9" w:rsidP="005F2A82">
            <w:pPr>
              <w:autoSpaceDE w:val="0"/>
              <w:autoSpaceDN w:val="0"/>
              <w:adjustRightInd w:val="0"/>
              <w:spacing w:line="240" w:lineRule="exact"/>
              <w:ind w:left="210" w:hanging="210"/>
              <w:jc w:val="left"/>
              <w:rPr>
                <w:rFonts w:hAnsi="ＭＳ 明朝"/>
                <w:kern w:val="0"/>
                <w:sz w:val="20"/>
              </w:rPr>
            </w:pPr>
            <w:r w:rsidRPr="00D01D5F">
              <w:rPr>
                <w:rFonts w:hAnsi="ＭＳ 明朝" w:hint="eastAsia"/>
                <w:kern w:val="0"/>
                <w:sz w:val="20"/>
              </w:rPr>
              <w:t>・武家屋敷など、明治以前の建物もある。</w:t>
            </w:r>
          </w:p>
          <w:p w:rsidR="00A40EB9" w:rsidRPr="00D01D5F" w:rsidRDefault="00A40EB9" w:rsidP="005F2A82">
            <w:pPr>
              <w:autoSpaceDE w:val="0"/>
              <w:autoSpaceDN w:val="0"/>
              <w:adjustRightInd w:val="0"/>
              <w:spacing w:line="240" w:lineRule="exact"/>
              <w:ind w:left="210" w:hanging="210"/>
              <w:jc w:val="left"/>
              <w:rPr>
                <w:rFonts w:hAnsi="ＭＳ 明朝"/>
                <w:kern w:val="0"/>
                <w:sz w:val="20"/>
              </w:rPr>
            </w:pPr>
          </w:p>
          <w:p w:rsidR="00A40EB9" w:rsidRPr="00D01D5F" w:rsidRDefault="00A40EB9" w:rsidP="005F2A82">
            <w:pPr>
              <w:autoSpaceDE w:val="0"/>
              <w:autoSpaceDN w:val="0"/>
              <w:adjustRightInd w:val="0"/>
              <w:spacing w:line="240" w:lineRule="exact"/>
              <w:ind w:left="210" w:hanging="210"/>
              <w:jc w:val="left"/>
              <w:rPr>
                <w:rFonts w:hAnsi="ＭＳ 明朝"/>
                <w:sz w:val="20"/>
              </w:rPr>
            </w:pPr>
          </w:p>
          <w:p w:rsidR="00A40EB9" w:rsidRPr="00D01D5F" w:rsidRDefault="00A40EB9" w:rsidP="005F2A82">
            <w:pPr>
              <w:autoSpaceDE w:val="0"/>
              <w:autoSpaceDN w:val="0"/>
              <w:adjustRightInd w:val="0"/>
              <w:spacing w:line="240" w:lineRule="exact"/>
              <w:ind w:left="210" w:hanging="210"/>
              <w:jc w:val="left"/>
              <w:rPr>
                <w:rFonts w:hAnsi="ＭＳ 明朝"/>
                <w:sz w:val="20"/>
              </w:rPr>
            </w:pPr>
          </w:p>
          <w:p w:rsidR="00A40EB9" w:rsidRPr="00D01D5F" w:rsidRDefault="00A40EB9" w:rsidP="005F2A82">
            <w:pPr>
              <w:autoSpaceDE w:val="0"/>
              <w:autoSpaceDN w:val="0"/>
              <w:adjustRightInd w:val="0"/>
              <w:spacing w:line="240" w:lineRule="exact"/>
              <w:ind w:left="210" w:hanging="210"/>
              <w:jc w:val="left"/>
              <w:rPr>
                <w:rFonts w:hAnsi="ＭＳ 明朝"/>
                <w:sz w:val="20"/>
              </w:rPr>
            </w:pPr>
          </w:p>
          <w:p w:rsidR="00A40EB9" w:rsidRPr="00D01D5F" w:rsidRDefault="00A40EB9" w:rsidP="005F2A82">
            <w:pPr>
              <w:autoSpaceDE w:val="0"/>
              <w:autoSpaceDN w:val="0"/>
              <w:adjustRightInd w:val="0"/>
              <w:spacing w:line="240" w:lineRule="exact"/>
              <w:ind w:left="210" w:hanging="210"/>
              <w:jc w:val="left"/>
              <w:rPr>
                <w:rFonts w:hAnsi="ＭＳ 明朝"/>
                <w:sz w:val="20"/>
              </w:rPr>
            </w:pPr>
          </w:p>
          <w:p w:rsidR="00A40EB9" w:rsidRDefault="00A40EB9" w:rsidP="005F2A82">
            <w:pPr>
              <w:autoSpaceDE w:val="0"/>
              <w:autoSpaceDN w:val="0"/>
              <w:adjustRightInd w:val="0"/>
              <w:spacing w:line="240" w:lineRule="exact"/>
              <w:ind w:left="210" w:hanging="210"/>
              <w:jc w:val="left"/>
              <w:rPr>
                <w:rFonts w:hAnsi="ＭＳ 明朝"/>
                <w:szCs w:val="21"/>
              </w:rPr>
            </w:pPr>
            <w:r w:rsidRPr="00D01D5F">
              <w:rPr>
                <w:rFonts w:hAnsi="ＭＳ 明朝" w:hint="eastAsia"/>
                <w:sz w:val="20"/>
              </w:rPr>
              <w:t>○学習問題をつくり、予想し、学習計画を立てる</w:t>
            </w:r>
            <w:r>
              <w:rPr>
                <w:rFonts w:hAnsi="ＭＳ 明朝" w:hint="eastAsia"/>
                <w:szCs w:val="21"/>
              </w:rPr>
              <w:t>。</w:t>
            </w:r>
          </w:p>
          <w:p w:rsidR="00A40EB9" w:rsidRDefault="00A40EB9" w:rsidP="005F2A82">
            <w:pPr>
              <w:autoSpaceDE w:val="0"/>
              <w:autoSpaceDN w:val="0"/>
              <w:adjustRightInd w:val="0"/>
              <w:spacing w:line="240" w:lineRule="exact"/>
              <w:jc w:val="left"/>
              <w:rPr>
                <w:rFonts w:hAnsi="ＭＳ 明朝"/>
                <w:szCs w:val="21"/>
              </w:rPr>
            </w:pPr>
            <w:r w:rsidRPr="006879B6">
              <w:rPr>
                <w:rFonts w:hAnsi="ＭＳ 明朝" w:hint="eastAsia"/>
                <w:noProof/>
                <w:sz w:val="20"/>
              </w:rPr>
              <mc:AlternateContent>
                <mc:Choice Requires="wps">
                  <w:drawing>
                    <wp:anchor distT="0" distB="0" distL="114300" distR="114300" simplePos="0" relativeHeight="251815936" behindDoc="0" locked="0" layoutInCell="1" allowOverlap="1" wp14:anchorId="59A1CECC" wp14:editId="6B300484">
                      <wp:simplePos x="0" y="0"/>
                      <wp:positionH relativeFrom="column">
                        <wp:posOffset>-29845</wp:posOffset>
                      </wp:positionH>
                      <wp:positionV relativeFrom="paragraph">
                        <wp:posOffset>36195</wp:posOffset>
                      </wp:positionV>
                      <wp:extent cx="4409629" cy="387350"/>
                      <wp:effectExtent l="0" t="0" r="10160" b="19050"/>
                      <wp:wrapNone/>
                      <wp:docPr id="14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629" cy="387350"/>
                              </a:xfrm>
                              <a:prstGeom prst="rect">
                                <a:avLst/>
                              </a:prstGeom>
                              <a:solidFill>
                                <a:srgbClr val="FFFFFF"/>
                              </a:solidFill>
                              <a:ln w="9525">
                                <a:solidFill>
                                  <a:srgbClr val="000000"/>
                                </a:solidFill>
                                <a:miter lim="800000"/>
                                <a:headEnd/>
                                <a:tailEnd/>
                              </a:ln>
                            </wps:spPr>
                            <wps:txbx>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008403F9">
                                    <w:rPr>
                                      <w:rFonts w:hint="eastAsia"/>
                                      <w:sz w:val="20"/>
                                    </w:rPr>
                                    <w:t>登米町では、伝統的な文化ざいやまち</w:t>
                                  </w:r>
                                  <w:r>
                                    <w:rPr>
                                      <w:rFonts w:hint="eastAsia"/>
                                      <w:sz w:val="20"/>
                                    </w:rPr>
                                    <w:t>の景観を、どのようにまちづくりに生かしているのでしょうか。</w:t>
                                  </w:r>
                                </w:p>
                                <w:p w:rsidR="00BE710A" w:rsidRPr="00642710" w:rsidRDefault="00BE710A">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1CECC" id="_x0000_s1172" type="#_x0000_t202" style="position:absolute;margin-left:-2.35pt;margin-top:2.85pt;width:347.2pt;height:30.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">
                      <v:textbox inset="5.85pt,.7pt,5.85pt,.7pt">
                        <w:txbxContent>
                          <w:p w:rsidR="00BE710A" w:rsidRPr="006879B6" w:rsidRDefault="00BE710A" w:rsidP="00642710">
                            <w:pPr>
                              <w:spacing w:line="240" w:lineRule="exact"/>
                              <w:rPr>
                                <w:sz w:val="20"/>
                              </w:rPr>
                            </w:pPr>
                            <w:r w:rsidRPr="006879B6">
                              <w:rPr>
                                <w:rFonts w:ascii="ＭＳ ゴシック" w:eastAsia="ＭＳ ゴシック" w:hAnsi="ＭＳ ゴシック" w:hint="eastAsia"/>
                                <w:sz w:val="20"/>
                              </w:rPr>
                              <w:t>学習問題</w:t>
                            </w:r>
                            <w:r w:rsidRPr="006879B6">
                              <w:rPr>
                                <w:rFonts w:hint="eastAsia"/>
                                <w:sz w:val="20"/>
                              </w:rPr>
                              <w:t xml:space="preserve">　</w:t>
                            </w:r>
                            <w:r w:rsidR="008403F9">
                              <w:rPr>
                                <w:rFonts w:hint="eastAsia"/>
                                <w:sz w:val="20"/>
                              </w:rPr>
                              <w:t>登米町では、伝統的な文化ざいやまち</w:t>
                            </w:r>
                            <w:r>
                              <w:rPr>
                                <w:rFonts w:hint="eastAsia"/>
                                <w:sz w:val="20"/>
                              </w:rPr>
                              <w:t>の景観を、どのようにまちづくりに生かしているのでしょうか。</w:t>
                            </w:r>
                          </w:p>
                          <w:p w:rsidR="00BE710A" w:rsidRPr="00642710" w:rsidRDefault="00BE710A">
                            <w:pPr>
                              <w:rPr>
                                <w:sz w:val="20"/>
                              </w:rPr>
                            </w:pPr>
                          </w:p>
                        </w:txbxContent>
                      </v:textbox>
                    </v:shape>
                  </w:pict>
                </mc:Fallback>
              </mc:AlternateContent>
            </w:r>
          </w:p>
          <w:p w:rsidR="00A40EB9" w:rsidRDefault="00A40EB9" w:rsidP="005F2A82">
            <w:pPr>
              <w:autoSpaceDE w:val="0"/>
              <w:autoSpaceDN w:val="0"/>
              <w:adjustRightInd w:val="0"/>
              <w:spacing w:line="240" w:lineRule="exact"/>
              <w:ind w:left="210" w:hanging="210"/>
              <w:jc w:val="left"/>
              <w:rPr>
                <w:rFonts w:hAnsi="ＭＳ 明朝"/>
                <w:szCs w:val="21"/>
              </w:rPr>
            </w:pPr>
          </w:p>
          <w:p w:rsidR="00A40EB9" w:rsidRDefault="00A40EB9" w:rsidP="005F2A82">
            <w:pPr>
              <w:autoSpaceDE w:val="0"/>
              <w:autoSpaceDN w:val="0"/>
              <w:adjustRightInd w:val="0"/>
              <w:spacing w:line="240" w:lineRule="exact"/>
              <w:ind w:left="210" w:hanging="210"/>
              <w:jc w:val="left"/>
              <w:rPr>
                <w:rFonts w:hAnsi="ＭＳ 明朝"/>
                <w:szCs w:val="21"/>
              </w:rPr>
            </w:pPr>
          </w:p>
          <w:p w:rsidR="00A40EB9" w:rsidRPr="00D01D5F" w:rsidRDefault="00A40EB9" w:rsidP="005F2A82">
            <w:pPr>
              <w:autoSpaceDE w:val="0"/>
              <w:autoSpaceDN w:val="0"/>
              <w:adjustRightInd w:val="0"/>
              <w:spacing w:line="240" w:lineRule="exact"/>
              <w:ind w:left="210" w:hanging="210"/>
              <w:jc w:val="left"/>
              <w:rPr>
                <w:rFonts w:hAnsi="ＭＳ 明朝"/>
                <w:sz w:val="20"/>
              </w:rPr>
            </w:pPr>
            <w:r w:rsidRPr="00D01D5F">
              <w:rPr>
                <w:rFonts w:hAnsi="ＭＳ 明朝" w:hint="eastAsia"/>
                <w:sz w:val="20"/>
              </w:rPr>
              <w:t>・まちの人たちが、</w:t>
            </w:r>
            <w:r>
              <w:rPr>
                <w:rFonts w:hAnsi="ＭＳ 明朝" w:hint="eastAsia"/>
                <w:sz w:val="20"/>
              </w:rPr>
              <w:t>古い建物を</w:t>
            </w:r>
            <w:r w:rsidRPr="00D01D5F">
              <w:rPr>
                <w:rFonts w:hAnsi="ＭＳ 明朝" w:hint="eastAsia"/>
                <w:sz w:val="20"/>
              </w:rPr>
              <w:t>大切に守ってきたのだと思う。</w:t>
            </w:r>
          </w:p>
          <w:p w:rsidR="00A40EB9" w:rsidRDefault="00A40EB9" w:rsidP="005F2A82">
            <w:pPr>
              <w:autoSpaceDE w:val="0"/>
              <w:autoSpaceDN w:val="0"/>
              <w:adjustRightInd w:val="0"/>
              <w:spacing w:line="240" w:lineRule="exact"/>
              <w:ind w:left="210" w:hanging="210"/>
              <w:jc w:val="left"/>
              <w:rPr>
                <w:rFonts w:hAnsi="ＭＳ 明朝"/>
                <w:szCs w:val="21"/>
              </w:rPr>
            </w:pPr>
            <w:r>
              <w:rPr>
                <w:rFonts w:hAnsi="ＭＳ 明朝" w:hint="eastAsia"/>
                <w:szCs w:val="21"/>
              </w:rPr>
              <w:t>・大切に守ってきた理由は何だろう。</w:t>
            </w:r>
          </w:p>
          <w:p w:rsidR="00A40EB9" w:rsidRDefault="00A40EB9" w:rsidP="005F2A82">
            <w:pPr>
              <w:autoSpaceDE w:val="0"/>
              <w:autoSpaceDN w:val="0"/>
              <w:adjustRightInd w:val="0"/>
              <w:spacing w:line="240" w:lineRule="exact"/>
              <w:ind w:left="210" w:hanging="210"/>
              <w:jc w:val="left"/>
              <w:rPr>
                <w:rFonts w:hAnsi="ＭＳ 明朝"/>
                <w:szCs w:val="21"/>
              </w:rPr>
            </w:pPr>
          </w:p>
          <w:p w:rsidR="00A40EB9" w:rsidRPr="00D01D5F" w:rsidRDefault="00A40EB9" w:rsidP="005F2A82">
            <w:pPr>
              <w:autoSpaceDE w:val="0"/>
              <w:autoSpaceDN w:val="0"/>
              <w:adjustRightInd w:val="0"/>
              <w:spacing w:line="240" w:lineRule="exact"/>
              <w:ind w:left="210" w:hanging="210"/>
              <w:jc w:val="left"/>
              <w:rPr>
                <w:rFonts w:hAnsi="ＭＳ 明朝"/>
                <w:kern w:val="0"/>
                <w:sz w:val="20"/>
              </w:rPr>
            </w:pPr>
          </w:p>
        </w:tc>
        <w:tc>
          <w:tcPr>
            <w:tcW w:w="2005" w:type="dxa"/>
            <w:tcBorders>
              <w:top w:val="single" w:sz="4" w:space="0" w:color="auto"/>
              <w:bottom w:val="single" w:sz="4" w:space="0" w:color="auto"/>
            </w:tcBorders>
          </w:tcPr>
          <w:p w:rsidR="00A40EB9" w:rsidRDefault="00A40EB9" w:rsidP="005F2A82">
            <w:pPr>
              <w:spacing w:line="240" w:lineRule="exact"/>
              <w:ind w:left="200" w:hangingChars="100" w:hanging="200"/>
              <w:rPr>
                <w:kern w:val="0"/>
                <w:sz w:val="20"/>
              </w:rPr>
            </w:pPr>
            <w:r>
              <w:rPr>
                <w:rFonts w:hint="eastAsia"/>
                <w:kern w:val="0"/>
                <w:sz w:val="20"/>
              </w:rPr>
              <w:t>◆地図をもとに、約</w:t>
            </w:r>
            <w:r w:rsidR="002D68E0">
              <w:rPr>
                <w:rFonts w:hint="eastAsia"/>
                <w:kern w:val="0"/>
                <w:sz w:val="20"/>
              </w:rPr>
              <w:t>5</w:t>
            </w:r>
            <w:r w:rsidR="005A5418">
              <w:rPr>
                <w:rFonts w:hint="eastAsia"/>
                <w:kern w:val="0"/>
                <w:sz w:val="20"/>
              </w:rPr>
              <w:t>0</w:t>
            </w:r>
            <w:r w:rsidR="005A5418">
              <w:rPr>
                <w:kern w:val="0"/>
                <w:sz w:val="20"/>
              </w:rPr>
              <w:t>0</w:t>
            </w:r>
            <w:r>
              <w:rPr>
                <w:rFonts w:hint="eastAsia"/>
                <w:kern w:val="0"/>
                <w:sz w:val="20"/>
              </w:rPr>
              <w:t>ｍ四方にたくさんの古い建物が維持されていることに気づかせる。</w:t>
            </w:r>
          </w:p>
          <w:p w:rsidR="00A40EB9" w:rsidRPr="006879B6" w:rsidRDefault="00A40EB9" w:rsidP="005F2A82">
            <w:pPr>
              <w:spacing w:line="240" w:lineRule="exact"/>
              <w:ind w:left="200" w:hangingChars="100" w:hanging="200"/>
              <w:rPr>
                <w:kern w:val="0"/>
                <w:sz w:val="20"/>
              </w:rPr>
            </w:pPr>
            <w:r>
              <w:rPr>
                <w:rFonts w:hint="eastAsia"/>
                <w:kern w:val="0"/>
                <w:sz w:val="20"/>
              </w:rPr>
              <w:t>◆ことば「景観」に注目させ、景観を守る取り組みについて考えさせる。</w:t>
            </w:r>
          </w:p>
        </w:tc>
        <w:tc>
          <w:tcPr>
            <w:tcW w:w="2006" w:type="dxa"/>
            <w:tcBorders>
              <w:top w:val="single" w:sz="4" w:space="0" w:color="auto"/>
              <w:bottom w:val="single" w:sz="4" w:space="0" w:color="auto"/>
              <w:right w:val="single" w:sz="4" w:space="0" w:color="auto"/>
            </w:tcBorders>
          </w:tcPr>
          <w:p w:rsidR="00A40EB9" w:rsidRPr="006C68A4"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D24191" w:rsidRDefault="00A40EB9" w:rsidP="005F2A82">
            <w:pPr>
              <w:spacing w:line="240" w:lineRule="exact"/>
              <w:ind w:rightChars="-21" w:right="-44"/>
              <w:jc w:val="left"/>
              <w:rPr>
                <w:rFonts w:hAnsi="ＭＳ 明朝"/>
                <w:kern w:val="0"/>
                <w:sz w:val="20"/>
              </w:rPr>
            </w:pPr>
            <w:r>
              <w:rPr>
                <w:rFonts w:hAnsi="ＭＳ 明朝" w:hint="eastAsia"/>
                <w:kern w:val="0"/>
                <w:sz w:val="20"/>
              </w:rPr>
              <w:t>ノートの記述内容や発言内容から、</w:t>
            </w:r>
            <w:r w:rsidRPr="00D24191">
              <w:rPr>
                <w:rFonts w:hAnsi="ＭＳ 明朝" w:hint="eastAsia"/>
                <w:kern w:val="0"/>
                <w:sz w:val="20"/>
              </w:rPr>
              <w:t>「</w:t>
            </w:r>
            <w:r>
              <w:rPr>
                <w:rFonts w:hAnsi="ＭＳ 明朝" w:hint="eastAsia"/>
                <w:kern w:val="0"/>
                <w:sz w:val="20"/>
              </w:rPr>
              <w:t>登米町</w:t>
            </w:r>
            <w:r w:rsidRPr="00D24191">
              <w:rPr>
                <w:rFonts w:hAnsi="ＭＳ 明朝" w:hint="eastAsia"/>
                <w:kern w:val="0"/>
                <w:sz w:val="20"/>
              </w:rPr>
              <w:t>の</w:t>
            </w:r>
            <w:r>
              <w:rPr>
                <w:rFonts w:hAnsi="ＭＳ 明朝" w:hint="eastAsia"/>
                <w:kern w:val="0"/>
                <w:sz w:val="20"/>
              </w:rPr>
              <w:t>古い文化財や景観を生かしたまちづくりの取り組みに着目して、問いを見いだ</w:t>
            </w:r>
            <w:r w:rsidRPr="00D24191">
              <w:rPr>
                <w:rFonts w:hAnsi="ＭＳ 明朝" w:hint="eastAsia"/>
                <w:kern w:val="0"/>
                <w:sz w:val="20"/>
              </w:rPr>
              <w:t>しているか」を評価する。</w:t>
            </w: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Default="00A40EB9" w:rsidP="008944E8">
            <w:pPr>
              <w:spacing w:line="240" w:lineRule="exact"/>
              <w:ind w:left="200" w:rightChars="-21" w:right="-44" w:hangingChars="100" w:hanging="200"/>
              <w:jc w:val="left"/>
              <w:rPr>
                <w:rFonts w:ascii="ＭＳ ゴシック" w:eastAsia="ＭＳ ゴシック" w:hAnsi="ＭＳ ゴシック"/>
                <w:kern w:val="0"/>
                <w:sz w:val="20"/>
              </w:rPr>
            </w:pPr>
          </w:p>
          <w:p w:rsidR="00A40EB9" w:rsidRPr="00EE27A2" w:rsidRDefault="00A40EB9" w:rsidP="005F2A82">
            <w:pPr>
              <w:spacing w:line="240" w:lineRule="exact"/>
              <w:ind w:left="200" w:rightChars="-21" w:right="-44" w:hangingChars="100" w:hanging="200"/>
              <w:jc w:val="left"/>
              <w:rPr>
                <w:rFonts w:ascii="ＭＳ ゴシック" w:eastAsia="ＭＳ ゴシック" w:hAnsi="ＭＳ ゴシック"/>
                <w:kern w:val="0"/>
                <w:sz w:val="20"/>
              </w:rPr>
            </w:pPr>
            <w:r w:rsidRPr="00EE27A2">
              <w:rPr>
                <w:rFonts w:ascii="ＭＳ ゴシック" w:eastAsia="ＭＳ ゴシック" w:hAnsi="ＭＳ ゴシック" w:hint="eastAsia"/>
                <w:kern w:val="0"/>
                <w:sz w:val="20"/>
              </w:rPr>
              <w:t>[態度①]</w:t>
            </w:r>
          </w:p>
          <w:p w:rsidR="00A40EB9" w:rsidRPr="008422B0" w:rsidRDefault="00A40EB9" w:rsidP="005F2A82">
            <w:pPr>
              <w:spacing w:line="240" w:lineRule="exact"/>
              <w:ind w:rightChars="-89" w:right="-187"/>
              <w:jc w:val="left"/>
              <w:rPr>
                <w:kern w:val="0"/>
                <w:sz w:val="20"/>
              </w:rPr>
            </w:pPr>
            <w:r>
              <w:rPr>
                <w:rFonts w:hint="eastAsia"/>
                <w:sz w:val="20"/>
                <w:szCs w:val="22"/>
              </w:rPr>
              <w:t>ノートの記述内容や発言内容</w:t>
            </w:r>
            <w:r w:rsidRPr="00484F7B">
              <w:rPr>
                <w:rFonts w:hint="eastAsia"/>
                <w:sz w:val="20"/>
                <w:szCs w:val="22"/>
              </w:rPr>
              <w:t>から、「</w:t>
            </w:r>
            <w:r>
              <w:rPr>
                <w:rFonts w:hint="eastAsia"/>
                <w:sz w:val="20"/>
                <w:szCs w:val="22"/>
              </w:rPr>
              <w:t>登米市登米町の古いまちなみを生かしたまちづくり</w:t>
            </w:r>
            <w:r w:rsidRPr="00484F7B">
              <w:rPr>
                <w:rFonts w:hint="eastAsia"/>
                <w:sz w:val="20"/>
                <w:szCs w:val="22"/>
              </w:rPr>
              <w:t>について、予想や学習計画を立て、</w:t>
            </w:r>
            <w:r>
              <w:rPr>
                <w:rFonts w:hint="eastAsia"/>
                <w:sz w:val="20"/>
                <w:szCs w:val="22"/>
              </w:rPr>
              <w:t>学習問題を解決する</w:t>
            </w:r>
            <w:r w:rsidRPr="00484F7B">
              <w:rPr>
                <w:rFonts w:hint="eastAsia"/>
                <w:sz w:val="20"/>
                <w:szCs w:val="22"/>
              </w:rPr>
              <w:t>見通しをもっているか」を評価する。</w:t>
            </w:r>
          </w:p>
        </w:tc>
      </w:tr>
      <w:tr w:rsidR="00A40EB9" w:rsidRPr="008E1C59" w:rsidTr="00B46BE8">
        <w:tblPrEx>
          <w:tblCellMar>
            <w:left w:w="99" w:type="dxa"/>
            <w:right w:w="99" w:type="dxa"/>
          </w:tblCellMar>
        </w:tblPrEx>
        <w:trPr>
          <w:trHeight w:val="2881"/>
        </w:trPr>
        <w:tc>
          <w:tcPr>
            <w:tcW w:w="429" w:type="dxa"/>
            <w:vMerge w:val="restart"/>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r>
              <w:rPr>
                <w:rFonts w:ascii="ＭＳ ゴシック" w:eastAsia="ＭＳ ゴシック" w:hAnsi="ＭＳ ゴシック" w:cs="ＭＳ 明朝" w:hint="eastAsia"/>
                <w:noProof/>
                <w:color w:val="000000"/>
                <w:kern w:val="0"/>
                <w:szCs w:val="21"/>
              </w:rPr>
              <w:t>調べる</w:t>
            </w:r>
          </w:p>
        </w:tc>
        <w:tc>
          <w:tcPr>
            <w:tcW w:w="1900" w:type="dxa"/>
            <w:tcBorders>
              <w:top w:val="single" w:sz="4" w:space="0" w:color="auto"/>
              <w:left w:val="nil"/>
              <w:bottom w:val="single" w:sz="4" w:space="0" w:color="auto"/>
            </w:tcBorders>
          </w:tcPr>
          <w:p w:rsidR="00A40EB9" w:rsidRPr="00CB3FDC" w:rsidRDefault="00A40EB9" w:rsidP="008403F9">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②</w:t>
            </w:r>
            <w:r w:rsidRPr="00CB3FDC">
              <w:rPr>
                <w:rFonts w:ascii="ＭＳ ゴシック" w:eastAsia="ＭＳ ゴシック" w:hAnsi="ＭＳ 明朝" w:hint="eastAsia"/>
                <w:kern w:val="0"/>
                <w:sz w:val="20"/>
              </w:rPr>
              <w:t>③</w:t>
            </w:r>
            <w:r>
              <w:rPr>
                <w:rFonts w:ascii="ＭＳ ゴシック" w:eastAsia="ＭＳ ゴシック" w:hAnsi="ＭＳ 明朝" w:hint="eastAsia"/>
                <w:kern w:val="0"/>
                <w:sz w:val="20"/>
              </w:rPr>
              <w:t>文化ざいとれきしある景観を守り伝える</w:t>
            </w:r>
            <w:r w:rsidRPr="00CB3FDC">
              <w:rPr>
                <w:rFonts w:ascii="ＭＳ ゴシック" w:eastAsia="ＭＳ ゴシック" w:hAnsi="ＭＳ 明朝" w:hint="eastAsia"/>
                <w:kern w:val="0"/>
                <w:sz w:val="20"/>
              </w:rPr>
              <w:t xml:space="preserve"> </w:t>
            </w:r>
          </w:p>
          <w:p w:rsidR="00A40EB9" w:rsidRPr="00185650" w:rsidRDefault="00A40EB9" w:rsidP="00185650">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1056" behindDoc="0" locked="0" layoutInCell="1" allowOverlap="1" wp14:anchorId="5C08A391" wp14:editId="7AA1B7C7">
                      <wp:simplePos x="0" y="0"/>
                      <wp:positionH relativeFrom="column">
                        <wp:posOffset>-12700</wp:posOffset>
                      </wp:positionH>
                      <wp:positionV relativeFrom="paragraph">
                        <wp:posOffset>225425</wp:posOffset>
                      </wp:positionV>
                      <wp:extent cx="1113790" cy="1038225"/>
                      <wp:effectExtent l="0" t="0" r="0" b="0"/>
                      <wp:wrapNone/>
                      <wp:docPr id="145"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038225"/>
                              </a:xfrm>
                              <a:prstGeom prst="rect">
                                <a:avLst/>
                              </a:prstGeom>
                              <a:solidFill>
                                <a:srgbClr val="FFFFFF"/>
                              </a:solidFill>
                              <a:ln w="9525">
                                <a:solidFill>
                                  <a:srgbClr val="000000"/>
                                </a:solidFill>
                                <a:miter lim="800000"/>
                                <a:headEnd/>
                                <a:tailEnd/>
                              </a:ln>
                            </wps:spPr>
                            <wps:txbx>
                              <w:txbxContent>
                                <w:p w:rsidR="00BE710A" w:rsidRDefault="00BE710A" w:rsidP="005F2A82">
                                  <w:pPr>
                                    <w:spacing w:line="240" w:lineRule="exact"/>
                                    <w:ind w:firstLineChars="100" w:firstLine="200"/>
                                    <w:rPr>
                                      <w:rFonts w:hAnsi="ＭＳ 明朝"/>
                                      <w:sz w:val="20"/>
                                    </w:rPr>
                                  </w:pPr>
                                  <w:r>
                                    <w:rPr>
                                      <w:rFonts w:hAnsi="ＭＳ 明朝" w:hint="eastAsia"/>
                                      <w:sz w:val="20"/>
                                    </w:rPr>
                                    <w:t>登米町では、どのようにしてれきしある景観を守っているのでしょうか。</w:t>
                                  </w:r>
                                </w:p>
                                <w:p w:rsidR="00BE710A" w:rsidRPr="00D01D5F" w:rsidRDefault="00BE710A" w:rsidP="005F2A82">
                                  <w:pPr>
                                    <w:jc w:val="right"/>
                                    <w:rPr>
                                      <w:rFonts w:ascii="ＭＳ ゴシック" w:eastAsia="ＭＳ ゴシック" w:hAnsi="ＭＳ ゴシック"/>
                                      <w:sz w:val="20"/>
                                    </w:rPr>
                                  </w:pPr>
                                  <w:r w:rsidRPr="00D01D5F">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D01D5F">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8A391" id="_x0000_s1173" type="#_x0000_t202" style="position:absolute;left:0;text-align:left;margin-left:-1pt;margin-top:17.75pt;width:87.7pt;height:81.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">
                      <v:textbox inset="5.85pt,.7pt,5.85pt,.7pt">
                        <w:txbxContent>
                          <w:p w:rsidR="00BE710A" w:rsidRDefault="00BE710A" w:rsidP="005F2A82">
                            <w:pPr>
                              <w:spacing w:line="240" w:lineRule="exact"/>
                              <w:ind w:firstLineChars="100" w:firstLine="200"/>
                              <w:rPr>
                                <w:rFonts w:hAnsi="ＭＳ 明朝"/>
                                <w:sz w:val="20"/>
                              </w:rPr>
                            </w:pPr>
                            <w:r>
                              <w:rPr>
                                <w:rFonts w:hAnsi="ＭＳ 明朝" w:hint="eastAsia"/>
                                <w:sz w:val="20"/>
                              </w:rPr>
                              <w:t>登米町では、どのようにしてれきしある景観を守っているのでしょうか。</w:t>
                            </w:r>
                          </w:p>
                          <w:p w:rsidR="00BE710A" w:rsidRPr="00D01D5F" w:rsidRDefault="00BE710A" w:rsidP="005F2A82">
                            <w:pPr>
                              <w:jc w:val="right"/>
                              <w:rPr>
                                <w:rFonts w:ascii="ＭＳ ゴシック" w:eastAsia="ＭＳ ゴシック" w:hAnsi="ＭＳ ゴシック"/>
                                <w:sz w:val="20"/>
                              </w:rPr>
                            </w:pPr>
                            <w:r w:rsidRPr="00D01D5F">
                              <w:rPr>
                                <w:rFonts w:ascii="ＭＳ ゴシック" w:eastAsia="ＭＳ ゴシック" w:hAnsi="ＭＳ ゴシック" w:hint="eastAsia"/>
                                <w:sz w:val="20"/>
                              </w:rPr>
                              <w:t>（</w:t>
                            </w:r>
                            <w:r>
                              <w:rPr>
                                <w:rFonts w:ascii="ＭＳ ゴシック" w:eastAsia="ＭＳ ゴシック" w:hAnsi="ＭＳ ゴシック" w:hint="eastAsia"/>
                                <w:sz w:val="20"/>
                              </w:rPr>
                              <w:t>2</w:t>
                            </w:r>
                            <w:r w:rsidRPr="00D01D5F">
                              <w:rPr>
                                <w:rFonts w:ascii="ＭＳ ゴシック" w:eastAsia="ＭＳ ゴシック" w:hAnsi="ＭＳ ゴシック" w:hint="eastAsia"/>
                                <w:sz w:val="20"/>
                              </w:rPr>
                              <w:t>時間）</w:t>
                            </w:r>
                          </w:p>
                        </w:txbxContent>
                      </v:textbox>
                    </v:shape>
                  </w:pict>
                </mc:Fallback>
              </mc:AlternateConten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58</w:t>
            </w:r>
            <w:r w:rsidRPr="006879B6">
              <w:rPr>
                <w:rFonts w:ascii="ＭＳ ゴシック" w:eastAsia="ＭＳ ゴシック" w:hAnsi="ＭＳ 明朝" w:hint="eastAsia"/>
                <w:kern w:val="0"/>
                <w:sz w:val="20"/>
              </w:rPr>
              <w:t>～</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59</w:t>
            </w:r>
          </w:p>
        </w:tc>
        <w:tc>
          <w:tcPr>
            <w:tcW w:w="4200" w:type="dxa"/>
            <w:tcBorders>
              <w:top w:val="single" w:sz="4" w:space="0" w:color="auto"/>
              <w:left w:val="nil"/>
              <w:bottom w:val="single" w:sz="4" w:space="0" w:color="auto"/>
            </w:tcBorders>
          </w:tcPr>
          <w:p w:rsidR="00A40EB9" w:rsidRPr="008944E8" w:rsidRDefault="00A40EB9" w:rsidP="008944E8">
            <w:pPr>
              <w:autoSpaceDE w:val="0"/>
              <w:autoSpaceDN w:val="0"/>
              <w:adjustRightInd w:val="0"/>
              <w:spacing w:line="240" w:lineRule="exact"/>
              <w:ind w:left="200" w:hangingChars="100" w:hanging="200"/>
              <w:jc w:val="left"/>
              <w:rPr>
                <w:rFonts w:hAnsi="ＭＳ 明朝"/>
                <w:kern w:val="0"/>
                <w:sz w:val="20"/>
              </w:rPr>
            </w:pPr>
            <w:r w:rsidRPr="008944E8">
              <w:rPr>
                <w:rFonts w:hAnsi="ＭＳ 明朝" w:hint="eastAsia"/>
                <w:kern w:val="0"/>
                <w:sz w:val="20"/>
              </w:rPr>
              <w:t>○</w:t>
            </w:r>
            <w:r>
              <w:rPr>
                <w:rFonts w:hAnsi="ＭＳ 明朝" w:hint="eastAsia"/>
                <w:kern w:val="0"/>
                <w:sz w:val="20"/>
              </w:rPr>
              <w:t>登米町では、歴史ある景観をどのようにして守っているのか、資料を活用して調べ、まとめ、話し合う</w:t>
            </w:r>
            <w:r w:rsidRPr="008944E8">
              <w:rPr>
                <w:rFonts w:hAnsi="ＭＳ 明朝" w:hint="eastAsia"/>
                <w:kern w:val="0"/>
                <w:sz w:val="20"/>
              </w:rPr>
              <w:t>。</w:t>
            </w:r>
          </w:p>
          <w:p w:rsidR="00A40EB9" w:rsidRDefault="00A40EB9" w:rsidP="005F2A82">
            <w:pPr>
              <w:autoSpaceDE w:val="0"/>
              <w:autoSpaceDN w:val="0"/>
              <w:adjustRightInd w:val="0"/>
              <w:spacing w:line="240" w:lineRule="exact"/>
              <w:ind w:left="210" w:hanging="210"/>
              <w:jc w:val="left"/>
              <w:rPr>
                <w:rFonts w:hAnsi="ＭＳ 明朝"/>
                <w:kern w:val="0"/>
                <w:sz w:val="20"/>
              </w:rPr>
            </w:pPr>
            <w:r w:rsidRPr="008944E8">
              <w:rPr>
                <w:rFonts w:hAnsi="ＭＳ 明朝" w:hint="eastAsia"/>
                <w:kern w:val="0"/>
                <w:sz w:val="20"/>
              </w:rPr>
              <w:t>・</w:t>
            </w:r>
            <w:r>
              <w:rPr>
                <w:rFonts w:hAnsi="ＭＳ 明朝" w:hint="eastAsia"/>
                <w:kern w:val="0"/>
                <w:sz w:val="20"/>
              </w:rPr>
              <w:t>江戸時代は城下町として栄えていた。</w:t>
            </w:r>
          </w:p>
          <w:p w:rsidR="00A40EB9"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kern w:val="0"/>
                <w:sz w:val="20"/>
              </w:rPr>
              <w:t>・明治時代には水沢県の中心だった。</w:t>
            </w:r>
          </w:p>
          <w:p w:rsidR="00A40EB9" w:rsidRPr="00D24191" w:rsidRDefault="00A40EB9" w:rsidP="005F2A82">
            <w:pPr>
              <w:autoSpaceDE w:val="0"/>
              <w:autoSpaceDN w:val="0"/>
              <w:adjustRightInd w:val="0"/>
              <w:spacing w:line="240" w:lineRule="exact"/>
              <w:ind w:left="210" w:hanging="210"/>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5152" behindDoc="0" locked="0" layoutInCell="1" allowOverlap="1" wp14:anchorId="581C516B" wp14:editId="5727AE81">
                      <wp:simplePos x="0" y="0"/>
                      <wp:positionH relativeFrom="column">
                        <wp:posOffset>-33020</wp:posOffset>
                      </wp:positionH>
                      <wp:positionV relativeFrom="paragraph">
                        <wp:posOffset>307975</wp:posOffset>
                      </wp:positionV>
                      <wp:extent cx="2502535" cy="648335"/>
                      <wp:effectExtent l="0" t="0" r="12065" b="18415"/>
                      <wp:wrapNone/>
                      <wp:docPr id="14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8335"/>
                              </a:xfrm>
                              <a:prstGeom prst="rect">
                                <a:avLst/>
                              </a:prstGeom>
                              <a:solidFill>
                                <a:srgbClr val="FFFFFF"/>
                              </a:solidFill>
                              <a:ln w="9525">
                                <a:solidFill>
                                  <a:srgbClr val="000000"/>
                                </a:solidFill>
                                <a:prstDash val="dash"/>
                                <a:miter lim="800000"/>
                                <a:headEnd/>
                                <a:tailEnd/>
                              </a:ln>
                            </wps:spPr>
                            <wps:txbx>
                              <w:txbxContent>
                                <w:p w:rsidR="00BE710A" w:rsidRPr="00D01D5F" w:rsidRDefault="00BE710A" w:rsidP="005F2A82">
                                  <w:pPr>
                                    <w:spacing w:line="240" w:lineRule="exact"/>
                                    <w:rPr>
                                      <w:sz w:val="20"/>
                                    </w:rPr>
                                  </w:pPr>
                                  <w:r w:rsidRPr="00D01D5F">
                                    <w:rPr>
                                      <w:rFonts w:hint="eastAsia"/>
                                      <w:sz w:val="20"/>
                                    </w:rPr>
                                    <w:t>江戸時代</w:t>
                                  </w:r>
                                  <w:r w:rsidR="007078BC">
                                    <w:rPr>
                                      <w:rFonts w:hint="eastAsia"/>
                                      <w:sz w:val="20"/>
                                    </w:rPr>
                                    <w:t>から城下町として栄えてきた登米のまちの人々は、登米の歴史に誇り</w:t>
                                  </w:r>
                                  <w:r w:rsidRPr="00D01D5F">
                                    <w:rPr>
                                      <w:rFonts w:hint="eastAsia"/>
                                      <w:sz w:val="20"/>
                                    </w:rPr>
                                    <w:t>をもち、歴史ある景観を保護している。</w:t>
                                  </w:r>
                                </w:p>
                                <w:p w:rsidR="00BE710A" w:rsidRPr="00D01D5F" w:rsidRDefault="00BE710A" w:rsidP="005F2A82">
                                  <w:pPr>
                                    <w:spacing w:line="240" w:lineRule="exact"/>
                                    <w:jc w:val="right"/>
                                    <w:rPr>
                                      <w:sz w:val="20"/>
                                    </w:rPr>
                                  </w:pPr>
                                  <w:r w:rsidRPr="00D01D5F">
                                    <w:rPr>
                                      <w:rFonts w:hint="eastAsia"/>
                                      <w:sz w:val="20"/>
                                    </w:rPr>
                                    <w:t>②③</w:t>
                                  </w:r>
                                </w:p>
                                <w:p w:rsidR="00BE710A" w:rsidRPr="00D01D5F" w:rsidRDefault="00BE710A" w:rsidP="005F2A82">
                                  <w:pPr>
                                    <w:spacing w:line="240" w:lineRule="exact"/>
                                    <w:rPr>
                                      <w:sz w:val="20"/>
                                    </w:rPr>
                                  </w:pPr>
                                </w:p>
                                <w:p w:rsidR="00BE710A" w:rsidRPr="00D01D5F" w:rsidRDefault="00BE710A" w:rsidP="005F2A82">
                                  <w:pPr>
                                    <w:spacing w:line="240" w:lineRule="exact"/>
                                    <w:rPr>
                                      <w:sz w:val="20"/>
                                    </w:rPr>
                                  </w:pPr>
                                  <w:r w:rsidRPr="00D01D5F">
                                    <w:rPr>
                                      <w:rFonts w:hint="eastAsia"/>
                                      <w:sz w:val="20"/>
                                    </w:rPr>
                                    <w:t>②③</w:t>
                                  </w:r>
                                </w:p>
                                <w:p w:rsidR="00BE710A" w:rsidRPr="00895CC5" w:rsidRDefault="00BE710A" w:rsidP="005F2A82">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C516B" id="_x0000_s1174" type="#_x0000_t202" style="position:absolute;left:0;text-align:left;margin-left:-2.6pt;margin-top:24.25pt;width:197.05pt;height:51.0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">
                      <v:stroke dashstyle="dash"/>
                      <v:textbox inset="5.85pt,.7pt,5.85pt,.7pt">
                        <w:txbxContent>
                          <w:p w:rsidR="00BE710A" w:rsidRPr="00D01D5F" w:rsidRDefault="00BE710A" w:rsidP="005F2A82">
                            <w:pPr>
                              <w:spacing w:line="240" w:lineRule="exact"/>
                              <w:rPr>
                                <w:sz w:val="20"/>
                              </w:rPr>
                            </w:pPr>
                            <w:r w:rsidRPr="00D01D5F">
                              <w:rPr>
                                <w:rFonts w:hint="eastAsia"/>
                                <w:sz w:val="20"/>
                              </w:rPr>
                              <w:t>江戸時代</w:t>
                            </w:r>
                            <w:r w:rsidR="007078BC">
                              <w:rPr>
                                <w:rFonts w:hint="eastAsia"/>
                                <w:sz w:val="20"/>
                              </w:rPr>
                              <w:t>から城下町として栄えてきた登米のまちの人々は、登米の歴史に誇り</w:t>
                            </w:r>
                            <w:r w:rsidRPr="00D01D5F">
                              <w:rPr>
                                <w:rFonts w:hint="eastAsia"/>
                                <w:sz w:val="20"/>
                              </w:rPr>
                              <w:t>をもち、歴史ある景観を保護している。</w:t>
                            </w:r>
                          </w:p>
                          <w:p w:rsidR="00BE710A" w:rsidRPr="00D01D5F" w:rsidRDefault="00BE710A" w:rsidP="005F2A82">
                            <w:pPr>
                              <w:spacing w:line="240" w:lineRule="exact"/>
                              <w:jc w:val="right"/>
                              <w:rPr>
                                <w:sz w:val="20"/>
                              </w:rPr>
                            </w:pPr>
                            <w:r w:rsidRPr="00D01D5F">
                              <w:rPr>
                                <w:rFonts w:hint="eastAsia"/>
                                <w:sz w:val="20"/>
                              </w:rPr>
                              <w:t>②③</w:t>
                            </w:r>
                          </w:p>
                          <w:p w:rsidR="00BE710A" w:rsidRPr="00D01D5F" w:rsidRDefault="00BE710A" w:rsidP="005F2A82">
                            <w:pPr>
                              <w:spacing w:line="240" w:lineRule="exact"/>
                              <w:rPr>
                                <w:sz w:val="20"/>
                              </w:rPr>
                            </w:pPr>
                          </w:p>
                          <w:p w:rsidR="00BE710A" w:rsidRPr="00D01D5F" w:rsidRDefault="00BE710A" w:rsidP="005F2A82">
                            <w:pPr>
                              <w:spacing w:line="240" w:lineRule="exact"/>
                              <w:rPr>
                                <w:sz w:val="20"/>
                              </w:rPr>
                            </w:pPr>
                            <w:r w:rsidRPr="00D01D5F">
                              <w:rPr>
                                <w:rFonts w:hint="eastAsia"/>
                                <w:sz w:val="20"/>
                              </w:rPr>
                              <w:t>②③</w:t>
                            </w:r>
                          </w:p>
                          <w:p w:rsidR="00BE710A" w:rsidRPr="00895CC5" w:rsidRDefault="00BE710A" w:rsidP="005F2A82">
                            <w:pPr>
                              <w:spacing w:line="240" w:lineRule="exact"/>
                              <w:rPr>
                                <w:sz w:val="20"/>
                              </w:rPr>
                            </w:pPr>
                          </w:p>
                        </w:txbxContent>
                      </v:textbox>
                    </v:shape>
                  </w:pict>
                </mc:Fallback>
              </mc:AlternateContent>
            </w:r>
            <w:r w:rsidR="007078BC">
              <w:rPr>
                <w:rFonts w:hAnsi="ＭＳ 明朝" w:hint="eastAsia"/>
                <w:kern w:val="0"/>
                <w:sz w:val="20"/>
              </w:rPr>
              <w:t>・登米の人々は歴史あるまちに誇り</w:t>
            </w:r>
            <w:r>
              <w:rPr>
                <w:rFonts w:hAnsi="ＭＳ 明朝" w:hint="eastAsia"/>
                <w:kern w:val="0"/>
                <w:sz w:val="20"/>
              </w:rPr>
              <w:t>をもち、景観を保護している。</w:t>
            </w:r>
          </w:p>
        </w:tc>
        <w:tc>
          <w:tcPr>
            <w:tcW w:w="2005" w:type="dxa"/>
            <w:tcBorders>
              <w:top w:val="single" w:sz="4" w:space="0" w:color="auto"/>
              <w:bottom w:val="single" w:sz="4" w:space="0" w:color="auto"/>
            </w:tcBorders>
          </w:tcPr>
          <w:p w:rsidR="00A40EB9" w:rsidRDefault="00A40EB9" w:rsidP="00BA5002">
            <w:pPr>
              <w:spacing w:line="240" w:lineRule="exact"/>
              <w:ind w:left="200" w:hangingChars="100" w:hanging="200"/>
              <w:rPr>
                <w:kern w:val="0"/>
                <w:sz w:val="20"/>
              </w:rPr>
            </w:pPr>
            <w:r>
              <w:rPr>
                <w:rFonts w:hint="eastAsia"/>
                <w:kern w:val="0"/>
                <w:sz w:val="20"/>
              </w:rPr>
              <w:t>◆江戸時代から地域の中心とし繁栄してきたことをとらえさせる。</w:t>
            </w:r>
          </w:p>
          <w:p w:rsidR="00A40EB9" w:rsidRPr="008944E8" w:rsidRDefault="00A40EB9" w:rsidP="00BA5002">
            <w:pPr>
              <w:spacing w:line="240" w:lineRule="exact"/>
              <w:ind w:left="200" w:hangingChars="100" w:hanging="200"/>
              <w:rPr>
                <w:kern w:val="0"/>
                <w:sz w:val="20"/>
              </w:rPr>
            </w:pPr>
            <w:r>
              <w:rPr>
                <w:rFonts w:hint="eastAsia"/>
                <w:kern w:val="0"/>
                <w:sz w:val="20"/>
              </w:rPr>
              <w:t>◆市だけでなく住民も景観の維持に努めている理由を考えさせる。</w:t>
            </w:r>
          </w:p>
        </w:tc>
        <w:tc>
          <w:tcPr>
            <w:tcW w:w="2006" w:type="dxa"/>
            <w:tcBorders>
              <w:top w:val="single" w:sz="4" w:space="0" w:color="auto"/>
              <w:bottom w:val="single" w:sz="4" w:space="0" w:color="auto"/>
              <w:right w:val="single" w:sz="4" w:space="0" w:color="auto"/>
            </w:tcBorders>
          </w:tcPr>
          <w:p w:rsidR="00A40EB9" w:rsidRPr="006C68A4" w:rsidRDefault="00A40EB9" w:rsidP="008944E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Pr="008944E8" w:rsidRDefault="00A40EB9" w:rsidP="005F2A82">
            <w:pPr>
              <w:spacing w:line="240" w:lineRule="exact"/>
              <w:rPr>
                <w:kern w:val="0"/>
                <w:sz w:val="20"/>
              </w:rPr>
            </w:pPr>
            <w:r>
              <w:rPr>
                <w:rFonts w:hAnsi="ＭＳ 明朝" w:hint="eastAsia"/>
                <w:kern w:val="0"/>
                <w:sz w:val="20"/>
              </w:rPr>
              <w:t>ノートの記述内容や発言内容から、「必要な情報を集め、読み取り、登米町の歴史や歴史ある景観を生かしたまちづくりの特徴について理解しているか」を評価する。</w:t>
            </w:r>
          </w:p>
        </w:tc>
      </w:tr>
      <w:tr w:rsidR="00A40EB9" w:rsidRPr="008E1C59" w:rsidTr="00B46BE8">
        <w:tblPrEx>
          <w:tblCellMar>
            <w:left w:w="99" w:type="dxa"/>
            <w:right w:w="99" w:type="dxa"/>
          </w:tblCellMar>
        </w:tblPrEx>
        <w:trPr>
          <w:trHeight w:val="3655"/>
        </w:trPr>
        <w:tc>
          <w:tcPr>
            <w:tcW w:w="429" w:type="dxa"/>
            <w:vMerge/>
            <w:tcBorders>
              <w:left w:val="single" w:sz="4" w:space="0" w:color="auto"/>
            </w:tcBorders>
            <w:textDirection w:val="tbRlV"/>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900" w:type="dxa"/>
            <w:tcBorders>
              <w:top w:val="single" w:sz="4" w:space="0" w:color="auto"/>
              <w:left w:val="nil"/>
              <w:bottom w:val="single" w:sz="4" w:space="0" w:color="auto"/>
            </w:tcBorders>
          </w:tcPr>
          <w:p w:rsidR="00A40EB9" w:rsidRPr="00CB3FDC" w:rsidRDefault="00A40EB9" w:rsidP="008403F9">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sidRPr="00CB3FDC">
              <w:rPr>
                <w:rFonts w:ascii="ＭＳ ゴシック" w:eastAsia="ＭＳ ゴシック" w:hAnsi="ＭＳ 明朝" w:hint="eastAsia"/>
                <w:kern w:val="0"/>
                <w:sz w:val="20"/>
              </w:rPr>
              <w:t>④⑤</w:t>
            </w:r>
            <w:r>
              <w:rPr>
                <w:rFonts w:ascii="ＭＳ ゴシック" w:eastAsia="ＭＳ ゴシック" w:hAnsi="ＭＳ 明朝" w:hint="eastAsia"/>
                <w:kern w:val="0"/>
                <w:sz w:val="20"/>
              </w:rPr>
              <w:t>景観を生かしたまちづくり</w:t>
            </w:r>
            <w:r w:rsidRPr="00CB3FDC">
              <w:rPr>
                <w:rFonts w:ascii="ＭＳ ゴシック" w:eastAsia="ＭＳ ゴシック" w:hAnsi="ＭＳ 明朝" w:hint="eastAsia"/>
                <w:kern w:val="0"/>
                <w:sz w:val="20"/>
              </w:rPr>
              <w:t xml:space="preserve">　</w:t>
            </w:r>
          </w:p>
          <w:p w:rsidR="00A40EB9" w:rsidRPr="006B46D7" w:rsidRDefault="00A40EB9" w:rsidP="006B46D7">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2080" behindDoc="0" locked="0" layoutInCell="1" allowOverlap="1" wp14:anchorId="71F72496" wp14:editId="6E75354E">
                      <wp:simplePos x="0" y="0"/>
                      <wp:positionH relativeFrom="column">
                        <wp:posOffset>-16560</wp:posOffset>
                      </wp:positionH>
                      <wp:positionV relativeFrom="paragraph">
                        <wp:posOffset>209145</wp:posOffset>
                      </wp:positionV>
                      <wp:extent cx="1113790" cy="1360800"/>
                      <wp:effectExtent l="0" t="0" r="16510" b="11430"/>
                      <wp:wrapNone/>
                      <wp:docPr id="147"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08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「みやぎの明治村」の景観を生かしたまちづくりは、どのように行われているのでしょうか。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2496" id="_x0000_s1175" type="#_x0000_t202" style="position:absolute;left:0;text-align:left;margin-left:-1.3pt;margin-top:16.45pt;width:87.7pt;height:107.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「みやぎの明治村」の景観を生かしたまちづくりは、どのように行われているのでしょうか。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（2時間）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6</w:t>
            </w:r>
            <w:r>
              <w:rPr>
                <w:rFonts w:ascii="ＭＳ ゴシック" w:eastAsia="ＭＳ ゴシック" w:hAnsi="ＭＳ 明朝" w:hint="eastAsia"/>
                <w:kern w:val="0"/>
                <w:sz w:val="20"/>
              </w:rPr>
              <w:t>0～</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6</w:t>
            </w:r>
            <w:r w:rsidR="002D22CE">
              <w:rPr>
                <w:rFonts w:ascii="ＭＳ ゴシック" w:eastAsia="ＭＳ ゴシック" w:hAnsi="ＭＳ 明朝" w:hint="eastAsia"/>
                <w:kern w:val="0"/>
                <w:sz w:val="20"/>
              </w:rPr>
              <w:t>1</w:t>
            </w:r>
          </w:p>
        </w:tc>
        <w:tc>
          <w:tcPr>
            <w:tcW w:w="4200"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sz w:val="20"/>
                <w:szCs w:val="22"/>
              </w:rPr>
            </w:pPr>
            <w:r w:rsidRPr="006C68A4">
              <w:rPr>
                <w:rFonts w:hint="eastAsia"/>
                <w:sz w:val="20"/>
                <w:szCs w:val="22"/>
              </w:rPr>
              <w:t>○</w:t>
            </w:r>
            <w:r>
              <w:rPr>
                <w:rFonts w:hint="eastAsia"/>
                <w:sz w:val="20"/>
                <w:szCs w:val="22"/>
              </w:rPr>
              <w:t>登米町では、「みやぎの明治村」の景観を生かしたまちづくりをどのように行っているのか、資料を活用して調べ、まとめ、話し合う。</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・とよま振興公社の方が景観条例をもとに、住民にまちなみの維持を呼びかけている。</w:t>
            </w:r>
          </w:p>
          <w:p w:rsidR="00A40EB9" w:rsidRDefault="00A40EB9" w:rsidP="005F2A82">
            <w:pPr>
              <w:autoSpaceDE w:val="0"/>
              <w:autoSpaceDN w:val="0"/>
              <w:adjustRightInd w:val="0"/>
              <w:spacing w:line="240" w:lineRule="exact"/>
              <w:ind w:left="200" w:hangingChars="100" w:hanging="200"/>
              <w:jc w:val="left"/>
              <w:rPr>
                <w:sz w:val="20"/>
                <w:szCs w:val="22"/>
              </w:rPr>
            </w:pPr>
            <w:r>
              <w:rPr>
                <w:rFonts w:hint="eastAsia"/>
                <w:sz w:val="20"/>
                <w:szCs w:val="22"/>
              </w:rPr>
              <w:t>・町の人も進んで歴史ある建物を守り、人々に広めている。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int="eastAsia"/>
                <w:sz w:val="20"/>
                <w:szCs w:val="22"/>
              </w:rPr>
              <w:t>・観光ガイドが、観光客に古いまちなみの魅力を伝えている。</w:t>
            </w:r>
          </w:p>
          <w:p w:rsidR="00A40EB9" w:rsidRPr="006879B6" w:rsidRDefault="00A40EB9" w:rsidP="006B46D7">
            <w:pPr>
              <w:autoSpaceDE w:val="0"/>
              <w:autoSpaceDN w:val="0"/>
              <w:adjustRightInd w:val="0"/>
              <w:spacing w:line="240" w:lineRule="exact"/>
              <w:jc w:val="left"/>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6176" behindDoc="0" locked="0" layoutInCell="1" allowOverlap="1" wp14:anchorId="7CC92586" wp14:editId="024D4D67">
                      <wp:simplePos x="0" y="0"/>
                      <wp:positionH relativeFrom="column">
                        <wp:posOffset>-24765</wp:posOffset>
                      </wp:positionH>
                      <wp:positionV relativeFrom="paragraph">
                        <wp:posOffset>31750</wp:posOffset>
                      </wp:positionV>
                      <wp:extent cx="2502535" cy="645160"/>
                      <wp:effectExtent l="0" t="0" r="12065" b="21590"/>
                      <wp:wrapNone/>
                      <wp:docPr id="14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45160"/>
                              </a:xfrm>
                              <a:prstGeom prst="rect">
                                <a:avLst/>
                              </a:prstGeom>
                              <a:solidFill>
                                <a:srgbClr val="FFFFFF"/>
                              </a:solidFill>
                              <a:ln w="9525">
                                <a:solidFill>
                                  <a:srgbClr val="000000"/>
                                </a:solidFill>
                                <a:prstDash val="dash"/>
                                <a:miter lim="800000"/>
                                <a:headEnd/>
                                <a:tailEnd/>
                              </a:ln>
                            </wps:spPr>
                            <wps:txbx>
                              <w:txbxContent>
                                <w:p w:rsidR="00BE710A" w:rsidRPr="00D01D5F" w:rsidRDefault="00BE710A" w:rsidP="005F2A82">
                                  <w:pPr>
                                    <w:spacing w:line="240" w:lineRule="exact"/>
                                    <w:rPr>
                                      <w:sz w:val="20"/>
                                    </w:rPr>
                                  </w:pPr>
                                  <w:r w:rsidRPr="00D01D5F">
                                    <w:rPr>
                                      <w:rFonts w:hint="eastAsia"/>
                                      <w:sz w:val="20"/>
                                    </w:rPr>
                                    <w:t>登米町では、人々が力を合わせて「みやぎの明治村」の古いまちなみを守り、観光に生かしている。</w:t>
                                  </w:r>
                                </w:p>
                                <w:p w:rsidR="00BE710A" w:rsidRPr="00D01D5F" w:rsidRDefault="00BE710A" w:rsidP="001F5C49">
                                  <w:pPr>
                                    <w:spacing w:line="240" w:lineRule="exact"/>
                                    <w:jc w:val="right"/>
                                    <w:rPr>
                                      <w:sz w:val="20"/>
                                    </w:rPr>
                                  </w:pPr>
                                  <w:r w:rsidRPr="00D01D5F">
                                    <w:rPr>
                                      <w:rFonts w:hint="eastAsia"/>
                                      <w:sz w:val="20"/>
                                    </w:rPr>
                                    <w:t>④⑤</w:t>
                                  </w:r>
                                </w:p>
                                <w:p w:rsidR="00BE710A" w:rsidRPr="00D01D5F" w:rsidRDefault="00BE710A" w:rsidP="005F2A82">
                                  <w:pPr>
                                    <w:spacing w:line="240" w:lineRule="exact"/>
                                    <w:rPr>
                                      <w:sz w:val="20"/>
                                    </w:rPr>
                                  </w:pPr>
                                  <w:r w:rsidRPr="00D01D5F">
                                    <w:rPr>
                                      <w:rFonts w:hint="eastAsia"/>
                                      <w:sz w:val="20"/>
                                    </w:rPr>
                                    <w:t xml:space="preserve">　　　　　　　　　　　　　　　　　　　　　　　　　</w:t>
                                  </w:r>
                                </w:p>
                                <w:p w:rsidR="00BE710A" w:rsidRPr="00895CC5" w:rsidRDefault="00BE710A" w:rsidP="005F2A82">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92586" id="_x0000_s1176" type="#_x0000_t202" style="position:absolute;margin-left:-1.95pt;margin-top:2.5pt;width:197.05pt;height:50.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">
                      <v:stroke dashstyle="dash"/>
                      <v:textbox inset="5.85pt,.7pt,5.85pt,.7pt">
                        <w:txbxContent>
                          <w:p w:rsidR="00BE710A" w:rsidRPr="00D01D5F" w:rsidRDefault="00BE710A" w:rsidP="005F2A82">
                            <w:pPr>
                              <w:spacing w:line="240" w:lineRule="exact"/>
                              <w:rPr>
                                <w:sz w:val="20"/>
                              </w:rPr>
                            </w:pPr>
                            <w:r w:rsidRPr="00D01D5F">
                              <w:rPr>
                                <w:rFonts w:hint="eastAsia"/>
                                <w:sz w:val="20"/>
                              </w:rPr>
                              <w:t>登米町では、人々が力を合わせて「みやぎの明治村」の古いまちなみを守り、観光に生かしている。</w:t>
                            </w:r>
                          </w:p>
                          <w:p w:rsidR="00BE710A" w:rsidRPr="00D01D5F" w:rsidRDefault="00BE710A" w:rsidP="001F5C49">
                            <w:pPr>
                              <w:spacing w:line="240" w:lineRule="exact"/>
                              <w:jc w:val="right"/>
                              <w:rPr>
                                <w:sz w:val="20"/>
                              </w:rPr>
                            </w:pPr>
                            <w:r w:rsidRPr="00D01D5F">
                              <w:rPr>
                                <w:rFonts w:hint="eastAsia"/>
                                <w:sz w:val="20"/>
                              </w:rPr>
                              <w:t>④⑤</w:t>
                            </w:r>
                          </w:p>
                          <w:p w:rsidR="00BE710A" w:rsidRPr="00D01D5F" w:rsidRDefault="00BE710A" w:rsidP="005F2A82">
                            <w:pPr>
                              <w:spacing w:line="240" w:lineRule="exact"/>
                              <w:rPr>
                                <w:sz w:val="20"/>
                              </w:rPr>
                            </w:pPr>
                            <w:r w:rsidRPr="00D01D5F">
                              <w:rPr>
                                <w:rFonts w:hint="eastAsia"/>
                                <w:sz w:val="20"/>
                              </w:rPr>
                              <w:t xml:space="preserve">　　　　　　　　　　　　　　　　　　　　　　　　　</w:t>
                            </w:r>
                          </w:p>
                          <w:p w:rsidR="00BE710A" w:rsidRPr="00895CC5" w:rsidRDefault="00BE710A" w:rsidP="005F2A82">
                            <w:pPr>
                              <w:spacing w:line="240" w:lineRule="exact"/>
                              <w:rPr>
                                <w:sz w:val="20"/>
                              </w:rPr>
                            </w:pPr>
                          </w:p>
                        </w:txbxContent>
                      </v:textbox>
                    </v:shape>
                  </w:pict>
                </mc:Fallback>
              </mc:AlternateContent>
            </w:r>
          </w:p>
        </w:tc>
        <w:tc>
          <w:tcPr>
            <w:tcW w:w="2005" w:type="dxa"/>
            <w:tcBorders>
              <w:top w:val="single" w:sz="4" w:space="0" w:color="auto"/>
              <w:bottom w:val="single" w:sz="4" w:space="0" w:color="auto"/>
            </w:tcBorders>
          </w:tcPr>
          <w:p w:rsidR="00A40EB9" w:rsidRDefault="00A40EB9" w:rsidP="001B03FD">
            <w:pPr>
              <w:spacing w:line="240" w:lineRule="exact"/>
              <w:ind w:left="200" w:hangingChars="100" w:hanging="200"/>
              <w:rPr>
                <w:kern w:val="0"/>
                <w:sz w:val="20"/>
              </w:rPr>
            </w:pPr>
            <w:r>
              <w:rPr>
                <w:rFonts w:hint="eastAsia"/>
                <w:kern w:val="0"/>
                <w:sz w:val="20"/>
              </w:rPr>
              <w:t>◆歴史ある景観を</w:t>
            </w:r>
            <w:r w:rsidR="001F5C49">
              <w:rPr>
                <w:rFonts w:hint="eastAsia"/>
                <w:kern w:val="0"/>
                <w:sz w:val="20"/>
              </w:rPr>
              <w:t>守り、観光に生かすための取り組みを資料などを活用して調べるように</w:t>
            </w:r>
            <w:r>
              <w:rPr>
                <w:rFonts w:hint="eastAsia"/>
                <w:kern w:val="0"/>
                <w:sz w:val="20"/>
              </w:rPr>
              <w:t>する。</w:t>
            </w:r>
          </w:p>
          <w:p w:rsidR="00A40EB9" w:rsidRPr="00334064" w:rsidRDefault="00A40EB9" w:rsidP="001B03FD">
            <w:pPr>
              <w:spacing w:line="240" w:lineRule="exact"/>
              <w:ind w:left="200" w:hangingChars="100" w:hanging="200"/>
              <w:rPr>
                <w:kern w:val="0"/>
                <w:sz w:val="20"/>
              </w:rPr>
            </w:pPr>
            <w:r>
              <w:rPr>
                <w:rFonts w:hint="eastAsia"/>
                <w:kern w:val="0"/>
                <w:sz w:val="20"/>
              </w:rPr>
              <w:t>◆まちと団体、住民が協力していることを考えさせる。</w:t>
            </w:r>
          </w:p>
          <w:p w:rsidR="00A40EB9" w:rsidRPr="00334064" w:rsidRDefault="00A40EB9" w:rsidP="006B46D7">
            <w:pPr>
              <w:spacing w:line="240" w:lineRule="exact"/>
              <w:ind w:left="200" w:hangingChars="100" w:hanging="200"/>
              <w:rPr>
                <w:kern w:val="0"/>
                <w:sz w:val="20"/>
              </w:rPr>
            </w:pPr>
          </w:p>
        </w:tc>
        <w:tc>
          <w:tcPr>
            <w:tcW w:w="2006"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[思判表①]</w:t>
            </w:r>
          </w:p>
          <w:p w:rsidR="00A40EB9" w:rsidRPr="006B46D7" w:rsidRDefault="00A40EB9" w:rsidP="005F2A82">
            <w:pPr>
              <w:spacing w:line="240" w:lineRule="exact"/>
              <w:rPr>
                <w:rFonts w:hAnsi="ＭＳ 明朝"/>
                <w:kern w:val="0"/>
                <w:sz w:val="20"/>
              </w:rPr>
            </w:pPr>
            <w:r>
              <w:rPr>
                <w:rFonts w:hAnsi="ＭＳ 明朝" w:hint="eastAsia"/>
                <w:kern w:val="0"/>
                <w:sz w:val="20"/>
              </w:rPr>
              <w:t>ノートの記述内容や発言内容から、登米町の人々が、それぞれの立場で歴史ある景観を守り、観光に繋げている活動について考え表現しているか」を評価する。</w:t>
            </w:r>
          </w:p>
        </w:tc>
      </w:tr>
      <w:tr w:rsidR="00A40EB9" w:rsidRPr="008E1C59" w:rsidTr="00B46BE8">
        <w:tblPrEx>
          <w:tblCellMar>
            <w:left w:w="99" w:type="dxa"/>
            <w:right w:w="99" w:type="dxa"/>
          </w:tblCellMar>
        </w:tblPrEx>
        <w:trPr>
          <w:trHeight w:val="3790"/>
        </w:trPr>
        <w:tc>
          <w:tcPr>
            <w:tcW w:w="429" w:type="dxa"/>
            <w:vMerge/>
            <w:tcBorders>
              <w:left w:val="single" w:sz="4" w:space="0" w:color="auto"/>
            </w:tcBorders>
            <w:textDirection w:val="tbRlV"/>
            <w:vAlign w:val="center"/>
          </w:tcPr>
          <w:p w:rsidR="00A40EB9" w:rsidRPr="0056722F" w:rsidRDefault="00A40EB9" w:rsidP="00CA6059">
            <w:pPr>
              <w:suppressAutoHyphens/>
              <w:kinsoku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s="ＭＳ 明朝"/>
                <w:noProof/>
                <w:color w:val="000000"/>
                <w:kern w:val="0"/>
                <w:szCs w:val="21"/>
              </w:rPr>
            </w:pPr>
          </w:p>
        </w:tc>
        <w:tc>
          <w:tcPr>
            <w:tcW w:w="1900" w:type="dxa"/>
            <w:tcBorders>
              <w:top w:val="single" w:sz="4" w:space="0" w:color="auto"/>
              <w:left w:val="nil"/>
              <w:bottom w:val="single" w:sz="4" w:space="0" w:color="auto"/>
            </w:tcBorders>
          </w:tcPr>
          <w:p w:rsidR="00A40EB9" w:rsidRPr="006879B6" w:rsidRDefault="00A40EB9" w:rsidP="00FB6C72">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⑥古くから伝わる景観や文化を未来へつなぐ</w:t>
            </w:r>
          </w:p>
          <w:p w:rsidR="00A40EB9" w:rsidRPr="006879B6" w:rsidRDefault="00A40EB9" w:rsidP="00FB6C72">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6</w:t>
            </w:r>
            <w:r w:rsidR="002D22CE">
              <w:rPr>
                <w:rFonts w:ascii="ＭＳ ゴシック" w:eastAsia="ＭＳ ゴシック" w:hAnsi="ＭＳ 明朝" w:hint="eastAsia"/>
                <w:kern w:val="0"/>
                <w:sz w:val="20"/>
              </w:rPr>
              <w:t>2</w:t>
            </w:r>
          </w:p>
          <w:p w:rsidR="00A40EB9" w:rsidRDefault="00A40EB9" w:rsidP="00FB6C72">
            <w:pPr>
              <w:autoSpaceDE w:val="0"/>
              <w:autoSpaceDN w:val="0"/>
              <w:adjustRightInd w:val="0"/>
              <w:spacing w:line="240" w:lineRule="exact"/>
              <w:jc w:val="left"/>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4128" behindDoc="0" locked="0" layoutInCell="1" allowOverlap="1" wp14:anchorId="05CC2B2D" wp14:editId="39E09F48">
                      <wp:simplePos x="0" y="0"/>
                      <wp:positionH relativeFrom="column">
                        <wp:posOffset>-23760</wp:posOffset>
                      </wp:positionH>
                      <wp:positionV relativeFrom="paragraph">
                        <wp:posOffset>24020</wp:posOffset>
                      </wp:positionV>
                      <wp:extent cx="1113790" cy="1368000"/>
                      <wp:effectExtent l="0" t="0" r="16510" b="16510"/>
                      <wp:wrapNone/>
                      <wp:docPr id="14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680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これからも文化財や景観を生かしていくために、どのようなことが行われているのでしょうか。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2B2D" id="_x0000_s1177" type="#_x0000_t202" style="position:absolute;margin-left:-1.85pt;margin-top:1.9pt;width:87.7pt;height:107.7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これからも文化財や景観を生かしていくために、どのようなことが行われているのでしょうか。</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p w:rsidR="00A40EB9" w:rsidRPr="006879B6" w:rsidRDefault="00A40EB9" w:rsidP="00FB6C72">
            <w:pPr>
              <w:autoSpaceDE w:val="0"/>
              <w:autoSpaceDN w:val="0"/>
              <w:adjustRightInd w:val="0"/>
              <w:spacing w:line="240" w:lineRule="exact"/>
              <w:ind w:firstLineChars="100" w:firstLine="200"/>
              <w:jc w:val="left"/>
              <w:rPr>
                <w:rFonts w:hAnsi="ＭＳ 明朝"/>
                <w:kern w:val="0"/>
                <w:sz w:val="20"/>
              </w:rPr>
            </w:pPr>
          </w:p>
        </w:tc>
        <w:tc>
          <w:tcPr>
            <w:tcW w:w="4200" w:type="dxa"/>
            <w:tcBorders>
              <w:top w:val="single" w:sz="4" w:space="0" w:color="auto"/>
              <w:left w:val="nil"/>
              <w:bottom w:val="single" w:sz="4" w:space="0" w:color="auto"/>
            </w:tcBorders>
          </w:tcPr>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○古くから伝わる景観や文化財を生かしたまちづくりを続けていくために取り組んでいることを、資料を活用して調べ、まとめ、話し合う。</w:t>
            </w:r>
          </w:p>
          <w:p w:rsidR="00A40EB9"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・小学生が教育資料館の清掃活動をしている。</w:t>
            </w:r>
          </w:p>
          <w:p w:rsidR="00A40EB9" w:rsidRPr="006879B6" w:rsidRDefault="00A40EB9" w:rsidP="005F2A82">
            <w:pPr>
              <w:autoSpaceDE w:val="0"/>
              <w:autoSpaceDN w:val="0"/>
              <w:adjustRightInd w:val="0"/>
              <w:spacing w:line="240" w:lineRule="exact"/>
              <w:ind w:left="200" w:hangingChars="100" w:hanging="200"/>
              <w:jc w:val="left"/>
              <w:rPr>
                <w:rFonts w:hAnsi="ＭＳ 明朝"/>
                <w:kern w:val="0"/>
                <w:sz w:val="20"/>
              </w:rPr>
            </w:pPr>
            <w:r>
              <w:rPr>
                <w:rFonts w:hAnsi="ＭＳ 明朝" w:hint="eastAsia"/>
                <w:kern w:val="0"/>
                <w:sz w:val="20"/>
              </w:rPr>
              <w:t>・伝統ある登米能を、他の地域の人にも紹介する活動など、登米の文化をこれからも伝えようとしている。</w:t>
            </w:r>
            <w:r>
              <w:rPr>
                <w:rFonts w:hAnsi="ＭＳ 明朝" w:hint="eastAsia"/>
                <w:noProof/>
                <w:kern w:val="0"/>
                <w:sz w:val="20"/>
              </w:rPr>
              <mc:AlternateContent>
                <mc:Choice Requires="wps">
                  <w:drawing>
                    <wp:anchor distT="0" distB="0" distL="114300" distR="114300" simplePos="0" relativeHeight="251823104" behindDoc="0" locked="0" layoutInCell="1" allowOverlap="1" wp14:anchorId="78D1ADB1" wp14:editId="22CBEEE9">
                      <wp:simplePos x="0" y="0"/>
                      <wp:positionH relativeFrom="column">
                        <wp:posOffset>-26035</wp:posOffset>
                      </wp:positionH>
                      <wp:positionV relativeFrom="paragraph">
                        <wp:posOffset>464185</wp:posOffset>
                      </wp:positionV>
                      <wp:extent cx="2502535" cy="1071880"/>
                      <wp:effectExtent l="0" t="0" r="12065" b="13970"/>
                      <wp:wrapNone/>
                      <wp:docPr id="15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071880"/>
                              </a:xfrm>
                              <a:prstGeom prst="rect">
                                <a:avLst/>
                              </a:prstGeom>
                              <a:solidFill>
                                <a:srgbClr val="FFFFFF"/>
                              </a:solidFill>
                              <a:ln w="9525">
                                <a:solidFill>
                                  <a:srgbClr val="000000"/>
                                </a:solidFill>
                                <a:prstDash val="dash"/>
                                <a:miter lim="800000"/>
                                <a:headEnd/>
                                <a:tailEnd/>
                              </a:ln>
                            </wps:spPr>
                            <wps:txbx>
                              <w:txbxContent>
                                <w:p w:rsidR="00BE710A" w:rsidRPr="00EC7520" w:rsidRDefault="00BE710A" w:rsidP="005F2A82">
                                  <w:pPr>
                                    <w:spacing w:line="240" w:lineRule="exact"/>
                                    <w:jc w:val="left"/>
                                    <w:rPr>
                                      <w:sz w:val="20"/>
                                    </w:rPr>
                                  </w:pPr>
                                  <w:r w:rsidRPr="00EC7520">
                                    <w:rPr>
                                      <w:rFonts w:hint="eastAsia"/>
                                      <w:sz w:val="20"/>
                                    </w:rPr>
                                    <w:t>登米町では、古くから伝わる景観や文化財、文化を未来</w:t>
                                  </w:r>
                                  <w:r>
                                    <w:rPr>
                                      <w:rFonts w:hint="eastAsia"/>
                                      <w:sz w:val="20"/>
                                    </w:rPr>
                                    <w:t>へ繋いでいくために、小学生による教育資料館の清掃活動や登米能継承</w:t>
                                  </w:r>
                                  <w:r w:rsidRPr="00EC7520">
                                    <w:rPr>
                                      <w:rFonts w:hint="eastAsia"/>
                                      <w:sz w:val="20"/>
                                    </w:rPr>
                                    <w:t>活動など、次の世代や他の地域の人々にむけた新しい取り組みを行っている。</w:t>
                                  </w:r>
                                </w:p>
                                <w:p w:rsidR="00BE710A" w:rsidRPr="00895CC5" w:rsidRDefault="00BE710A" w:rsidP="005F2A82">
                                  <w:pPr>
                                    <w:spacing w:line="240" w:lineRule="exact"/>
                                    <w:jc w:val="right"/>
                                    <w:rPr>
                                      <w:sz w:val="20"/>
                                    </w:rPr>
                                  </w:pPr>
                                  <w:r>
                                    <w:rPr>
                                      <w:rFonts w:hint="eastAsia"/>
                                      <w:sz w:val="20"/>
                                    </w:rPr>
                                    <w:t xml:space="preserve">　　　　　　　　　　　　　　　　</w:t>
                                  </w:r>
                                  <w:r w:rsidRPr="00EC7520">
                                    <w:rPr>
                                      <w:rFonts w:hint="eastAsia"/>
                                      <w:sz w:val="20"/>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1ADB1" id="_x0000_s1178" type="#_x0000_t202" style="position:absolute;left:0;text-align:left;margin-left:-2.05pt;margin-top:36.55pt;width:197.05pt;height:84.4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">
                      <v:stroke dashstyle="dash"/>
                      <v:textbox inset="5.85pt,.7pt,5.85pt,.7pt">
                        <w:txbxContent>
                          <w:p w:rsidR="00BE710A" w:rsidRPr="00EC7520" w:rsidRDefault="00BE710A" w:rsidP="005F2A82">
                            <w:pPr>
                              <w:spacing w:line="240" w:lineRule="exact"/>
                              <w:jc w:val="left"/>
                              <w:rPr>
                                <w:sz w:val="20"/>
                              </w:rPr>
                            </w:pPr>
                            <w:r w:rsidRPr="00EC7520">
                              <w:rPr>
                                <w:rFonts w:hint="eastAsia"/>
                                <w:sz w:val="20"/>
                              </w:rPr>
                              <w:t>登米町では、古くから伝わる景観や文化財、文化を未来</w:t>
                            </w:r>
                            <w:r>
                              <w:rPr>
                                <w:rFonts w:hint="eastAsia"/>
                                <w:sz w:val="20"/>
                              </w:rPr>
                              <w:t>へ繋いでいくために、小学生による教育資料館の清掃活動や登米能継承</w:t>
                            </w:r>
                            <w:r w:rsidRPr="00EC7520">
                              <w:rPr>
                                <w:rFonts w:hint="eastAsia"/>
                                <w:sz w:val="20"/>
                              </w:rPr>
                              <w:t>活動など、次の世代や他の地域の人々にむけた新しい取り組みを行っている。</w:t>
                            </w:r>
                          </w:p>
                          <w:p w:rsidR="00BE710A" w:rsidRPr="00895CC5" w:rsidRDefault="00BE710A" w:rsidP="005F2A82">
                            <w:pPr>
                              <w:spacing w:line="240" w:lineRule="exact"/>
                              <w:jc w:val="right"/>
                              <w:rPr>
                                <w:sz w:val="20"/>
                              </w:rPr>
                            </w:pPr>
                            <w:r>
                              <w:rPr>
                                <w:rFonts w:hint="eastAsia"/>
                                <w:sz w:val="20"/>
                              </w:rPr>
                              <w:t xml:space="preserve">　　　　　　　　　　　　　　　　</w:t>
                            </w:r>
                            <w:r w:rsidRPr="00EC7520">
                              <w:rPr>
                                <w:rFonts w:hint="eastAsia"/>
                                <w:sz w:val="20"/>
                              </w:rPr>
                              <w:t>⑥</w:t>
                            </w:r>
                          </w:p>
                        </w:txbxContent>
                      </v:textbox>
                    </v:shape>
                  </w:pict>
                </mc:Fallback>
              </mc:AlternateContent>
            </w:r>
          </w:p>
        </w:tc>
        <w:tc>
          <w:tcPr>
            <w:tcW w:w="2005" w:type="dxa"/>
            <w:tcBorders>
              <w:top w:val="single" w:sz="4" w:space="0" w:color="auto"/>
              <w:bottom w:val="single" w:sz="4" w:space="0" w:color="auto"/>
            </w:tcBorders>
          </w:tcPr>
          <w:p w:rsidR="00A40EB9" w:rsidRDefault="00A40EB9" w:rsidP="002B5A71">
            <w:pPr>
              <w:spacing w:line="240" w:lineRule="exact"/>
              <w:ind w:left="200" w:hangingChars="100" w:hanging="200"/>
              <w:rPr>
                <w:sz w:val="20"/>
              </w:rPr>
            </w:pPr>
            <w:r>
              <w:rPr>
                <w:rFonts w:hint="eastAsia"/>
                <w:sz w:val="20"/>
              </w:rPr>
              <w:t>◆未来を担う次の世代へ引き継ぐ取り組みをしていることを調べさせる。</w:t>
            </w:r>
          </w:p>
          <w:p w:rsidR="00A40EB9" w:rsidRDefault="00A40EB9" w:rsidP="002B5A71">
            <w:pPr>
              <w:spacing w:line="240" w:lineRule="exact"/>
              <w:ind w:left="200" w:hangingChars="100" w:hanging="200"/>
              <w:rPr>
                <w:sz w:val="20"/>
              </w:rPr>
            </w:pPr>
            <w:r>
              <w:rPr>
                <w:rFonts w:hint="eastAsia"/>
                <w:sz w:val="20"/>
              </w:rPr>
              <w:t>◆景観を維持していくとこに大切なことを話し合わせる。</w:t>
            </w:r>
          </w:p>
          <w:p w:rsidR="00A40EB9" w:rsidRPr="00F74F45" w:rsidRDefault="00A40EB9" w:rsidP="002B5A71">
            <w:pPr>
              <w:spacing w:line="240" w:lineRule="exact"/>
              <w:ind w:left="200" w:hangingChars="100" w:hanging="200"/>
              <w:rPr>
                <w:sz w:val="20"/>
              </w:rPr>
            </w:pPr>
          </w:p>
        </w:tc>
        <w:tc>
          <w:tcPr>
            <w:tcW w:w="2006" w:type="dxa"/>
            <w:tcBorders>
              <w:top w:val="single" w:sz="4" w:space="0" w:color="auto"/>
              <w:bottom w:val="single" w:sz="4" w:space="0" w:color="auto"/>
              <w:right w:val="single" w:sz="4" w:space="0" w:color="auto"/>
            </w:tcBorders>
          </w:tcPr>
          <w:p w:rsidR="00A40EB9" w:rsidRPr="006C68A4" w:rsidRDefault="00A40EB9" w:rsidP="004C7E98">
            <w:pPr>
              <w:spacing w:line="240" w:lineRule="exact"/>
              <w:ind w:right="4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[知技①]</w:t>
            </w:r>
          </w:p>
          <w:p w:rsidR="00A40EB9" w:rsidRDefault="00A40EB9" w:rsidP="005F2A82">
            <w:pPr>
              <w:spacing w:line="240" w:lineRule="exact"/>
              <w:rPr>
                <w:rFonts w:hAnsi="ＭＳ 明朝"/>
                <w:kern w:val="0"/>
                <w:sz w:val="20"/>
              </w:rPr>
            </w:pPr>
            <w:r>
              <w:rPr>
                <w:rFonts w:hAnsi="ＭＳ 明朝" w:hint="eastAsia"/>
                <w:kern w:val="0"/>
                <w:sz w:val="20"/>
              </w:rPr>
              <w:t>ノートの記述内容や発言内容から、「必要な情報を読み取り、登米町の歴史ある景観を未来へ繋ぐ取り組みについて理解しているか」を評価する。</w:t>
            </w: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Default="00A40EB9" w:rsidP="005F2A82">
            <w:pPr>
              <w:spacing w:line="240" w:lineRule="exact"/>
              <w:rPr>
                <w:rFonts w:hAnsi="ＭＳ 明朝"/>
                <w:kern w:val="0"/>
                <w:sz w:val="20"/>
              </w:rPr>
            </w:pPr>
          </w:p>
          <w:p w:rsidR="00A40EB9" w:rsidRPr="00062E17" w:rsidRDefault="00A40EB9" w:rsidP="005F2A82">
            <w:pPr>
              <w:spacing w:line="240" w:lineRule="exact"/>
              <w:rPr>
                <w:rFonts w:hAnsi="ＭＳ 明朝"/>
                <w:kern w:val="0"/>
                <w:sz w:val="20"/>
              </w:rPr>
            </w:pPr>
          </w:p>
        </w:tc>
      </w:tr>
      <w:tr w:rsidR="00A40EB9" w:rsidRPr="008E1C59" w:rsidTr="00B46BE8">
        <w:tblPrEx>
          <w:tblCellMar>
            <w:left w:w="99" w:type="dxa"/>
            <w:right w:w="99" w:type="dxa"/>
          </w:tblCellMar>
        </w:tblPrEx>
        <w:trPr>
          <w:trHeight w:val="3789"/>
        </w:trPr>
        <w:tc>
          <w:tcPr>
            <w:tcW w:w="429" w:type="dxa"/>
            <w:tcBorders>
              <w:left w:val="single" w:sz="4" w:space="0" w:color="auto"/>
              <w:bottom w:val="single" w:sz="18"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まとめる</w:t>
            </w:r>
          </w:p>
        </w:tc>
        <w:tc>
          <w:tcPr>
            <w:tcW w:w="1900" w:type="dxa"/>
            <w:tcBorders>
              <w:top w:val="single" w:sz="4" w:space="0" w:color="auto"/>
              <w:left w:val="nil"/>
              <w:bottom w:val="single" w:sz="18" w:space="0" w:color="auto"/>
            </w:tcBorders>
          </w:tcPr>
          <w:p w:rsidR="00A40EB9" w:rsidRPr="006879B6"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⑦</w:t>
            </w:r>
            <w:r w:rsidR="002D68E0">
              <w:rPr>
                <w:rFonts w:ascii="ＭＳ ゴシック" w:eastAsia="ＭＳ ゴシック" w:hAnsi="ＭＳ 明朝" w:hint="eastAsia"/>
                <w:kern w:val="0"/>
                <w:sz w:val="20"/>
              </w:rPr>
              <w:t>4</w:t>
            </w:r>
            <w:r>
              <w:rPr>
                <w:rFonts w:ascii="ＭＳ ゴシック" w:eastAsia="ＭＳ ゴシック" w:hAnsi="ＭＳ 明朝" w:hint="eastAsia"/>
                <w:kern w:val="0"/>
                <w:sz w:val="20"/>
              </w:rPr>
              <w:t>コマCMをつくる</w:t>
            </w:r>
          </w:p>
          <w:p w:rsidR="00A40EB9" w:rsidRPr="006879B6" w:rsidRDefault="00A40EB9" w:rsidP="00897D13">
            <w:pPr>
              <w:autoSpaceDE w:val="0"/>
              <w:autoSpaceDN w:val="0"/>
              <w:adjustRightInd w:val="0"/>
              <w:spacing w:line="240" w:lineRule="exact"/>
              <w:jc w:val="right"/>
              <w:rPr>
                <w:rFonts w:ascii="ＭＳ ゴシック" w:eastAsia="ＭＳ ゴシック" w:hAnsi="ＭＳ 明朝"/>
                <w:kern w:val="0"/>
                <w:sz w:val="20"/>
              </w:rPr>
            </w:pPr>
            <w:r>
              <w:rPr>
                <w:rFonts w:ascii="ＭＳ ゴシック" w:eastAsia="ＭＳ ゴシック" w:hAnsi="ＭＳ 明朝" w:hint="eastAsia"/>
                <w:kern w:val="0"/>
                <w:sz w:val="20"/>
              </w:rPr>
              <w:t xml:space="preserve">　</w:t>
            </w:r>
            <w:r w:rsidR="00231EF4">
              <w:rPr>
                <w:rFonts w:ascii="ＭＳ ゴシック" w:eastAsia="ＭＳ ゴシック" w:hAnsi="ＭＳ 明朝"/>
                <w:kern w:val="0"/>
                <w:sz w:val="20"/>
              </w:rPr>
              <w:t>P.</w:t>
            </w:r>
            <w:r w:rsidR="002D22CE">
              <w:rPr>
                <w:rFonts w:ascii="ＭＳ ゴシック" w:eastAsia="ＭＳ ゴシック" w:hAnsi="ＭＳ 明朝" w:hint="eastAsia"/>
                <w:kern w:val="0"/>
                <w:sz w:val="20"/>
              </w:rPr>
              <w:t>1</w:t>
            </w:r>
            <w:r w:rsidR="002D68E0">
              <w:rPr>
                <w:rFonts w:ascii="ＭＳ ゴシック" w:eastAsia="ＭＳ ゴシック" w:hAnsi="ＭＳ 明朝" w:hint="eastAsia"/>
                <w:kern w:val="0"/>
                <w:sz w:val="20"/>
              </w:rPr>
              <w:t>63</w:t>
            </w:r>
          </w:p>
          <w:p w:rsidR="00A40EB9" w:rsidRPr="006879B6" w:rsidRDefault="00A40EB9" w:rsidP="00A837E7">
            <w:pPr>
              <w:autoSpaceDE w:val="0"/>
              <w:autoSpaceDN w:val="0"/>
              <w:adjustRightInd w:val="0"/>
              <w:spacing w:line="240" w:lineRule="exact"/>
              <w:ind w:right="800"/>
              <w:rPr>
                <w:rFonts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19008" behindDoc="0" locked="0" layoutInCell="1" allowOverlap="1" wp14:anchorId="05009FA2" wp14:editId="3692216D">
                      <wp:simplePos x="0" y="0"/>
                      <wp:positionH relativeFrom="column">
                        <wp:posOffset>-19655</wp:posOffset>
                      </wp:positionH>
                      <wp:positionV relativeFrom="paragraph">
                        <wp:posOffset>54319</wp:posOffset>
                      </wp:positionV>
                      <wp:extent cx="1113790" cy="1384419"/>
                      <wp:effectExtent l="0" t="0" r="16510" b="12700"/>
                      <wp:wrapNone/>
                      <wp:docPr id="151"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384419"/>
                              </a:xfrm>
                              <a:prstGeom prst="rect">
                                <a:avLst/>
                              </a:prstGeom>
                              <a:solidFill>
                                <a:srgbClr val="FFFFFF"/>
                              </a:solidFill>
                              <a:ln w="9525">
                                <a:solidFill>
                                  <a:srgbClr val="000000"/>
                                </a:solidFill>
                                <a:miter lim="800000"/>
                                <a:headEnd/>
                                <a:tailEnd/>
                              </a:ln>
                            </wps:spPr>
                            <wps:txbx>
                              <w:txbxContent>
                                <w:p w:rsidR="00BE710A" w:rsidRDefault="00BE710A" w:rsidP="002B5A71">
                                  <w:pPr>
                                    <w:ind w:firstLineChars="100" w:firstLine="200"/>
                                    <w:rPr>
                                      <w:rFonts w:hAnsi="ＭＳ 明朝"/>
                                      <w:kern w:val="0"/>
                                      <w:sz w:val="20"/>
                                    </w:rPr>
                                  </w:pPr>
                                  <w:r>
                                    <w:rPr>
                                      <w:rFonts w:hAnsi="ＭＳ 明朝" w:hint="eastAsia"/>
                                      <w:kern w:val="0"/>
                                      <w:sz w:val="20"/>
                                    </w:rPr>
                                    <w:t>古いまちなみを生かす登米町について調べたことをもとに、4コマCMをつくりましょう。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09FA2" id="_x0000_s1179" type="#_x0000_t202" style="position:absolute;left:0;text-align:left;margin-left:-1.55pt;margin-top:4.3pt;width:87.7pt;height:109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">
                      <v:textbox inset="5.85pt,.7pt,5.85pt,.7pt">
                        <w:txbxContent>
                          <w:p w:rsidR="00BE710A" w:rsidRDefault="00BE710A" w:rsidP="002B5A71">
                            <w:pPr>
                              <w:ind w:firstLineChars="100" w:firstLine="200"/>
                              <w:rPr>
                                <w:rFonts w:hAnsi="ＭＳ 明朝"/>
                                <w:kern w:val="0"/>
                                <w:sz w:val="20"/>
                              </w:rPr>
                            </w:pPr>
                            <w:r>
                              <w:rPr>
                                <w:rFonts w:hAnsi="ＭＳ 明朝" w:hint="eastAsia"/>
                                <w:kern w:val="0"/>
                                <w:sz w:val="20"/>
                              </w:rPr>
                              <w:t>古いまちなみを生かす登米町について調べたことをもとに、4コマCMをつくりましょう。</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p>
        </w:tc>
        <w:tc>
          <w:tcPr>
            <w:tcW w:w="4200" w:type="dxa"/>
            <w:tcBorders>
              <w:top w:val="single" w:sz="4" w:space="0" w:color="auto"/>
              <w:left w:val="nil"/>
              <w:bottom w:val="single" w:sz="18" w:space="0" w:color="auto"/>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古いまちなみを生かす登米町について、調べたことをもとに</w:t>
            </w:r>
            <w:r w:rsidR="002D68E0">
              <w:rPr>
                <w:rFonts w:hAnsi="ＭＳ 明朝" w:hint="eastAsia"/>
                <w:kern w:val="0"/>
                <w:sz w:val="20"/>
              </w:rPr>
              <w:t>4</w:t>
            </w:r>
            <w:r>
              <w:rPr>
                <w:rFonts w:hAnsi="ＭＳ 明朝" w:hint="eastAsia"/>
                <w:kern w:val="0"/>
                <w:sz w:val="20"/>
              </w:rPr>
              <w:t>コマCMをつくる。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・登米町には文化財がたくさんあり、「みやぎの明治村」とよばれている。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・まちの人々は、登米の歴史にほこりをもち、文化財や歴史ある景観を伝えている。</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・市や地域の人々がさまざまな立場で協力して、歴史ある景観を守っている。</w:t>
            </w:r>
          </w:p>
          <w:p w:rsidR="00A40EB9" w:rsidRPr="00897D13" w:rsidRDefault="00A40EB9" w:rsidP="00A837E7">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・登米町では、観光客を増やし、歴史ある景観や文化を未来に繋げるための取り組みをしている。</w:t>
            </w:r>
            <w:r>
              <w:rPr>
                <w:rFonts w:hAnsi="ＭＳ 明朝" w:hint="eastAsia"/>
                <w:noProof/>
                <w:kern w:val="0"/>
                <w:sz w:val="20"/>
              </w:rPr>
              <mc:AlternateContent>
                <mc:Choice Requires="wps">
                  <w:drawing>
                    <wp:anchor distT="0" distB="0" distL="114300" distR="114300" simplePos="0" relativeHeight="251820032" behindDoc="0" locked="0" layoutInCell="1" allowOverlap="1" wp14:anchorId="5B8DFA3E" wp14:editId="61F237BE">
                      <wp:simplePos x="0" y="0"/>
                      <wp:positionH relativeFrom="column">
                        <wp:posOffset>7620</wp:posOffset>
                      </wp:positionH>
                      <wp:positionV relativeFrom="paragraph">
                        <wp:posOffset>551180</wp:posOffset>
                      </wp:positionV>
                      <wp:extent cx="2502535" cy="807720"/>
                      <wp:effectExtent l="0" t="0" r="12065" b="11430"/>
                      <wp:wrapNone/>
                      <wp:docPr id="15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772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062E17">
                                    <w:rPr>
                                      <w:rFonts w:hint="eastAsia"/>
                                      <w:sz w:val="20"/>
                                    </w:rPr>
                                    <w:t>登米市登米町では、「みやぎの明治村」とよばれる伝統的な文化財やまちなみを守り、それらを生かしたまちづくりに取り組んでいる。</w:t>
                                  </w:r>
                                </w:p>
                                <w:p w:rsidR="00BE710A" w:rsidRPr="00895CC5" w:rsidRDefault="00BE710A" w:rsidP="005F2A82">
                                  <w:pPr>
                                    <w:spacing w:line="240" w:lineRule="exact"/>
                                    <w:jc w:val="right"/>
                                    <w:rPr>
                                      <w:sz w:val="20"/>
                                    </w:rPr>
                                  </w:pPr>
                                  <w:r>
                                    <w:rPr>
                                      <w:rFonts w:hint="eastAsia"/>
                                      <w:sz w:val="20"/>
                                    </w:rPr>
                                    <w:t>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DFA3E" id="_x0000_s1180" type="#_x0000_t202" style="position:absolute;left:0;text-align:left;margin-left:.6pt;margin-top:43.4pt;width:197.05pt;height:63.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">
                      <v:stroke dashstyle="dash"/>
                      <v:textbox inset="5.85pt,.7pt,5.85pt,.7pt">
                        <w:txbxContent>
                          <w:p w:rsidR="00BE710A" w:rsidRDefault="00BE710A" w:rsidP="005F2A82">
                            <w:pPr>
                              <w:spacing w:line="240" w:lineRule="exact"/>
                              <w:jc w:val="left"/>
                              <w:rPr>
                                <w:sz w:val="20"/>
                              </w:rPr>
                            </w:pPr>
                            <w:r w:rsidRPr="00062E17">
                              <w:rPr>
                                <w:rFonts w:hint="eastAsia"/>
                                <w:sz w:val="20"/>
                              </w:rPr>
                              <w:t>登米市登米町では、「みやぎの明治村」とよばれる伝統的な文化財やまちなみを守り、それらを生かしたまちづくりに取り組んでいる。</w:t>
                            </w:r>
                          </w:p>
                          <w:p w:rsidR="00BE710A" w:rsidRPr="00895CC5" w:rsidRDefault="00BE710A" w:rsidP="005F2A82">
                            <w:pPr>
                              <w:spacing w:line="240" w:lineRule="exact"/>
                              <w:jc w:val="right"/>
                              <w:rPr>
                                <w:sz w:val="20"/>
                              </w:rPr>
                            </w:pPr>
                            <w:r>
                              <w:rPr>
                                <w:rFonts w:hint="eastAsia"/>
                                <w:sz w:val="20"/>
                              </w:rPr>
                              <w:t>⑦</w:t>
                            </w:r>
                          </w:p>
                        </w:txbxContent>
                      </v:textbox>
                    </v:shape>
                  </w:pict>
                </mc:Fallback>
              </mc:AlternateContent>
            </w:r>
          </w:p>
        </w:tc>
        <w:tc>
          <w:tcPr>
            <w:tcW w:w="2005" w:type="dxa"/>
            <w:tcBorders>
              <w:top w:val="single" w:sz="4" w:space="0" w:color="auto"/>
              <w:bottom w:val="single" w:sz="18" w:space="0" w:color="auto"/>
            </w:tcBorders>
          </w:tcPr>
          <w:p w:rsidR="00A40EB9"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学習問題を確認して</w:t>
            </w:r>
            <w:r w:rsidR="00231EF4">
              <w:rPr>
                <w:kern w:val="0"/>
                <w:sz w:val="20"/>
              </w:rPr>
              <w:t>P.</w:t>
            </w:r>
            <w:r w:rsidR="002D22CE">
              <w:rPr>
                <w:rFonts w:hint="eastAsia"/>
                <w:kern w:val="0"/>
                <w:sz w:val="20"/>
              </w:rPr>
              <w:t>1</w:t>
            </w:r>
            <w:r w:rsidR="002D68E0">
              <w:rPr>
                <w:rFonts w:hint="eastAsia"/>
                <w:kern w:val="0"/>
                <w:sz w:val="20"/>
              </w:rPr>
              <w:t>63</w:t>
            </w:r>
            <w:r>
              <w:rPr>
                <w:rFonts w:hint="eastAsia"/>
                <w:kern w:val="0"/>
                <w:sz w:val="20"/>
              </w:rPr>
              <w:t>「ことば」を使って、</w:t>
            </w:r>
            <w:r w:rsidR="002D68E0">
              <w:rPr>
                <w:rFonts w:hint="eastAsia"/>
                <w:kern w:val="0"/>
                <w:sz w:val="20"/>
              </w:rPr>
              <w:t>4</w:t>
            </w:r>
            <w:r>
              <w:rPr>
                <w:rFonts w:hint="eastAsia"/>
                <w:kern w:val="0"/>
                <w:sz w:val="20"/>
              </w:rPr>
              <w:t>コマCMをつくるようにする。</w:t>
            </w:r>
          </w:p>
          <w:p w:rsidR="00A40EB9" w:rsidRPr="00897D13" w:rsidRDefault="00A40EB9" w:rsidP="005F2A82">
            <w:pPr>
              <w:spacing w:line="240" w:lineRule="exact"/>
              <w:ind w:left="200" w:hangingChars="100" w:hanging="200"/>
              <w:rPr>
                <w:kern w:val="0"/>
                <w:sz w:val="20"/>
              </w:rPr>
            </w:pPr>
            <w:r w:rsidRPr="00897D13">
              <w:rPr>
                <w:rFonts w:hint="eastAsia"/>
                <w:kern w:val="0"/>
                <w:sz w:val="20"/>
              </w:rPr>
              <w:t>◆</w:t>
            </w:r>
            <w:r w:rsidR="00231EF4">
              <w:rPr>
                <w:kern w:val="0"/>
                <w:sz w:val="20"/>
              </w:rPr>
              <w:t>P.</w:t>
            </w:r>
            <w:r w:rsidR="002D22CE">
              <w:rPr>
                <w:rFonts w:hint="eastAsia"/>
                <w:kern w:val="0"/>
                <w:sz w:val="20"/>
              </w:rPr>
              <w:t>1</w:t>
            </w:r>
            <w:r w:rsidR="002D68E0">
              <w:rPr>
                <w:rFonts w:hint="eastAsia"/>
                <w:kern w:val="0"/>
                <w:sz w:val="20"/>
              </w:rPr>
              <w:t>39</w:t>
            </w:r>
            <w:r>
              <w:rPr>
                <w:rFonts w:hint="eastAsia"/>
                <w:kern w:val="0"/>
                <w:sz w:val="20"/>
              </w:rPr>
              <w:t>「まなび方コーナー」を参考に</w:t>
            </w:r>
            <w:r w:rsidR="002D68E0">
              <w:rPr>
                <w:rFonts w:hint="eastAsia"/>
                <w:kern w:val="0"/>
                <w:sz w:val="20"/>
              </w:rPr>
              <w:t>4</w:t>
            </w:r>
            <w:r>
              <w:rPr>
                <w:rFonts w:hint="eastAsia"/>
                <w:kern w:val="0"/>
                <w:sz w:val="20"/>
              </w:rPr>
              <w:t>コマCMをつくるようにする。</w:t>
            </w:r>
          </w:p>
          <w:p w:rsidR="00A40EB9" w:rsidRPr="00897D13" w:rsidRDefault="00A40EB9" w:rsidP="002B5A71">
            <w:pPr>
              <w:spacing w:line="240" w:lineRule="exact"/>
              <w:ind w:left="200" w:hangingChars="100" w:hanging="200"/>
              <w:rPr>
                <w:kern w:val="0"/>
                <w:sz w:val="20"/>
              </w:rPr>
            </w:pPr>
          </w:p>
          <w:p w:rsidR="00A40EB9" w:rsidRPr="00897D13" w:rsidRDefault="00A40EB9" w:rsidP="00897D13">
            <w:pPr>
              <w:spacing w:line="240" w:lineRule="exact"/>
              <w:ind w:left="200" w:hangingChars="100" w:hanging="200"/>
              <w:rPr>
                <w:kern w:val="0"/>
                <w:sz w:val="20"/>
              </w:rPr>
            </w:pPr>
          </w:p>
        </w:tc>
        <w:tc>
          <w:tcPr>
            <w:tcW w:w="2006" w:type="dxa"/>
            <w:tcBorders>
              <w:top w:val="single" w:sz="4" w:space="0" w:color="auto"/>
              <w:bottom w:val="single" w:sz="18" w:space="0" w:color="auto"/>
              <w:right w:val="single" w:sz="4" w:space="0" w:color="auto"/>
            </w:tcBorders>
          </w:tcPr>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[知技②]</w:t>
            </w:r>
          </w:p>
          <w:p w:rsidR="00A40EB9" w:rsidRDefault="002D68E0" w:rsidP="005F2A82">
            <w:pPr>
              <w:spacing w:line="240" w:lineRule="exact"/>
              <w:rPr>
                <w:rFonts w:hAnsi="ＭＳ 明朝"/>
                <w:kern w:val="0"/>
                <w:sz w:val="20"/>
              </w:rPr>
            </w:pPr>
            <w:r>
              <w:rPr>
                <w:rFonts w:hint="eastAsia"/>
                <w:kern w:val="0"/>
                <w:sz w:val="20"/>
              </w:rPr>
              <w:t>4</w:t>
            </w:r>
            <w:r w:rsidR="00A40EB9">
              <w:rPr>
                <w:rFonts w:hint="eastAsia"/>
                <w:kern w:val="0"/>
                <w:sz w:val="20"/>
              </w:rPr>
              <w:t>コマCMや発言内容</w:t>
            </w:r>
            <w:r w:rsidR="00A40EB9">
              <w:rPr>
                <w:rFonts w:hAnsi="ＭＳ 明朝" w:hint="eastAsia"/>
                <w:kern w:val="0"/>
                <w:sz w:val="20"/>
              </w:rPr>
              <w:t>から、「登米町の歴史ある景観や自然環境を生かしたまちづくりの様子を理解しているか」を評価する。</w:t>
            </w:r>
          </w:p>
          <w:p w:rsidR="00A40EB9" w:rsidRPr="00515B97" w:rsidRDefault="00A40EB9" w:rsidP="005F2A82">
            <w:pPr>
              <w:spacing w:line="240" w:lineRule="exact"/>
              <w:rPr>
                <w:rFonts w:ascii="ＭＳ ゴシック" w:eastAsia="ＭＳ ゴシック" w:hAnsi="ＭＳ ゴシック"/>
                <w:kern w:val="0"/>
                <w:sz w:val="20"/>
                <w:shd w:val="pct15" w:color="auto" w:fill="FFFFFF"/>
              </w:rPr>
            </w:pPr>
            <w:r w:rsidRPr="00515B97">
              <w:rPr>
                <w:rFonts w:ascii="ＭＳ ゴシック" w:eastAsia="ＭＳ ゴシック" w:hAnsi="ＭＳ ゴシック" w:hint="eastAsia"/>
                <w:kern w:val="0"/>
                <w:sz w:val="20"/>
                <w:shd w:val="pct15" w:color="auto" w:fill="FFFFFF"/>
              </w:rPr>
              <w:t>[思判表②]</w:t>
            </w:r>
          </w:p>
          <w:p w:rsidR="00A40EB9" w:rsidRPr="000E0EB6" w:rsidRDefault="002D68E0" w:rsidP="000E0EB6">
            <w:pPr>
              <w:spacing w:line="240" w:lineRule="exact"/>
              <w:rPr>
                <w:rFonts w:hAnsi="ＭＳ 明朝"/>
                <w:kern w:val="0"/>
                <w:sz w:val="20"/>
              </w:rPr>
            </w:pPr>
            <w:r>
              <w:rPr>
                <w:rFonts w:hAnsi="ＭＳ 明朝" w:hint="eastAsia"/>
                <w:kern w:val="0"/>
                <w:sz w:val="20"/>
              </w:rPr>
              <w:t>4</w:t>
            </w:r>
            <w:r w:rsidR="00A40EB9">
              <w:rPr>
                <w:rFonts w:hAnsi="ＭＳ 明朝" w:hint="eastAsia"/>
                <w:kern w:val="0"/>
                <w:sz w:val="20"/>
              </w:rPr>
              <w:t>コマCMから、「蔵王町の伝統的な産業や仙台市の国際交流、登米市登米町の歴史ある景観を関連付け、それぞれの特色を生かしたまちづくりについて考え表現しているか」を評価する。</w:t>
            </w:r>
          </w:p>
        </w:tc>
      </w:tr>
      <w:tr w:rsidR="00A40EB9" w:rsidRPr="008E1C59" w:rsidTr="00B46BE8">
        <w:tblPrEx>
          <w:tblCellMar>
            <w:left w:w="99" w:type="dxa"/>
            <w:right w:w="99" w:type="dxa"/>
          </w:tblCellMar>
        </w:tblPrEx>
        <w:trPr>
          <w:trHeight w:val="3789"/>
        </w:trPr>
        <w:tc>
          <w:tcPr>
            <w:tcW w:w="429" w:type="dxa"/>
            <w:tcBorders>
              <w:top w:val="single" w:sz="18" w:space="0" w:color="auto"/>
              <w:left w:val="single" w:sz="4" w:space="0" w:color="auto"/>
            </w:tcBorders>
            <w:textDirection w:val="tbRlV"/>
          </w:tcPr>
          <w:p w:rsidR="00A40EB9" w:rsidRDefault="00A40EB9" w:rsidP="008944E8">
            <w:pPr>
              <w:suppressAutoHyphens/>
              <w:kinsoku w:val="0"/>
              <w:overflowPunct w:val="0"/>
              <w:autoSpaceDE w:val="0"/>
              <w:autoSpaceDN w:val="0"/>
              <w:adjustRightInd w:val="0"/>
              <w:spacing w:line="260" w:lineRule="atLeast"/>
              <w:ind w:left="113" w:right="113"/>
              <w:jc w:val="center"/>
              <w:textAlignment w:val="baseline"/>
              <w:rPr>
                <w:rFonts w:eastAsia="ＭＳ ゴシック" w:hAnsi="Times New Roman" w:cs="ＭＳ ゴシック"/>
                <w:color w:val="000000"/>
                <w:kern w:val="0"/>
                <w:sz w:val="20"/>
              </w:rPr>
            </w:pPr>
            <w:r>
              <w:rPr>
                <w:rFonts w:eastAsia="ＭＳ ゴシック" w:hAnsi="Times New Roman" w:cs="ＭＳ ゴシック" w:hint="eastAsia"/>
                <w:color w:val="000000"/>
                <w:kern w:val="0"/>
                <w:sz w:val="20"/>
              </w:rPr>
              <w:t>単元全体のいかす</w:t>
            </w:r>
          </w:p>
        </w:tc>
        <w:tc>
          <w:tcPr>
            <w:tcW w:w="1900" w:type="dxa"/>
            <w:tcBorders>
              <w:top w:val="single" w:sz="18" w:space="0" w:color="auto"/>
              <w:left w:val="nil"/>
            </w:tcBorders>
          </w:tcPr>
          <w:p w:rsidR="00A40EB9" w:rsidRDefault="00A40EB9" w:rsidP="00897D13">
            <w:pPr>
              <w:autoSpaceDE w:val="0"/>
              <w:autoSpaceDN w:val="0"/>
              <w:adjustRightInd w:val="0"/>
              <w:spacing w:line="240" w:lineRule="exact"/>
              <w:ind w:left="200" w:hangingChars="100" w:hanging="200"/>
              <w:jc w:val="left"/>
              <w:rPr>
                <w:rFonts w:ascii="ＭＳ ゴシック" w:eastAsia="ＭＳ ゴシック" w:hAnsi="ＭＳ 明朝"/>
                <w:kern w:val="0"/>
                <w:sz w:val="20"/>
              </w:rPr>
            </w:pPr>
            <w:r>
              <w:rPr>
                <w:rFonts w:ascii="ＭＳ ゴシック" w:eastAsia="ＭＳ ゴシック" w:hAnsi="ＭＳ 明朝" w:hint="eastAsia"/>
                <w:kern w:val="0"/>
                <w:sz w:val="20"/>
              </w:rPr>
              <w:t>❶県内の特色ある地いきのよさを伝えよう</w:t>
            </w:r>
          </w:p>
          <w:p w:rsidR="00A40EB9" w:rsidRDefault="00A40EB9" w:rsidP="005F2A82">
            <w:pPr>
              <w:autoSpaceDE w:val="0"/>
              <w:autoSpaceDN w:val="0"/>
              <w:adjustRightInd w:val="0"/>
              <w:spacing w:line="240" w:lineRule="exact"/>
              <w:ind w:left="200" w:hangingChars="100" w:hanging="200"/>
              <w:jc w:val="right"/>
              <w:rPr>
                <w:rFonts w:ascii="ＭＳ ゴシック" w:eastAsia="ＭＳ ゴシック" w:hAnsi="ＭＳ 明朝"/>
                <w:kern w:val="0"/>
                <w:sz w:val="20"/>
              </w:rPr>
            </w:pPr>
            <w:r>
              <w:rPr>
                <w:rFonts w:ascii="ＭＳ ゴシック" w:eastAsia="ＭＳ ゴシック" w:hAnsi="ＭＳ 明朝" w:hint="eastAsia"/>
                <w:noProof/>
                <w:kern w:val="0"/>
                <w:sz w:val="20"/>
              </w:rPr>
              <mc:AlternateContent>
                <mc:Choice Requires="wps">
                  <w:drawing>
                    <wp:anchor distT="0" distB="0" distL="114300" distR="114300" simplePos="0" relativeHeight="251827200" behindDoc="0" locked="0" layoutInCell="1" allowOverlap="1" wp14:anchorId="21762EC5" wp14:editId="724602F4">
                      <wp:simplePos x="0" y="0"/>
                      <wp:positionH relativeFrom="column">
                        <wp:posOffset>-27305</wp:posOffset>
                      </wp:positionH>
                      <wp:positionV relativeFrom="paragraph">
                        <wp:posOffset>161290</wp:posOffset>
                      </wp:positionV>
                      <wp:extent cx="1113790" cy="1193800"/>
                      <wp:effectExtent l="0" t="0" r="10160" b="25400"/>
                      <wp:wrapNone/>
                      <wp:docPr id="15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1193800"/>
                              </a:xfrm>
                              <a:prstGeom prst="rect">
                                <a:avLst/>
                              </a:prstGeom>
                              <a:solidFill>
                                <a:srgbClr val="FFFFFF"/>
                              </a:solidFill>
                              <a:ln w="9525">
                                <a:solidFill>
                                  <a:srgbClr val="000000"/>
                                </a:solidFill>
                                <a:miter lim="800000"/>
                                <a:headEnd/>
                                <a:tailEnd/>
                              </a:ln>
                            </wps:spPr>
                            <wps:txbx>
                              <w:txbxContent>
                                <w:p w:rsidR="00BE710A" w:rsidRDefault="00BE710A" w:rsidP="005F2A82">
                                  <w:pPr>
                                    <w:ind w:firstLineChars="100" w:firstLine="200"/>
                                    <w:rPr>
                                      <w:rFonts w:hAnsi="ＭＳ 明朝"/>
                                      <w:kern w:val="0"/>
                                      <w:sz w:val="20"/>
                                    </w:rPr>
                                  </w:pPr>
                                  <w:r>
                                    <w:rPr>
                                      <w:rFonts w:hAnsi="ＭＳ 明朝" w:hint="eastAsia"/>
                                      <w:kern w:val="0"/>
                                      <w:sz w:val="20"/>
                                    </w:rPr>
                                    <w:t>県内の特色</w:t>
                                  </w:r>
                                  <w:r>
                                    <w:rPr>
                                      <w:rFonts w:hAnsi="ＭＳ 明朝"/>
                                      <w:kern w:val="0"/>
                                      <w:sz w:val="20"/>
                                    </w:rPr>
                                    <w:t>ある</w:t>
                                  </w:r>
                                  <w:r>
                                    <w:rPr>
                                      <w:rFonts w:hAnsi="ＭＳ 明朝" w:hint="eastAsia"/>
                                      <w:kern w:val="0"/>
                                      <w:sz w:val="20"/>
                                    </w:rPr>
                                    <w:t>地いきの</w:t>
                                  </w:r>
                                  <w:r>
                                    <w:rPr>
                                      <w:rFonts w:hAnsi="ＭＳ 明朝"/>
                                      <w:kern w:val="0"/>
                                      <w:sz w:val="20"/>
                                    </w:rPr>
                                    <w:t>よさを</w:t>
                                  </w:r>
                                  <w:r>
                                    <w:rPr>
                                      <w:rFonts w:hAnsi="ＭＳ 明朝" w:hint="eastAsia"/>
                                      <w:kern w:val="0"/>
                                      <w:sz w:val="20"/>
                                    </w:rPr>
                                    <w:t>、学校の</w:t>
                                  </w:r>
                                  <w:r>
                                    <w:rPr>
                                      <w:rFonts w:hAnsi="ＭＳ 明朝"/>
                                      <w:kern w:val="0"/>
                                      <w:sz w:val="20"/>
                                    </w:rPr>
                                    <w:t>みんな</w:t>
                                  </w:r>
                                  <w:r>
                                    <w:rPr>
                                      <w:rFonts w:hAnsi="ＭＳ 明朝" w:hint="eastAsia"/>
                                      <w:kern w:val="0"/>
                                      <w:sz w:val="20"/>
                                    </w:rPr>
                                    <w:t>に伝えて</w:t>
                                  </w:r>
                                  <w:r>
                                    <w:rPr>
                                      <w:rFonts w:hAnsi="ＭＳ 明朝"/>
                                      <w:kern w:val="0"/>
                                      <w:sz w:val="20"/>
                                    </w:rPr>
                                    <w:t>みましょう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62EC5" id="_x0000_s1181" type="#_x0000_t202" style="position:absolute;left:0;text-align:left;margin-left:-2.15pt;margin-top:12.7pt;width:87.7pt;height:9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">
                      <v:textbox inset="5.85pt,.7pt,5.85pt,.7pt">
                        <w:txbxContent>
                          <w:p w:rsidR="00BE710A" w:rsidRDefault="00BE710A" w:rsidP="005F2A82">
                            <w:pPr>
                              <w:ind w:firstLineChars="100" w:firstLine="200"/>
                              <w:rPr>
                                <w:rFonts w:hAnsi="ＭＳ 明朝"/>
                                <w:kern w:val="0"/>
                                <w:sz w:val="20"/>
                              </w:rPr>
                            </w:pPr>
                            <w:r>
                              <w:rPr>
                                <w:rFonts w:hAnsi="ＭＳ 明朝" w:hint="eastAsia"/>
                                <w:kern w:val="0"/>
                                <w:sz w:val="20"/>
                              </w:rPr>
                              <w:t>県内の特色</w:t>
                            </w:r>
                            <w:r>
                              <w:rPr>
                                <w:rFonts w:hAnsi="ＭＳ 明朝"/>
                                <w:kern w:val="0"/>
                                <w:sz w:val="20"/>
                              </w:rPr>
                              <w:t>ある</w:t>
                            </w:r>
                            <w:r>
                              <w:rPr>
                                <w:rFonts w:hAnsi="ＭＳ 明朝" w:hint="eastAsia"/>
                                <w:kern w:val="0"/>
                                <w:sz w:val="20"/>
                              </w:rPr>
                              <w:t>地いきの</w:t>
                            </w:r>
                            <w:r>
                              <w:rPr>
                                <w:rFonts w:hAnsi="ＭＳ 明朝"/>
                                <w:kern w:val="0"/>
                                <w:sz w:val="20"/>
                              </w:rPr>
                              <w:t>よさを</w:t>
                            </w:r>
                            <w:r>
                              <w:rPr>
                                <w:rFonts w:hAnsi="ＭＳ 明朝" w:hint="eastAsia"/>
                                <w:kern w:val="0"/>
                                <w:sz w:val="20"/>
                              </w:rPr>
                              <w:t>、学校の</w:t>
                            </w:r>
                            <w:r>
                              <w:rPr>
                                <w:rFonts w:hAnsi="ＭＳ 明朝"/>
                                <w:kern w:val="0"/>
                                <w:sz w:val="20"/>
                              </w:rPr>
                              <w:t>みんな</w:t>
                            </w:r>
                            <w:r>
                              <w:rPr>
                                <w:rFonts w:hAnsi="ＭＳ 明朝" w:hint="eastAsia"/>
                                <w:kern w:val="0"/>
                                <w:sz w:val="20"/>
                              </w:rPr>
                              <w:t>に伝えて</w:t>
                            </w:r>
                            <w:r>
                              <w:rPr>
                                <w:rFonts w:hAnsi="ＭＳ 明朝"/>
                                <w:kern w:val="0"/>
                                <w:sz w:val="20"/>
                              </w:rPr>
                              <w:t>みましょう</w:t>
                            </w:r>
                            <w:r>
                              <w:rPr>
                                <w:rFonts w:hAnsi="ＭＳ 明朝" w:hint="eastAsia"/>
                                <w:kern w:val="0"/>
                                <w:sz w:val="20"/>
                              </w:rPr>
                              <w:t>。</w:t>
                            </w:r>
                          </w:p>
                          <w:p w:rsidR="00BE710A" w:rsidRPr="00642710" w:rsidRDefault="00BE710A" w:rsidP="005F2A82">
                            <w:pPr>
                              <w:jc w:val="right"/>
                              <w:rPr>
                                <w:sz w:val="20"/>
                              </w:rPr>
                            </w:pPr>
                            <w:r>
                              <w:rPr>
                                <w:rFonts w:ascii="ＭＳ ゴシック" w:eastAsia="ＭＳ ゴシック" w:hAnsi="ＭＳ 明朝" w:hint="eastAsia"/>
                                <w:kern w:val="0"/>
                                <w:sz w:val="20"/>
                              </w:rPr>
                              <w:t>（1時間）</w:t>
                            </w:r>
                          </w:p>
                        </w:txbxContent>
                      </v:textbox>
                    </v:shape>
                  </w:pict>
                </mc:Fallback>
              </mc:AlternateContent>
            </w:r>
            <w:r w:rsidR="00231EF4">
              <w:rPr>
                <w:rFonts w:ascii="ＭＳ ゴシック" w:eastAsia="ＭＳ ゴシック" w:hAnsi="ＭＳ 明朝" w:hint="eastAsia"/>
                <w:kern w:val="0"/>
                <w:sz w:val="20"/>
              </w:rPr>
              <w:t>P.</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64</w:t>
            </w:r>
            <w:r w:rsidR="008403F9">
              <w:rPr>
                <w:rFonts w:ascii="ＭＳ ゴシック" w:eastAsia="ＭＳ ゴシック" w:hAnsi="ＭＳ 明朝" w:hint="eastAsia"/>
                <w:kern w:val="0"/>
                <w:sz w:val="20"/>
              </w:rPr>
              <w:t>～</w:t>
            </w:r>
            <w:r w:rsidR="002D22CE">
              <w:rPr>
                <w:rFonts w:ascii="ＭＳ ゴシック" w:eastAsia="ＭＳ ゴシック" w:hAnsi="ＭＳ 明朝"/>
                <w:kern w:val="0"/>
                <w:sz w:val="20"/>
              </w:rPr>
              <w:t>1</w:t>
            </w:r>
            <w:r w:rsidR="002D68E0">
              <w:rPr>
                <w:rFonts w:ascii="ＭＳ ゴシック" w:eastAsia="ＭＳ ゴシック" w:hAnsi="ＭＳ 明朝"/>
                <w:kern w:val="0"/>
                <w:sz w:val="20"/>
              </w:rPr>
              <w:t>65</w:t>
            </w:r>
          </w:p>
          <w:p w:rsidR="00A40EB9" w:rsidRDefault="00A40EB9" w:rsidP="005F2A82">
            <w:pPr>
              <w:autoSpaceDE w:val="0"/>
              <w:autoSpaceDN w:val="0"/>
              <w:adjustRightInd w:val="0"/>
              <w:spacing w:line="240" w:lineRule="exact"/>
              <w:ind w:left="200" w:right="100" w:hangingChars="100" w:hanging="200"/>
              <w:jc w:val="right"/>
              <w:rPr>
                <w:rFonts w:ascii="ＭＳ ゴシック" w:eastAsia="ＭＳ ゴシック" w:hAnsi="ＭＳ 明朝"/>
                <w:kern w:val="0"/>
                <w:sz w:val="20"/>
              </w:rPr>
            </w:pPr>
          </w:p>
        </w:tc>
        <w:tc>
          <w:tcPr>
            <w:tcW w:w="4200" w:type="dxa"/>
            <w:tcBorders>
              <w:top w:val="single" w:sz="18" w:space="0" w:color="auto"/>
              <w:left w:val="nil"/>
            </w:tcBorders>
          </w:tcPr>
          <w:p w:rsidR="00A40EB9" w:rsidRDefault="00A40EB9" w:rsidP="005F2A82">
            <w:pPr>
              <w:autoSpaceDE w:val="0"/>
              <w:autoSpaceDN w:val="0"/>
              <w:adjustRightInd w:val="0"/>
              <w:spacing w:line="240" w:lineRule="exact"/>
              <w:ind w:left="200" w:hangingChars="100" w:hanging="200"/>
              <w:rPr>
                <w:rFonts w:hAnsi="ＭＳ 明朝"/>
                <w:kern w:val="0"/>
                <w:sz w:val="20"/>
              </w:rPr>
            </w:pPr>
            <w:r w:rsidRPr="00897D13">
              <w:rPr>
                <w:rFonts w:hAnsi="ＭＳ 明朝" w:hint="eastAsia"/>
                <w:kern w:val="0"/>
                <w:sz w:val="20"/>
              </w:rPr>
              <w:t>○</w:t>
            </w:r>
            <w:r>
              <w:rPr>
                <w:rFonts w:hAnsi="ＭＳ 明朝" w:hint="eastAsia"/>
                <w:kern w:val="0"/>
                <w:sz w:val="20"/>
              </w:rPr>
              <w:t>これまでにつくった</w:t>
            </w:r>
            <w:r w:rsidR="002D68E0">
              <w:rPr>
                <w:rFonts w:hAnsi="ＭＳ 明朝" w:hint="eastAsia"/>
                <w:kern w:val="0"/>
                <w:sz w:val="20"/>
              </w:rPr>
              <w:t>4</w:t>
            </w:r>
            <w:r>
              <w:rPr>
                <w:rFonts w:hAnsi="ＭＳ 明朝" w:hint="eastAsia"/>
                <w:kern w:val="0"/>
                <w:sz w:val="20"/>
              </w:rPr>
              <w:t>コマCMや、学習で使った写真などを整理する。</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・伝統的な産業がさかんな地域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・国際交流に取り組む地域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・自然環境を観光などに生かす地域</w:t>
            </w:r>
          </w:p>
          <w:p w:rsidR="00A40EB9" w:rsidRPr="00897D13" w:rsidRDefault="00A40EB9" w:rsidP="005F2A82">
            <w:pPr>
              <w:autoSpaceDE w:val="0"/>
              <w:autoSpaceDN w:val="0"/>
              <w:adjustRightInd w:val="0"/>
              <w:spacing w:line="240" w:lineRule="exact"/>
              <w:rPr>
                <w:rFonts w:hAnsi="ＭＳ 明朝"/>
                <w:kern w:val="0"/>
                <w:sz w:val="20"/>
              </w:rPr>
            </w:pPr>
            <w:r>
              <w:rPr>
                <w:rFonts w:hAnsi="ＭＳ 明朝" w:hint="eastAsia"/>
                <w:kern w:val="0"/>
                <w:sz w:val="20"/>
              </w:rPr>
              <w:t>・古いまちなみを観光などに生かす地域</w:t>
            </w:r>
          </w:p>
          <w:p w:rsidR="00A40EB9"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〇特色ある地域と自分たちのくらすまちを比べて気づいたことを話し合う。</w:t>
            </w:r>
          </w:p>
          <w:p w:rsidR="00A40EB9" w:rsidRPr="00897D13" w:rsidRDefault="00A40EB9" w:rsidP="005F2A82">
            <w:pPr>
              <w:autoSpaceDE w:val="0"/>
              <w:autoSpaceDN w:val="0"/>
              <w:adjustRightInd w:val="0"/>
              <w:spacing w:line="240" w:lineRule="exact"/>
              <w:ind w:left="200" w:hangingChars="100" w:hanging="200"/>
              <w:rPr>
                <w:rFonts w:hAnsi="ＭＳ 明朝"/>
                <w:kern w:val="0"/>
                <w:sz w:val="20"/>
              </w:rPr>
            </w:pPr>
            <w:r>
              <w:rPr>
                <w:rFonts w:hAnsi="ＭＳ 明朝" w:hint="eastAsia"/>
                <w:noProof/>
                <w:kern w:val="0"/>
                <w:sz w:val="20"/>
              </w:rPr>
              <mc:AlternateContent>
                <mc:Choice Requires="wps">
                  <w:drawing>
                    <wp:anchor distT="0" distB="0" distL="114300" distR="114300" simplePos="0" relativeHeight="251828224" behindDoc="0" locked="0" layoutInCell="1" allowOverlap="1" wp14:anchorId="5C59E6CD" wp14:editId="0B5EE11A">
                      <wp:simplePos x="0" y="0"/>
                      <wp:positionH relativeFrom="column">
                        <wp:posOffset>-3175</wp:posOffset>
                      </wp:positionH>
                      <wp:positionV relativeFrom="paragraph">
                        <wp:posOffset>557530</wp:posOffset>
                      </wp:positionV>
                      <wp:extent cx="2502535" cy="807720"/>
                      <wp:effectExtent l="0" t="0" r="12065" b="11430"/>
                      <wp:wrapNone/>
                      <wp:docPr id="15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807720"/>
                              </a:xfrm>
                              <a:prstGeom prst="rect">
                                <a:avLst/>
                              </a:prstGeom>
                              <a:solidFill>
                                <a:srgbClr val="FFFFFF"/>
                              </a:solidFill>
                              <a:ln w="9525">
                                <a:solidFill>
                                  <a:srgbClr val="000000"/>
                                </a:solidFill>
                                <a:prstDash val="dash"/>
                                <a:miter lim="800000"/>
                                <a:headEnd/>
                                <a:tailEnd/>
                              </a:ln>
                            </wps:spPr>
                            <wps:txbx>
                              <w:txbxContent>
                                <w:p w:rsidR="00BE710A" w:rsidRDefault="00BE710A" w:rsidP="005F2A82">
                                  <w:pPr>
                                    <w:spacing w:line="240" w:lineRule="exact"/>
                                    <w:jc w:val="left"/>
                                    <w:rPr>
                                      <w:sz w:val="20"/>
                                    </w:rPr>
                                  </w:pPr>
                                  <w:r w:rsidRPr="00AE7A0C">
                                    <w:rPr>
                                      <w:rFonts w:hint="eastAsia"/>
                                      <w:sz w:val="20"/>
                                    </w:rPr>
                                    <w:t>自分たちの県には、伝統的な産業や国際交流の取り組み、自然景観（古いまちなみ）などを生かしたまちづくりに取り組む特色ある地域</w:t>
                                  </w:r>
                                  <w:r>
                                    <w:rPr>
                                      <w:rFonts w:hint="eastAsia"/>
                                      <w:sz w:val="20"/>
                                    </w:rPr>
                                    <w:t xml:space="preserve">がある。　　　　　</w:t>
                                  </w:r>
                                </w:p>
                                <w:p w:rsidR="00BE710A" w:rsidRPr="00895CC5" w:rsidRDefault="00BE710A" w:rsidP="005F2A82">
                                  <w:pPr>
                                    <w:spacing w:line="240" w:lineRule="exact"/>
                                    <w:jc w:val="right"/>
                                    <w:rPr>
                                      <w:sz w:val="20"/>
                                    </w:rPr>
                                  </w:pPr>
                                  <w:r w:rsidRPr="00AE7A0C">
                                    <w:rPr>
                                      <w:rFonts w:ascii="Cambria Math" w:hAnsi="Cambria Math" w:cs="Cambria Math"/>
                                      <w:sz w:val="20"/>
                                    </w:rPr>
                                    <w:t>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9E6CD" id="_x0000_s1182" type="#_x0000_t202" style="position:absolute;left:0;text-align:left;margin-left:-.25pt;margin-top:43.9pt;width:197.05pt;height:63.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">
                      <v:stroke dashstyle="dash"/>
                      <v:textbox inset="5.85pt,.7pt,5.85pt,.7pt">
                        <w:txbxContent>
                          <w:p w:rsidR="00BE710A" w:rsidRDefault="00BE710A" w:rsidP="005F2A82">
                            <w:pPr>
                              <w:spacing w:line="240" w:lineRule="exact"/>
                              <w:jc w:val="left"/>
                              <w:rPr>
                                <w:sz w:val="20"/>
                              </w:rPr>
                            </w:pPr>
                            <w:r w:rsidRPr="00AE7A0C">
                              <w:rPr>
                                <w:rFonts w:hint="eastAsia"/>
                                <w:sz w:val="20"/>
                              </w:rPr>
                              <w:t>自分たちの県には、伝統的な産業や国際交流の取り組み、自然景観（古いまちなみ）などを生かしたまちづくりに取り組む特色ある地域</w:t>
                            </w:r>
                            <w:r>
                              <w:rPr>
                                <w:rFonts w:hint="eastAsia"/>
                                <w:sz w:val="20"/>
                              </w:rPr>
                              <w:t xml:space="preserve">がある。　　　　　</w:t>
                            </w:r>
                          </w:p>
                          <w:p w:rsidR="00BE710A" w:rsidRPr="00895CC5" w:rsidRDefault="00BE710A" w:rsidP="005F2A82">
                            <w:pPr>
                              <w:spacing w:line="240" w:lineRule="exact"/>
                              <w:jc w:val="right"/>
                              <w:rPr>
                                <w:sz w:val="20"/>
                              </w:rPr>
                            </w:pPr>
                            <w:r w:rsidRPr="00AE7A0C">
                              <w:rPr>
                                <w:rFonts w:ascii="Cambria Math" w:hAnsi="Cambria Math" w:cs="Cambria Math"/>
                                <w:sz w:val="20"/>
                              </w:rPr>
                              <w:t>❶</w:t>
                            </w:r>
                          </w:p>
                        </w:txbxContent>
                      </v:textbox>
                    </v:shape>
                  </w:pict>
                </mc:Fallback>
              </mc:AlternateContent>
            </w:r>
            <w:r>
              <w:rPr>
                <w:rFonts w:hAnsi="ＭＳ 明朝" w:hint="eastAsia"/>
                <w:kern w:val="0"/>
                <w:sz w:val="20"/>
              </w:rPr>
              <w:t>〇学習で使った写真などの資料を生かして三角ポストをつくり、自分たちの県の特色ある地域のよさを発信する。</w:t>
            </w:r>
          </w:p>
        </w:tc>
        <w:tc>
          <w:tcPr>
            <w:tcW w:w="2005" w:type="dxa"/>
            <w:tcBorders>
              <w:top w:val="single" w:sz="18" w:space="0" w:color="auto"/>
              <w:bottom w:val="single" w:sz="4" w:space="0" w:color="auto"/>
            </w:tcBorders>
          </w:tcPr>
          <w:p w:rsidR="00A40EB9" w:rsidRPr="00897D13" w:rsidRDefault="00A40EB9" w:rsidP="002B5A71">
            <w:pPr>
              <w:spacing w:line="240" w:lineRule="exact"/>
              <w:ind w:left="200" w:hangingChars="100" w:hanging="200"/>
              <w:rPr>
                <w:kern w:val="0"/>
                <w:sz w:val="20"/>
              </w:rPr>
            </w:pPr>
            <w:r w:rsidRPr="00897D13">
              <w:rPr>
                <w:rFonts w:hint="eastAsia"/>
                <w:kern w:val="0"/>
                <w:sz w:val="20"/>
              </w:rPr>
              <w:t>◆</w:t>
            </w:r>
            <w:r>
              <w:rPr>
                <w:rFonts w:hint="eastAsia"/>
                <w:kern w:val="0"/>
                <w:sz w:val="20"/>
              </w:rPr>
              <w:t>自分たちのまちと似ているところや違うところについて、これまでにつくった</w:t>
            </w:r>
            <w:r w:rsidR="002D68E0">
              <w:rPr>
                <w:rFonts w:hint="eastAsia"/>
                <w:kern w:val="0"/>
                <w:sz w:val="20"/>
              </w:rPr>
              <w:t>4</w:t>
            </w:r>
            <w:r>
              <w:rPr>
                <w:rFonts w:hint="eastAsia"/>
                <w:kern w:val="0"/>
                <w:sz w:val="20"/>
              </w:rPr>
              <w:t>コマCM</w:t>
            </w:r>
            <w:r w:rsidR="008403F9">
              <w:rPr>
                <w:rFonts w:hint="eastAsia"/>
                <w:kern w:val="0"/>
                <w:sz w:val="20"/>
              </w:rPr>
              <w:t>や写真、地図等を活用し</w:t>
            </w:r>
            <w:r>
              <w:rPr>
                <w:rFonts w:hint="eastAsia"/>
                <w:kern w:val="0"/>
                <w:sz w:val="20"/>
              </w:rPr>
              <w:t>て調べるようにする。</w:t>
            </w:r>
          </w:p>
        </w:tc>
        <w:tc>
          <w:tcPr>
            <w:tcW w:w="2006" w:type="dxa"/>
            <w:tcBorders>
              <w:top w:val="single" w:sz="18" w:space="0" w:color="auto"/>
              <w:bottom w:val="single" w:sz="4" w:space="0" w:color="auto"/>
              <w:right w:val="single" w:sz="4" w:space="0" w:color="auto"/>
            </w:tcBorders>
          </w:tcPr>
          <w:p w:rsidR="00A40EB9" w:rsidRPr="00AE7A0C" w:rsidRDefault="00A40EB9" w:rsidP="005F2A82">
            <w:pPr>
              <w:spacing w:line="240" w:lineRule="exact"/>
              <w:rPr>
                <w:rFonts w:ascii="ＭＳ ゴシック" w:eastAsia="ＭＳ ゴシック" w:hAnsi="ＭＳ ゴシック"/>
                <w:kern w:val="0"/>
                <w:sz w:val="20"/>
              </w:rPr>
            </w:pPr>
            <w:r w:rsidRPr="00AE7A0C">
              <w:rPr>
                <w:rFonts w:ascii="ＭＳ ゴシック" w:eastAsia="ＭＳ ゴシック" w:hAnsi="ＭＳ ゴシック" w:hint="eastAsia"/>
                <w:kern w:val="0"/>
                <w:sz w:val="20"/>
              </w:rPr>
              <w:t>[思判表]</w:t>
            </w:r>
          </w:p>
          <w:p w:rsidR="00A40EB9" w:rsidRPr="00AE7A0C" w:rsidRDefault="00A40EB9" w:rsidP="005F2A82">
            <w:pPr>
              <w:spacing w:line="240" w:lineRule="exact"/>
              <w:rPr>
                <w:rFonts w:hAnsi="ＭＳ 明朝"/>
                <w:kern w:val="0"/>
                <w:sz w:val="20"/>
              </w:rPr>
            </w:pPr>
            <w:r>
              <w:rPr>
                <w:rFonts w:hAnsi="ＭＳ 明朝" w:hint="eastAsia"/>
                <w:kern w:val="0"/>
                <w:sz w:val="20"/>
              </w:rPr>
              <w:t>三角ポストの内容や発言内容</w:t>
            </w:r>
            <w:r w:rsidRPr="00AE7A0C">
              <w:rPr>
                <w:rFonts w:hAnsi="ＭＳ 明朝" w:hint="eastAsia"/>
                <w:kern w:val="0"/>
                <w:sz w:val="20"/>
              </w:rPr>
              <w:t>から、「</w:t>
            </w:r>
            <w:r>
              <w:rPr>
                <w:rFonts w:hAnsi="ＭＳ 明朝" w:hint="eastAsia"/>
                <w:kern w:val="0"/>
                <w:sz w:val="20"/>
              </w:rPr>
              <w:t>これまで学習した三つの地域を関連付け、それぞれの特色を生かしたまちづくりや自分が住んでいる地域の特色を発信するなど、自分たちにもできることを考え表現しているか</w:t>
            </w:r>
            <w:r w:rsidRPr="00AE7A0C">
              <w:rPr>
                <w:rFonts w:hAnsi="ＭＳ 明朝" w:hint="eastAsia"/>
                <w:kern w:val="0"/>
                <w:sz w:val="20"/>
              </w:rPr>
              <w:t>」を評価する。</w:t>
            </w:r>
          </w:p>
          <w:p w:rsidR="00A40EB9" w:rsidRPr="00C33D54" w:rsidRDefault="00A40EB9" w:rsidP="005F2A82">
            <w:pPr>
              <w:spacing w:line="240" w:lineRule="exact"/>
              <w:rPr>
                <w:rFonts w:ascii="ＭＳ ゴシック" w:eastAsia="ＭＳ ゴシック" w:hAnsi="ＭＳ ゴシック"/>
                <w:kern w:val="0"/>
                <w:sz w:val="20"/>
                <w:shd w:val="pct15" w:color="auto" w:fill="FFFFFF"/>
              </w:rPr>
            </w:pPr>
            <w:r w:rsidRPr="00C33D54">
              <w:rPr>
                <w:rFonts w:ascii="ＭＳ ゴシック" w:eastAsia="ＭＳ ゴシック" w:hAnsi="ＭＳ ゴシック" w:hint="eastAsia"/>
                <w:kern w:val="0"/>
                <w:sz w:val="20"/>
                <w:shd w:val="pct15" w:color="auto" w:fill="FFFFFF"/>
              </w:rPr>
              <w:t>[態度]</w:t>
            </w:r>
          </w:p>
          <w:p w:rsidR="00A40EB9" w:rsidRPr="00C33D54" w:rsidRDefault="00A40EB9" w:rsidP="005F2A82">
            <w:pPr>
              <w:spacing w:line="240" w:lineRule="exact"/>
              <w:rPr>
                <w:rFonts w:hAnsi="ＭＳ 明朝"/>
                <w:kern w:val="0"/>
                <w:sz w:val="20"/>
              </w:rPr>
            </w:pPr>
            <w:r>
              <w:rPr>
                <w:rFonts w:hAnsi="ＭＳ 明朝" w:hint="eastAsia"/>
                <w:kern w:val="0"/>
                <w:sz w:val="20"/>
              </w:rPr>
              <w:t>三角ポストの内容や発言内容</w:t>
            </w:r>
            <w:r w:rsidRPr="00AE7A0C">
              <w:rPr>
                <w:rFonts w:hAnsi="ＭＳ 明朝" w:hint="eastAsia"/>
                <w:kern w:val="0"/>
                <w:sz w:val="20"/>
              </w:rPr>
              <w:t>から、「</w:t>
            </w:r>
            <w:r>
              <w:rPr>
                <w:rFonts w:hAnsi="ＭＳ 明朝" w:hint="eastAsia"/>
                <w:kern w:val="0"/>
                <w:sz w:val="20"/>
              </w:rPr>
              <w:t>学習したことをもとに、県内の特色ある地域のまちづくりを発信するなど、自分たちにもできることを考えようとしているか</w:t>
            </w:r>
            <w:r w:rsidRPr="00AE7A0C">
              <w:rPr>
                <w:rFonts w:hAnsi="ＭＳ 明朝" w:hint="eastAsia"/>
                <w:kern w:val="0"/>
                <w:sz w:val="20"/>
              </w:rPr>
              <w:t>」を評価する。</w:t>
            </w:r>
          </w:p>
        </w:tc>
      </w:tr>
    </w:tbl>
    <w:p w:rsidR="008422B0" w:rsidRPr="00A40EB9" w:rsidRDefault="008422B0" w:rsidP="000E0EB6">
      <w:pPr>
        <w:widowControl/>
        <w:jc w:val="left"/>
      </w:pPr>
    </w:p>
    <w:sectPr w:rsidR="008422B0" w:rsidRPr="00A40EB9" w:rsidSect="00795BD6">
      <w:footerReference w:type="even" r:id="rId8"/>
      <w:footerReference w:type="default" r:id="rId9"/>
      <w:pgSz w:w="11906" w:h="16838" w:code="9"/>
      <w:pgMar w:top="851" w:right="851" w:bottom="851" w:left="851" w:header="454" w:footer="567"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F19" w:rsidRDefault="00A77F19">
      <w:r>
        <w:separator/>
      </w:r>
    </w:p>
  </w:endnote>
  <w:endnote w:type="continuationSeparator" w:id="0">
    <w:p w:rsidR="00A77F19" w:rsidRDefault="00A7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Ryumin-Light-Identity-H">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altName w:val="Times New Roman"/>
    <w:charset w:val="00"/>
    <w:family w:val="auto"/>
    <w:pitch w:val="variable"/>
    <w:sig w:usb0="E0000AFF" w:usb1="5000217F" w:usb2="00000021" w:usb3="00000000" w:csb0="0000019F" w:csb1="00000000"/>
  </w:font>
  <w:font w:name="RyuminPro">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10A" w:rsidRDefault="00BE710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710A" w:rsidRDefault="00BE71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10A" w:rsidRDefault="00BE710A">
    <w:pPr>
      <w:pStyle w:val="a7"/>
      <w:framePr w:wrap="around" w:vAnchor="text" w:hAnchor="margin" w:xAlign="center" w:y="1"/>
      <w:jc w:val="center"/>
      <w:rPr>
        <w:rStyle w:val="a8"/>
      </w:rPr>
    </w:pPr>
    <w:r>
      <w:t xml:space="preserve">- </w:t>
    </w:r>
    <w:r>
      <w:fldChar w:fldCharType="begin"/>
    </w:r>
    <w:r>
      <w:instrText xml:space="preserve"> PAGE </w:instrText>
    </w:r>
    <w:r>
      <w:fldChar w:fldCharType="separate"/>
    </w:r>
    <w:r w:rsidR="002B1022">
      <w:rPr>
        <w:noProof/>
      </w:rPr>
      <w:t>29</w:t>
    </w:r>
    <w:r>
      <w:fldChar w:fldCharType="end"/>
    </w:r>
    <w:r>
      <w:t xml:space="preserve"> -</w:t>
    </w:r>
  </w:p>
  <w:p w:rsidR="00BE710A" w:rsidRDefault="00BE71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F19" w:rsidRDefault="00A77F19">
      <w:r>
        <w:separator/>
      </w:r>
    </w:p>
  </w:footnote>
  <w:footnote w:type="continuationSeparator" w:id="0">
    <w:p w:rsidR="00A77F19" w:rsidRDefault="00A77F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200"/>
        </w:tabs>
        <w:ind w:left="200" w:hanging="200"/>
      </w:pPr>
      <w:rPr>
        <w:rFonts w:hint="eastAsia"/>
      </w:rPr>
    </w:lvl>
  </w:abstractNum>
  <w:abstractNum w:abstractNumId="1" w15:restartNumberingAfterBreak="0">
    <w:nsid w:val="00000002"/>
    <w:multiLevelType w:val="singleLevel"/>
    <w:tmpl w:val="00000000"/>
    <w:lvl w:ilvl="0">
      <w:start w:val="1"/>
      <w:numFmt w:val="aiueoFullWidth"/>
      <w:lvlText w:val="%1．"/>
      <w:lvlJc w:val="left"/>
      <w:pPr>
        <w:tabs>
          <w:tab w:val="num" w:pos="1870"/>
        </w:tabs>
        <w:ind w:left="1870" w:hanging="400"/>
      </w:pPr>
      <w:rPr>
        <w:rFonts w:hint="eastAsia"/>
      </w:rPr>
    </w:lvl>
  </w:abstractNum>
  <w:abstractNum w:abstractNumId="2" w15:restartNumberingAfterBreak="0">
    <w:nsid w:val="00000003"/>
    <w:multiLevelType w:val="singleLevel"/>
    <w:tmpl w:val="00000000"/>
    <w:lvl w:ilvl="0">
      <w:numFmt w:val="bullet"/>
      <w:lvlText w:val="◎"/>
      <w:lvlJc w:val="left"/>
      <w:pPr>
        <w:tabs>
          <w:tab w:val="num" w:pos="200"/>
        </w:tabs>
        <w:ind w:left="200" w:hanging="200"/>
      </w:pPr>
      <w:rPr>
        <w:rFonts w:hint="eastAsia"/>
      </w:rPr>
    </w:lvl>
  </w:abstractNum>
  <w:abstractNum w:abstractNumId="3" w15:restartNumberingAfterBreak="0">
    <w:nsid w:val="00000004"/>
    <w:multiLevelType w:val="singleLevel"/>
    <w:tmpl w:val="00000000"/>
    <w:lvl w:ilvl="0">
      <w:start w:val="1"/>
      <w:numFmt w:val="bullet"/>
      <w:lvlText w:val="○"/>
      <w:lvlJc w:val="left"/>
      <w:pPr>
        <w:tabs>
          <w:tab w:val="num" w:pos="1870"/>
        </w:tabs>
        <w:ind w:left="1870" w:hanging="400"/>
      </w:pPr>
      <w:rPr>
        <w:rFonts w:ascii="ＭＳ ゴシック" w:eastAsia="ＭＳ ゴシック" w:hint="eastAsia"/>
      </w:rPr>
    </w:lvl>
  </w:abstractNum>
  <w:abstractNum w:abstractNumId="4" w15:restartNumberingAfterBreak="0">
    <w:nsid w:val="03127A4E"/>
    <w:multiLevelType w:val="hybridMultilevel"/>
    <w:tmpl w:val="22EAB738"/>
    <w:lvl w:ilvl="0" w:tplc="54442B36">
      <w:start w:val="1"/>
      <w:numFmt w:val="decimalEnclosedCircle"/>
      <w:lvlText w:val="%1"/>
      <w:lvlJc w:val="left"/>
      <w:pPr>
        <w:ind w:left="259" w:hanging="360"/>
      </w:pPr>
      <w:rPr>
        <w:rFonts w:hint="default"/>
      </w:rPr>
    </w:lvl>
    <w:lvl w:ilvl="1" w:tplc="04090017" w:tentative="1">
      <w:start w:val="1"/>
      <w:numFmt w:val="aiueoFullWidth"/>
      <w:lvlText w:val="(%2)"/>
      <w:lvlJc w:val="left"/>
      <w:pPr>
        <w:ind w:left="739" w:hanging="420"/>
      </w:pPr>
    </w:lvl>
    <w:lvl w:ilvl="2" w:tplc="04090011" w:tentative="1">
      <w:start w:val="1"/>
      <w:numFmt w:val="decimalEnclosedCircle"/>
      <w:lvlText w:val="%3"/>
      <w:lvlJc w:val="left"/>
      <w:pPr>
        <w:ind w:left="1159" w:hanging="420"/>
      </w:pPr>
    </w:lvl>
    <w:lvl w:ilvl="3" w:tplc="0409000F" w:tentative="1">
      <w:start w:val="1"/>
      <w:numFmt w:val="decimal"/>
      <w:lvlText w:val="%4."/>
      <w:lvlJc w:val="left"/>
      <w:pPr>
        <w:ind w:left="1579" w:hanging="420"/>
      </w:pPr>
    </w:lvl>
    <w:lvl w:ilvl="4" w:tplc="04090017" w:tentative="1">
      <w:start w:val="1"/>
      <w:numFmt w:val="aiueoFullWidth"/>
      <w:lvlText w:val="(%5)"/>
      <w:lvlJc w:val="left"/>
      <w:pPr>
        <w:ind w:left="1999" w:hanging="420"/>
      </w:pPr>
    </w:lvl>
    <w:lvl w:ilvl="5" w:tplc="04090011" w:tentative="1">
      <w:start w:val="1"/>
      <w:numFmt w:val="decimalEnclosedCircle"/>
      <w:lvlText w:val="%6"/>
      <w:lvlJc w:val="left"/>
      <w:pPr>
        <w:ind w:left="2419" w:hanging="420"/>
      </w:pPr>
    </w:lvl>
    <w:lvl w:ilvl="6" w:tplc="0409000F" w:tentative="1">
      <w:start w:val="1"/>
      <w:numFmt w:val="decimal"/>
      <w:lvlText w:val="%7."/>
      <w:lvlJc w:val="left"/>
      <w:pPr>
        <w:ind w:left="2839" w:hanging="420"/>
      </w:pPr>
    </w:lvl>
    <w:lvl w:ilvl="7" w:tplc="04090017" w:tentative="1">
      <w:start w:val="1"/>
      <w:numFmt w:val="aiueoFullWidth"/>
      <w:lvlText w:val="(%8)"/>
      <w:lvlJc w:val="left"/>
      <w:pPr>
        <w:ind w:left="3259" w:hanging="420"/>
      </w:pPr>
    </w:lvl>
    <w:lvl w:ilvl="8" w:tplc="04090011" w:tentative="1">
      <w:start w:val="1"/>
      <w:numFmt w:val="decimalEnclosedCircle"/>
      <w:lvlText w:val="%9"/>
      <w:lvlJc w:val="left"/>
      <w:pPr>
        <w:ind w:left="3679" w:hanging="420"/>
      </w:pPr>
    </w:lvl>
  </w:abstractNum>
  <w:abstractNum w:abstractNumId="5" w15:restartNumberingAfterBreak="0">
    <w:nsid w:val="054B3DB1"/>
    <w:multiLevelType w:val="hybridMultilevel"/>
    <w:tmpl w:val="6C7AEC6A"/>
    <w:lvl w:ilvl="0" w:tplc="260633FA">
      <w:start w:val="1"/>
      <w:numFmt w:val="aiueoFullWidth"/>
      <w:lvlText w:val="%1．"/>
      <w:lvlJc w:val="left"/>
      <w:pPr>
        <w:tabs>
          <w:tab w:val="num" w:pos="1890"/>
        </w:tabs>
        <w:ind w:left="1890" w:hanging="420"/>
      </w:pPr>
      <w:rPr>
        <w:rFonts w:hAnsi="Century"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6" w15:restartNumberingAfterBreak="0">
    <w:nsid w:val="05635376"/>
    <w:multiLevelType w:val="hybridMultilevel"/>
    <w:tmpl w:val="AE80E6BE"/>
    <w:lvl w:ilvl="0" w:tplc="3C3630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4D7CFE"/>
    <w:multiLevelType w:val="hybridMultilevel"/>
    <w:tmpl w:val="CB143806"/>
    <w:lvl w:ilvl="0" w:tplc="827EB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834A1"/>
    <w:multiLevelType w:val="hybridMultilevel"/>
    <w:tmpl w:val="BC524924"/>
    <w:lvl w:ilvl="0" w:tplc="8B027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DBB6E57"/>
    <w:multiLevelType w:val="hybridMultilevel"/>
    <w:tmpl w:val="05722DF4"/>
    <w:lvl w:ilvl="0" w:tplc="41A4BB02">
      <w:start w:val="1"/>
      <w:numFmt w:val="bullet"/>
      <w:lvlText w:val="・"/>
      <w:lvlJc w:val="left"/>
      <w:pPr>
        <w:tabs>
          <w:tab w:val="num" w:pos="360"/>
        </w:tabs>
        <w:ind w:left="360" w:hanging="360"/>
      </w:pPr>
      <w:rPr>
        <w:rFonts w:ascii="Ryumin-Light-Identity-H" w:eastAsia="Ryumin-Light-Identity-H" w:hAnsi="Times New Roman" w:hint="eastAsia"/>
      </w:rPr>
    </w:lvl>
    <w:lvl w:ilvl="1" w:tplc="C42EAE14" w:tentative="1">
      <w:start w:val="1"/>
      <w:numFmt w:val="bullet"/>
      <w:lvlText w:val=""/>
      <w:lvlJc w:val="left"/>
      <w:pPr>
        <w:tabs>
          <w:tab w:val="num" w:pos="840"/>
        </w:tabs>
        <w:ind w:left="840" w:hanging="420"/>
      </w:pPr>
      <w:rPr>
        <w:rFonts w:ascii="Wingdings" w:hAnsi="Wingdings" w:hint="default"/>
      </w:rPr>
    </w:lvl>
    <w:lvl w:ilvl="2" w:tplc="A524E47E" w:tentative="1">
      <w:start w:val="1"/>
      <w:numFmt w:val="bullet"/>
      <w:lvlText w:val=""/>
      <w:lvlJc w:val="left"/>
      <w:pPr>
        <w:tabs>
          <w:tab w:val="num" w:pos="1260"/>
        </w:tabs>
        <w:ind w:left="1260" w:hanging="420"/>
      </w:pPr>
      <w:rPr>
        <w:rFonts w:ascii="Wingdings" w:hAnsi="Wingdings" w:hint="default"/>
      </w:rPr>
    </w:lvl>
    <w:lvl w:ilvl="3" w:tplc="69C0479A" w:tentative="1">
      <w:start w:val="1"/>
      <w:numFmt w:val="bullet"/>
      <w:lvlText w:val=""/>
      <w:lvlJc w:val="left"/>
      <w:pPr>
        <w:tabs>
          <w:tab w:val="num" w:pos="1680"/>
        </w:tabs>
        <w:ind w:left="1680" w:hanging="420"/>
      </w:pPr>
      <w:rPr>
        <w:rFonts w:ascii="Wingdings" w:hAnsi="Wingdings" w:hint="default"/>
      </w:rPr>
    </w:lvl>
    <w:lvl w:ilvl="4" w:tplc="622230B8" w:tentative="1">
      <w:start w:val="1"/>
      <w:numFmt w:val="bullet"/>
      <w:lvlText w:val=""/>
      <w:lvlJc w:val="left"/>
      <w:pPr>
        <w:tabs>
          <w:tab w:val="num" w:pos="2100"/>
        </w:tabs>
        <w:ind w:left="2100" w:hanging="420"/>
      </w:pPr>
      <w:rPr>
        <w:rFonts w:ascii="Wingdings" w:hAnsi="Wingdings" w:hint="default"/>
      </w:rPr>
    </w:lvl>
    <w:lvl w:ilvl="5" w:tplc="498CDED2" w:tentative="1">
      <w:start w:val="1"/>
      <w:numFmt w:val="bullet"/>
      <w:lvlText w:val=""/>
      <w:lvlJc w:val="left"/>
      <w:pPr>
        <w:tabs>
          <w:tab w:val="num" w:pos="2520"/>
        </w:tabs>
        <w:ind w:left="2520" w:hanging="420"/>
      </w:pPr>
      <w:rPr>
        <w:rFonts w:ascii="Wingdings" w:hAnsi="Wingdings" w:hint="default"/>
      </w:rPr>
    </w:lvl>
    <w:lvl w:ilvl="6" w:tplc="BA50077C" w:tentative="1">
      <w:start w:val="1"/>
      <w:numFmt w:val="bullet"/>
      <w:lvlText w:val=""/>
      <w:lvlJc w:val="left"/>
      <w:pPr>
        <w:tabs>
          <w:tab w:val="num" w:pos="2940"/>
        </w:tabs>
        <w:ind w:left="2940" w:hanging="420"/>
      </w:pPr>
      <w:rPr>
        <w:rFonts w:ascii="Wingdings" w:hAnsi="Wingdings" w:hint="default"/>
      </w:rPr>
    </w:lvl>
    <w:lvl w:ilvl="7" w:tplc="9C14331A" w:tentative="1">
      <w:start w:val="1"/>
      <w:numFmt w:val="bullet"/>
      <w:lvlText w:val=""/>
      <w:lvlJc w:val="left"/>
      <w:pPr>
        <w:tabs>
          <w:tab w:val="num" w:pos="3360"/>
        </w:tabs>
        <w:ind w:left="3360" w:hanging="420"/>
      </w:pPr>
      <w:rPr>
        <w:rFonts w:ascii="Wingdings" w:hAnsi="Wingdings" w:hint="default"/>
      </w:rPr>
    </w:lvl>
    <w:lvl w:ilvl="8" w:tplc="F06AA85C"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C2F5BED"/>
    <w:multiLevelType w:val="hybridMultilevel"/>
    <w:tmpl w:val="9E244AD0"/>
    <w:lvl w:ilvl="0" w:tplc="BB52B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C8E2859"/>
    <w:multiLevelType w:val="hybridMultilevel"/>
    <w:tmpl w:val="129085D8"/>
    <w:lvl w:ilvl="0" w:tplc="1BA8651A">
      <w:start w:val="1"/>
      <w:numFmt w:val="decimalEnclosedCircle"/>
      <w:lvlText w:val="%1"/>
      <w:lvlJc w:val="left"/>
      <w:pPr>
        <w:ind w:left="7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A4FB2"/>
    <w:multiLevelType w:val="hybridMultilevel"/>
    <w:tmpl w:val="C9904DDA"/>
    <w:lvl w:ilvl="0" w:tplc="BE380706">
      <w:start w:val="1"/>
      <w:numFmt w:val="decimalEnclosedCircle"/>
      <w:lvlText w:val="%1"/>
      <w:lvlJc w:val="left"/>
      <w:pPr>
        <w:ind w:left="2345" w:hanging="360"/>
      </w:pPr>
      <w:rPr>
        <w:rFonts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0409000F" w:tentative="1">
      <w:start w:val="1"/>
      <w:numFmt w:val="decimal"/>
      <w:lvlText w:val="%4."/>
      <w:lvlJc w:val="left"/>
      <w:pPr>
        <w:ind w:left="3665" w:hanging="420"/>
      </w:p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13" w15:restartNumberingAfterBreak="0">
    <w:nsid w:val="1D0D3072"/>
    <w:multiLevelType w:val="hybridMultilevel"/>
    <w:tmpl w:val="26FE669E"/>
    <w:lvl w:ilvl="0" w:tplc="FFFFFFFF">
      <w:start w:val="1"/>
      <w:numFmt w:val="aiueoFullWidth"/>
      <w:lvlText w:val="%1．"/>
      <w:lvlJc w:val="left"/>
      <w:pPr>
        <w:tabs>
          <w:tab w:val="num" w:pos="1890"/>
        </w:tabs>
        <w:ind w:left="1890" w:hanging="420"/>
      </w:pPr>
      <w:rPr>
        <w:rFonts w:hint="default"/>
      </w:rPr>
    </w:lvl>
    <w:lvl w:ilvl="1" w:tplc="FFFFFFFF">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14" w15:restartNumberingAfterBreak="0">
    <w:nsid w:val="1F2755FF"/>
    <w:multiLevelType w:val="hybridMultilevel"/>
    <w:tmpl w:val="196A7D6A"/>
    <w:lvl w:ilvl="0" w:tplc="96CC7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702D3E"/>
    <w:multiLevelType w:val="hybridMultilevel"/>
    <w:tmpl w:val="F238E242"/>
    <w:lvl w:ilvl="0" w:tplc="B57CD3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0354E8"/>
    <w:multiLevelType w:val="hybridMultilevel"/>
    <w:tmpl w:val="F376A988"/>
    <w:lvl w:ilvl="0" w:tplc="0B6C9498">
      <w:start w:val="1"/>
      <w:numFmt w:val="aiueoFullWidth"/>
      <w:lvlText w:val="%1."/>
      <w:lvlJc w:val="left"/>
      <w:pPr>
        <w:tabs>
          <w:tab w:val="num" w:pos="1830"/>
        </w:tabs>
        <w:ind w:left="1830" w:hanging="36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7" w15:restartNumberingAfterBreak="0">
    <w:nsid w:val="26856E0D"/>
    <w:multiLevelType w:val="hybridMultilevel"/>
    <w:tmpl w:val="6BEA86CA"/>
    <w:lvl w:ilvl="0" w:tplc="B670908C">
      <w:numFmt w:val="bullet"/>
      <w:lvlText w:val="・"/>
      <w:lvlJc w:val="left"/>
      <w:pPr>
        <w:tabs>
          <w:tab w:val="num" w:pos="1830"/>
        </w:tabs>
        <w:ind w:left="1830" w:hanging="360"/>
      </w:pPr>
      <w:rPr>
        <w:rFonts w:ascii="ＭＳ 明朝" w:eastAsia="ＭＳ 明朝" w:hAnsi="ＭＳ 明朝" w:cs="Times New Roman" w:hint="eastAsia"/>
      </w:rPr>
    </w:lvl>
    <w:lvl w:ilvl="1" w:tplc="8B2CA156">
      <w:numFmt w:val="bullet"/>
      <w:lvlText w:val="□"/>
      <w:lvlJc w:val="left"/>
      <w:pPr>
        <w:tabs>
          <w:tab w:val="num" w:pos="2250"/>
        </w:tabs>
        <w:ind w:left="2250" w:hanging="360"/>
      </w:pPr>
      <w:rPr>
        <w:rFonts w:ascii="ＭＳ 明朝" w:eastAsia="ＭＳ 明朝" w:hAnsi="ＭＳ 明朝" w:cs="Times New Roman" w:hint="eastAsia"/>
      </w:rPr>
    </w:lvl>
    <w:lvl w:ilvl="2" w:tplc="0409000D" w:tentative="1">
      <w:start w:val="1"/>
      <w:numFmt w:val="bullet"/>
      <w:lvlText w:val=""/>
      <w:lvlJc w:val="left"/>
      <w:pPr>
        <w:tabs>
          <w:tab w:val="num" w:pos="2730"/>
        </w:tabs>
        <w:ind w:left="2730" w:hanging="420"/>
      </w:pPr>
      <w:rPr>
        <w:rFonts w:ascii="Wingdings" w:hAnsi="Wingdings" w:hint="default"/>
      </w:rPr>
    </w:lvl>
    <w:lvl w:ilvl="3" w:tplc="04090001" w:tentative="1">
      <w:start w:val="1"/>
      <w:numFmt w:val="bullet"/>
      <w:lvlText w:val=""/>
      <w:lvlJc w:val="left"/>
      <w:pPr>
        <w:tabs>
          <w:tab w:val="num" w:pos="3150"/>
        </w:tabs>
        <w:ind w:left="3150" w:hanging="420"/>
      </w:pPr>
      <w:rPr>
        <w:rFonts w:ascii="Wingdings" w:hAnsi="Wingdings" w:hint="default"/>
      </w:rPr>
    </w:lvl>
    <w:lvl w:ilvl="4" w:tplc="0409000B" w:tentative="1">
      <w:start w:val="1"/>
      <w:numFmt w:val="bullet"/>
      <w:lvlText w:val=""/>
      <w:lvlJc w:val="left"/>
      <w:pPr>
        <w:tabs>
          <w:tab w:val="num" w:pos="3570"/>
        </w:tabs>
        <w:ind w:left="3570" w:hanging="420"/>
      </w:pPr>
      <w:rPr>
        <w:rFonts w:ascii="Wingdings" w:hAnsi="Wingdings" w:hint="default"/>
      </w:rPr>
    </w:lvl>
    <w:lvl w:ilvl="5" w:tplc="0409000D" w:tentative="1">
      <w:start w:val="1"/>
      <w:numFmt w:val="bullet"/>
      <w:lvlText w:val=""/>
      <w:lvlJc w:val="left"/>
      <w:pPr>
        <w:tabs>
          <w:tab w:val="num" w:pos="3990"/>
        </w:tabs>
        <w:ind w:left="3990" w:hanging="420"/>
      </w:pPr>
      <w:rPr>
        <w:rFonts w:ascii="Wingdings" w:hAnsi="Wingdings" w:hint="default"/>
      </w:rPr>
    </w:lvl>
    <w:lvl w:ilvl="6" w:tplc="04090001" w:tentative="1">
      <w:start w:val="1"/>
      <w:numFmt w:val="bullet"/>
      <w:lvlText w:val=""/>
      <w:lvlJc w:val="left"/>
      <w:pPr>
        <w:tabs>
          <w:tab w:val="num" w:pos="4410"/>
        </w:tabs>
        <w:ind w:left="4410" w:hanging="420"/>
      </w:pPr>
      <w:rPr>
        <w:rFonts w:ascii="Wingdings" w:hAnsi="Wingdings" w:hint="default"/>
      </w:rPr>
    </w:lvl>
    <w:lvl w:ilvl="7" w:tplc="0409000B" w:tentative="1">
      <w:start w:val="1"/>
      <w:numFmt w:val="bullet"/>
      <w:lvlText w:val=""/>
      <w:lvlJc w:val="left"/>
      <w:pPr>
        <w:tabs>
          <w:tab w:val="num" w:pos="4830"/>
        </w:tabs>
        <w:ind w:left="4830" w:hanging="420"/>
      </w:pPr>
      <w:rPr>
        <w:rFonts w:ascii="Wingdings" w:hAnsi="Wingdings" w:hint="default"/>
      </w:rPr>
    </w:lvl>
    <w:lvl w:ilvl="8" w:tplc="0409000D" w:tentative="1">
      <w:start w:val="1"/>
      <w:numFmt w:val="bullet"/>
      <w:lvlText w:val=""/>
      <w:lvlJc w:val="left"/>
      <w:pPr>
        <w:tabs>
          <w:tab w:val="num" w:pos="5250"/>
        </w:tabs>
        <w:ind w:left="5250" w:hanging="420"/>
      </w:pPr>
      <w:rPr>
        <w:rFonts w:ascii="Wingdings" w:hAnsi="Wingdings" w:hint="default"/>
      </w:rPr>
    </w:lvl>
  </w:abstractNum>
  <w:abstractNum w:abstractNumId="18" w15:restartNumberingAfterBreak="0">
    <w:nsid w:val="28754DC8"/>
    <w:multiLevelType w:val="hybridMultilevel"/>
    <w:tmpl w:val="F9BE96D2"/>
    <w:lvl w:ilvl="0" w:tplc="B0D0B046">
      <w:start w:val="1"/>
      <w:numFmt w:val="aiueoFullWidth"/>
      <w:lvlText w:val="%1．"/>
      <w:lvlJc w:val="left"/>
      <w:pPr>
        <w:tabs>
          <w:tab w:val="num" w:pos="1890"/>
        </w:tabs>
        <w:ind w:left="1890" w:hanging="42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9" w15:restartNumberingAfterBreak="0">
    <w:nsid w:val="2B9532BC"/>
    <w:multiLevelType w:val="hybridMultilevel"/>
    <w:tmpl w:val="92149926"/>
    <w:lvl w:ilvl="0" w:tplc="EFC4E5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1F49A7"/>
    <w:multiLevelType w:val="hybridMultilevel"/>
    <w:tmpl w:val="F09AEF48"/>
    <w:lvl w:ilvl="0" w:tplc="D88C0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1207D0"/>
    <w:multiLevelType w:val="singleLevel"/>
    <w:tmpl w:val="EF7E34CC"/>
    <w:lvl w:ilvl="0">
      <w:start w:val="1"/>
      <w:numFmt w:val="bullet"/>
      <w:lvlText w:val="◎"/>
      <w:lvlJc w:val="left"/>
      <w:pPr>
        <w:tabs>
          <w:tab w:val="num" w:pos="2100"/>
        </w:tabs>
        <w:ind w:left="2100" w:hanging="210"/>
      </w:pPr>
      <w:rPr>
        <w:rFonts w:ascii="ＭＳ 明朝" w:eastAsia="ＭＳ 明朝" w:hAnsi="Century" w:hint="eastAsia"/>
      </w:rPr>
    </w:lvl>
  </w:abstractNum>
  <w:abstractNum w:abstractNumId="22" w15:restartNumberingAfterBreak="0">
    <w:nsid w:val="34974573"/>
    <w:multiLevelType w:val="hybridMultilevel"/>
    <w:tmpl w:val="9FD05C94"/>
    <w:lvl w:ilvl="0" w:tplc="10747CF0">
      <w:numFmt w:val="bullet"/>
      <w:lvlText w:val="・"/>
      <w:lvlJc w:val="left"/>
      <w:pPr>
        <w:tabs>
          <w:tab w:val="num" w:pos="360"/>
        </w:tabs>
        <w:ind w:left="360" w:hanging="360"/>
      </w:pPr>
      <w:rPr>
        <w:rFonts w:ascii="Times New Roman" w:eastAsia="ＭＳ 明朝" w:hAnsi="Times New Roman" w:cs="Times New Roman" w:hint="default"/>
      </w:rPr>
    </w:lvl>
    <w:lvl w:ilvl="1" w:tplc="8F12505C" w:tentative="1">
      <w:start w:val="1"/>
      <w:numFmt w:val="bullet"/>
      <w:lvlText w:val=""/>
      <w:lvlJc w:val="left"/>
      <w:pPr>
        <w:tabs>
          <w:tab w:val="num" w:pos="840"/>
        </w:tabs>
        <w:ind w:left="840" w:hanging="420"/>
      </w:pPr>
      <w:rPr>
        <w:rFonts w:ascii="Wingdings" w:hAnsi="Wingdings" w:hint="default"/>
      </w:rPr>
    </w:lvl>
    <w:lvl w:ilvl="2" w:tplc="6A524ACA" w:tentative="1">
      <w:start w:val="1"/>
      <w:numFmt w:val="bullet"/>
      <w:lvlText w:val=""/>
      <w:lvlJc w:val="left"/>
      <w:pPr>
        <w:tabs>
          <w:tab w:val="num" w:pos="1260"/>
        </w:tabs>
        <w:ind w:left="1260" w:hanging="420"/>
      </w:pPr>
      <w:rPr>
        <w:rFonts w:ascii="Wingdings" w:hAnsi="Wingdings" w:hint="default"/>
      </w:rPr>
    </w:lvl>
    <w:lvl w:ilvl="3" w:tplc="9D2E9090" w:tentative="1">
      <w:start w:val="1"/>
      <w:numFmt w:val="bullet"/>
      <w:lvlText w:val=""/>
      <w:lvlJc w:val="left"/>
      <w:pPr>
        <w:tabs>
          <w:tab w:val="num" w:pos="1680"/>
        </w:tabs>
        <w:ind w:left="1680" w:hanging="420"/>
      </w:pPr>
      <w:rPr>
        <w:rFonts w:ascii="Wingdings" w:hAnsi="Wingdings" w:hint="default"/>
      </w:rPr>
    </w:lvl>
    <w:lvl w:ilvl="4" w:tplc="7A6E4520" w:tentative="1">
      <w:start w:val="1"/>
      <w:numFmt w:val="bullet"/>
      <w:lvlText w:val=""/>
      <w:lvlJc w:val="left"/>
      <w:pPr>
        <w:tabs>
          <w:tab w:val="num" w:pos="2100"/>
        </w:tabs>
        <w:ind w:left="2100" w:hanging="420"/>
      </w:pPr>
      <w:rPr>
        <w:rFonts w:ascii="Wingdings" w:hAnsi="Wingdings" w:hint="default"/>
      </w:rPr>
    </w:lvl>
    <w:lvl w:ilvl="5" w:tplc="3C4A4628" w:tentative="1">
      <w:start w:val="1"/>
      <w:numFmt w:val="bullet"/>
      <w:lvlText w:val=""/>
      <w:lvlJc w:val="left"/>
      <w:pPr>
        <w:tabs>
          <w:tab w:val="num" w:pos="2520"/>
        </w:tabs>
        <w:ind w:left="2520" w:hanging="420"/>
      </w:pPr>
      <w:rPr>
        <w:rFonts w:ascii="Wingdings" w:hAnsi="Wingdings" w:hint="default"/>
      </w:rPr>
    </w:lvl>
    <w:lvl w:ilvl="6" w:tplc="E9B67274" w:tentative="1">
      <w:start w:val="1"/>
      <w:numFmt w:val="bullet"/>
      <w:lvlText w:val=""/>
      <w:lvlJc w:val="left"/>
      <w:pPr>
        <w:tabs>
          <w:tab w:val="num" w:pos="2940"/>
        </w:tabs>
        <w:ind w:left="2940" w:hanging="420"/>
      </w:pPr>
      <w:rPr>
        <w:rFonts w:ascii="Wingdings" w:hAnsi="Wingdings" w:hint="default"/>
      </w:rPr>
    </w:lvl>
    <w:lvl w:ilvl="7" w:tplc="532E5FF8" w:tentative="1">
      <w:start w:val="1"/>
      <w:numFmt w:val="bullet"/>
      <w:lvlText w:val=""/>
      <w:lvlJc w:val="left"/>
      <w:pPr>
        <w:tabs>
          <w:tab w:val="num" w:pos="3360"/>
        </w:tabs>
        <w:ind w:left="3360" w:hanging="420"/>
      </w:pPr>
      <w:rPr>
        <w:rFonts w:ascii="Wingdings" w:hAnsi="Wingdings" w:hint="default"/>
      </w:rPr>
    </w:lvl>
    <w:lvl w:ilvl="8" w:tplc="12FCC29E"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9D158DA"/>
    <w:multiLevelType w:val="hybridMultilevel"/>
    <w:tmpl w:val="682CF9EC"/>
    <w:lvl w:ilvl="0" w:tplc="DA545B0E">
      <w:start w:val="1"/>
      <w:numFmt w:val="bullet"/>
      <w:lvlText w:val="・"/>
      <w:lvlJc w:val="left"/>
      <w:pPr>
        <w:tabs>
          <w:tab w:val="num" w:pos="360"/>
        </w:tabs>
        <w:ind w:left="360" w:hanging="360"/>
      </w:pPr>
      <w:rPr>
        <w:rFonts w:ascii="Times New Roman" w:eastAsia="ＭＳ 明朝" w:hAnsi="Times New Roman" w:hint="default"/>
      </w:rPr>
    </w:lvl>
    <w:lvl w:ilvl="1" w:tplc="9E3CEC04" w:tentative="1">
      <w:start w:val="1"/>
      <w:numFmt w:val="bullet"/>
      <w:lvlText w:val=""/>
      <w:lvlJc w:val="left"/>
      <w:pPr>
        <w:tabs>
          <w:tab w:val="num" w:pos="840"/>
        </w:tabs>
        <w:ind w:left="840" w:hanging="420"/>
      </w:pPr>
      <w:rPr>
        <w:rFonts w:ascii="Wingdings" w:hAnsi="Wingdings" w:hint="default"/>
      </w:rPr>
    </w:lvl>
    <w:lvl w:ilvl="2" w:tplc="DC8EDB22" w:tentative="1">
      <w:start w:val="1"/>
      <w:numFmt w:val="bullet"/>
      <w:lvlText w:val=""/>
      <w:lvlJc w:val="left"/>
      <w:pPr>
        <w:tabs>
          <w:tab w:val="num" w:pos="1260"/>
        </w:tabs>
        <w:ind w:left="1260" w:hanging="420"/>
      </w:pPr>
      <w:rPr>
        <w:rFonts w:ascii="Wingdings" w:hAnsi="Wingdings" w:hint="default"/>
      </w:rPr>
    </w:lvl>
    <w:lvl w:ilvl="3" w:tplc="5F3AA4EA" w:tentative="1">
      <w:start w:val="1"/>
      <w:numFmt w:val="bullet"/>
      <w:lvlText w:val=""/>
      <w:lvlJc w:val="left"/>
      <w:pPr>
        <w:tabs>
          <w:tab w:val="num" w:pos="1680"/>
        </w:tabs>
        <w:ind w:left="1680" w:hanging="420"/>
      </w:pPr>
      <w:rPr>
        <w:rFonts w:ascii="Wingdings" w:hAnsi="Wingdings" w:hint="default"/>
      </w:rPr>
    </w:lvl>
    <w:lvl w:ilvl="4" w:tplc="50C02EF6" w:tentative="1">
      <w:start w:val="1"/>
      <w:numFmt w:val="bullet"/>
      <w:lvlText w:val=""/>
      <w:lvlJc w:val="left"/>
      <w:pPr>
        <w:tabs>
          <w:tab w:val="num" w:pos="2100"/>
        </w:tabs>
        <w:ind w:left="2100" w:hanging="420"/>
      </w:pPr>
      <w:rPr>
        <w:rFonts w:ascii="Wingdings" w:hAnsi="Wingdings" w:hint="default"/>
      </w:rPr>
    </w:lvl>
    <w:lvl w:ilvl="5" w:tplc="FC226862" w:tentative="1">
      <w:start w:val="1"/>
      <w:numFmt w:val="bullet"/>
      <w:lvlText w:val=""/>
      <w:lvlJc w:val="left"/>
      <w:pPr>
        <w:tabs>
          <w:tab w:val="num" w:pos="2520"/>
        </w:tabs>
        <w:ind w:left="2520" w:hanging="420"/>
      </w:pPr>
      <w:rPr>
        <w:rFonts w:ascii="Wingdings" w:hAnsi="Wingdings" w:hint="default"/>
      </w:rPr>
    </w:lvl>
    <w:lvl w:ilvl="6" w:tplc="F7C279BE" w:tentative="1">
      <w:start w:val="1"/>
      <w:numFmt w:val="bullet"/>
      <w:lvlText w:val=""/>
      <w:lvlJc w:val="left"/>
      <w:pPr>
        <w:tabs>
          <w:tab w:val="num" w:pos="2940"/>
        </w:tabs>
        <w:ind w:left="2940" w:hanging="420"/>
      </w:pPr>
      <w:rPr>
        <w:rFonts w:ascii="Wingdings" w:hAnsi="Wingdings" w:hint="default"/>
      </w:rPr>
    </w:lvl>
    <w:lvl w:ilvl="7" w:tplc="CA1AC6C2" w:tentative="1">
      <w:start w:val="1"/>
      <w:numFmt w:val="bullet"/>
      <w:lvlText w:val=""/>
      <w:lvlJc w:val="left"/>
      <w:pPr>
        <w:tabs>
          <w:tab w:val="num" w:pos="3360"/>
        </w:tabs>
        <w:ind w:left="3360" w:hanging="420"/>
      </w:pPr>
      <w:rPr>
        <w:rFonts w:ascii="Wingdings" w:hAnsi="Wingdings" w:hint="default"/>
      </w:rPr>
    </w:lvl>
    <w:lvl w:ilvl="8" w:tplc="7BD2C71A"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B3A568C"/>
    <w:multiLevelType w:val="hybridMultilevel"/>
    <w:tmpl w:val="DB4EEC1C"/>
    <w:lvl w:ilvl="0" w:tplc="CB5076D0">
      <w:start w:val="1"/>
      <w:numFmt w:val="aiueoFullWidth"/>
      <w:lvlText w:val="%1．"/>
      <w:lvlJc w:val="left"/>
      <w:pPr>
        <w:tabs>
          <w:tab w:val="num" w:pos="2040"/>
        </w:tabs>
        <w:ind w:left="2040" w:hanging="360"/>
      </w:pPr>
      <w:rPr>
        <w:rFonts w:hint="eastAsia"/>
      </w:rPr>
    </w:lvl>
    <w:lvl w:ilvl="1" w:tplc="685CF938" w:tentative="1">
      <w:start w:val="1"/>
      <w:numFmt w:val="aiueoFullWidth"/>
      <w:lvlText w:val="(%2)"/>
      <w:lvlJc w:val="left"/>
      <w:pPr>
        <w:tabs>
          <w:tab w:val="num" w:pos="2520"/>
        </w:tabs>
        <w:ind w:left="2520" w:hanging="420"/>
      </w:pPr>
    </w:lvl>
    <w:lvl w:ilvl="2" w:tplc="85384DD0" w:tentative="1">
      <w:start w:val="1"/>
      <w:numFmt w:val="decimalEnclosedCircle"/>
      <w:lvlText w:val="%3"/>
      <w:lvlJc w:val="left"/>
      <w:pPr>
        <w:tabs>
          <w:tab w:val="num" w:pos="2940"/>
        </w:tabs>
        <w:ind w:left="2940" w:hanging="420"/>
      </w:pPr>
    </w:lvl>
    <w:lvl w:ilvl="3" w:tplc="82A0A072" w:tentative="1">
      <w:start w:val="1"/>
      <w:numFmt w:val="decimal"/>
      <w:lvlText w:val="%4."/>
      <w:lvlJc w:val="left"/>
      <w:pPr>
        <w:tabs>
          <w:tab w:val="num" w:pos="3360"/>
        </w:tabs>
        <w:ind w:left="3360" w:hanging="420"/>
      </w:pPr>
    </w:lvl>
    <w:lvl w:ilvl="4" w:tplc="E294DFD2" w:tentative="1">
      <w:start w:val="1"/>
      <w:numFmt w:val="aiueoFullWidth"/>
      <w:lvlText w:val="(%5)"/>
      <w:lvlJc w:val="left"/>
      <w:pPr>
        <w:tabs>
          <w:tab w:val="num" w:pos="3780"/>
        </w:tabs>
        <w:ind w:left="3780" w:hanging="420"/>
      </w:pPr>
    </w:lvl>
    <w:lvl w:ilvl="5" w:tplc="2D56AF60" w:tentative="1">
      <w:start w:val="1"/>
      <w:numFmt w:val="decimalEnclosedCircle"/>
      <w:lvlText w:val="%6"/>
      <w:lvlJc w:val="left"/>
      <w:pPr>
        <w:tabs>
          <w:tab w:val="num" w:pos="4200"/>
        </w:tabs>
        <w:ind w:left="4200" w:hanging="420"/>
      </w:pPr>
    </w:lvl>
    <w:lvl w:ilvl="6" w:tplc="91947892" w:tentative="1">
      <w:start w:val="1"/>
      <w:numFmt w:val="decimal"/>
      <w:lvlText w:val="%7."/>
      <w:lvlJc w:val="left"/>
      <w:pPr>
        <w:tabs>
          <w:tab w:val="num" w:pos="4620"/>
        </w:tabs>
        <w:ind w:left="4620" w:hanging="420"/>
      </w:pPr>
    </w:lvl>
    <w:lvl w:ilvl="7" w:tplc="EF4264A6" w:tentative="1">
      <w:start w:val="1"/>
      <w:numFmt w:val="aiueoFullWidth"/>
      <w:lvlText w:val="(%8)"/>
      <w:lvlJc w:val="left"/>
      <w:pPr>
        <w:tabs>
          <w:tab w:val="num" w:pos="5040"/>
        </w:tabs>
        <w:ind w:left="5040" w:hanging="420"/>
      </w:pPr>
    </w:lvl>
    <w:lvl w:ilvl="8" w:tplc="94F054DE" w:tentative="1">
      <w:start w:val="1"/>
      <w:numFmt w:val="decimalEnclosedCircle"/>
      <w:lvlText w:val="%9"/>
      <w:lvlJc w:val="left"/>
      <w:pPr>
        <w:tabs>
          <w:tab w:val="num" w:pos="5460"/>
        </w:tabs>
        <w:ind w:left="5460" w:hanging="420"/>
      </w:pPr>
    </w:lvl>
  </w:abstractNum>
  <w:abstractNum w:abstractNumId="25" w15:restartNumberingAfterBreak="0">
    <w:nsid w:val="3E921515"/>
    <w:multiLevelType w:val="hybridMultilevel"/>
    <w:tmpl w:val="091CC3D8"/>
    <w:lvl w:ilvl="0" w:tplc="DFEA974E">
      <w:start w:val="1"/>
      <w:numFmt w:val="irohaFullWidth"/>
      <w:lvlText w:val="%1．"/>
      <w:lvlJc w:val="left"/>
      <w:pPr>
        <w:tabs>
          <w:tab w:val="num" w:pos="2100"/>
        </w:tabs>
        <w:ind w:left="2100" w:hanging="420"/>
      </w:pPr>
      <w:rPr>
        <w:rFonts w:hint="eastAsia"/>
      </w:rPr>
    </w:lvl>
    <w:lvl w:ilvl="1" w:tplc="2E2A4938" w:tentative="1">
      <w:start w:val="1"/>
      <w:numFmt w:val="aiueoFullWidth"/>
      <w:lvlText w:val="(%2)"/>
      <w:lvlJc w:val="left"/>
      <w:pPr>
        <w:tabs>
          <w:tab w:val="num" w:pos="2520"/>
        </w:tabs>
        <w:ind w:left="2520" w:hanging="420"/>
      </w:pPr>
    </w:lvl>
    <w:lvl w:ilvl="2" w:tplc="6EC88A9E" w:tentative="1">
      <w:start w:val="1"/>
      <w:numFmt w:val="decimalEnclosedCircle"/>
      <w:lvlText w:val="%3"/>
      <w:lvlJc w:val="left"/>
      <w:pPr>
        <w:tabs>
          <w:tab w:val="num" w:pos="2940"/>
        </w:tabs>
        <w:ind w:left="2940" w:hanging="420"/>
      </w:pPr>
    </w:lvl>
    <w:lvl w:ilvl="3" w:tplc="590A5DB6" w:tentative="1">
      <w:start w:val="1"/>
      <w:numFmt w:val="decimal"/>
      <w:lvlText w:val="%4."/>
      <w:lvlJc w:val="left"/>
      <w:pPr>
        <w:tabs>
          <w:tab w:val="num" w:pos="3360"/>
        </w:tabs>
        <w:ind w:left="3360" w:hanging="420"/>
      </w:pPr>
    </w:lvl>
    <w:lvl w:ilvl="4" w:tplc="794023DC" w:tentative="1">
      <w:start w:val="1"/>
      <w:numFmt w:val="aiueoFullWidth"/>
      <w:lvlText w:val="(%5)"/>
      <w:lvlJc w:val="left"/>
      <w:pPr>
        <w:tabs>
          <w:tab w:val="num" w:pos="3780"/>
        </w:tabs>
        <w:ind w:left="3780" w:hanging="420"/>
      </w:pPr>
    </w:lvl>
    <w:lvl w:ilvl="5" w:tplc="34D8C8B6" w:tentative="1">
      <w:start w:val="1"/>
      <w:numFmt w:val="decimalEnclosedCircle"/>
      <w:lvlText w:val="%6"/>
      <w:lvlJc w:val="left"/>
      <w:pPr>
        <w:tabs>
          <w:tab w:val="num" w:pos="4200"/>
        </w:tabs>
        <w:ind w:left="4200" w:hanging="420"/>
      </w:pPr>
    </w:lvl>
    <w:lvl w:ilvl="6" w:tplc="62CE0106" w:tentative="1">
      <w:start w:val="1"/>
      <w:numFmt w:val="decimal"/>
      <w:lvlText w:val="%7."/>
      <w:lvlJc w:val="left"/>
      <w:pPr>
        <w:tabs>
          <w:tab w:val="num" w:pos="4620"/>
        </w:tabs>
        <w:ind w:left="4620" w:hanging="420"/>
      </w:pPr>
    </w:lvl>
    <w:lvl w:ilvl="7" w:tplc="7E7AAB12" w:tentative="1">
      <w:start w:val="1"/>
      <w:numFmt w:val="aiueoFullWidth"/>
      <w:lvlText w:val="(%8)"/>
      <w:lvlJc w:val="left"/>
      <w:pPr>
        <w:tabs>
          <w:tab w:val="num" w:pos="5040"/>
        </w:tabs>
        <w:ind w:left="5040" w:hanging="420"/>
      </w:pPr>
    </w:lvl>
    <w:lvl w:ilvl="8" w:tplc="7C008070" w:tentative="1">
      <w:start w:val="1"/>
      <w:numFmt w:val="decimalEnclosedCircle"/>
      <w:lvlText w:val="%9"/>
      <w:lvlJc w:val="left"/>
      <w:pPr>
        <w:tabs>
          <w:tab w:val="num" w:pos="5460"/>
        </w:tabs>
        <w:ind w:left="5460" w:hanging="420"/>
      </w:pPr>
    </w:lvl>
  </w:abstractNum>
  <w:abstractNum w:abstractNumId="26" w15:restartNumberingAfterBreak="0">
    <w:nsid w:val="40DC7FA0"/>
    <w:multiLevelType w:val="hybridMultilevel"/>
    <w:tmpl w:val="4392CDD6"/>
    <w:lvl w:ilvl="0" w:tplc="3BEC5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1C44A17"/>
    <w:multiLevelType w:val="hybridMultilevel"/>
    <w:tmpl w:val="12FA6FA0"/>
    <w:lvl w:ilvl="0" w:tplc="7D800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55B0449"/>
    <w:multiLevelType w:val="hybridMultilevel"/>
    <w:tmpl w:val="8E6072F0"/>
    <w:lvl w:ilvl="0" w:tplc="3CEEEF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2B08F8"/>
    <w:multiLevelType w:val="singleLevel"/>
    <w:tmpl w:val="68864DA2"/>
    <w:lvl w:ilvl="0">
      <w:start w:val="3"/>
      <w:numFmt w:val="bullet"/>
      <w:lvlText w:val="■"/>
      <w:lvlJc w:val="left"/>
      <w:pPr>
        <w:tabs>
          <w:tab w:val="num" w:pos="210"/>
        </w:tabs>
        <w:ind w:left="210" w:hanging="210"/>
      </w:pPr>
      <w:rPr>
        <w:rFonts w:ascii="ＭＳ 明朝" w:eastAsia="ＭＳ 明朝" w:hAnsi="Century" w:hint="eastAsia"/>
      </w:rPr>
    </w:lvl>
  </w:abstractNum>
  <w:abstractNum w:abstractNumId="30" w15:restartNumberingAfterBreak="0">
    <w:nsid w:val="4ED20E9F"/>
    <w:multiLevelType w:val="hybridMultilevel"/>
    <w:tmpl w:val="4372CDB0"/>
    <w:lvl w:ilvl="0" w:tplc="FFFFFFFF">
      <w:start w:val="6"/>
      <w:numFmt w:val="bullet"/>
      <w:lvlText w:val="※"/>
      <w:lvlJc w:val="left"/>
      <w:pPr>
        <w:tabs>
          <w:tab w:val="num" w:pos="605"/>
        </w:tabs>
        <w:ind w:left="605" w:hanging="405"/>
      </w:pPr>
      <w:rPr>
        <w:rFonts w:ascii="ＭＳ ゴシック" w:eastAsia="ＭＳ ゴシック" w:hAnsi="ＭＳ ゴシック" w:cs="Times New Roman" w:hint="eastAsia"/>
      </w:rPr>
    </w:lvl>
    <w:lvl w:ilvl="1" w:tplc="FFFFFFFF" w:tentative="1">
      <w:start w:val="1"/>
      <w:numFmt w:val="bullet"/>
      <w:lvlText w:val=""/>
      <w:lvlJc w:val="left"/>
      <w:pPr>
        <w:tabs>
          <w:tab w:val="num" w:pos="1040"/>
        </w:tabs>
        <w:ind w:left="1040" w:hanging="420"/>
      </w:pPr>
      <w:rPr>
        <w:rFonts w:ascii="Wingdings" w:hAnsi="Wingdings" w:hint="default"/>
      </w:rPr>
    </w:lvl>
    <w:lvl w:ilvl="2" w:tplc="FFFFFFFF" w:tentative="1">
      <w:start w:val="1"/>
      <w:numFmt w:val="bullet"/>
      <w:lvlText w:val=""/>
      <w:lvlJc w:val="left"/>
      <w:pPr>
        <w:tabs>
          <w:tab w:val="num" w:pos="1460"/>
        </w:tabs>
        <w:ind w:left="1460" w:hanging="420"/>
      </w:pPr>
      <w:rPr>
        <w:rFonts w:ascii="Wingdings" w:hAnsi="Wingdings" w:hint="default"/>
      </w:rPr>
    </w:lvl>
    <w:lvl w:ilvl="3" w:tplc="FFFFFFFF" w:tentative="1">
      <w:start w:val="1"/>
      <w:numFmt w:val="bullet"/>
      <w:lvlText w:val=""/>
      <w:lvlJc w:val="left"/>
      <w:pPr>
        <w:tabs>
          <w:tab w:val="num" w:pos="1880"/>
        </w:tabs>
        <w:ind w:left="1880" w:hanging="420"/>
      </w:pPr>
      <w:rPr>
        <w:rFonts w:ascii="Wingdings" w:hAnsi="Wingdings" w:hint="default"/>
      </w:rPr>
    </w:lvl>
    <w:lvl w:ilvl="4" w:tplc="FFFFFFFF" w:tentative="1">
      <w:start w:val="1"/>
      <w:numFmt w:val="bullet"/>
      <w:lvlText w:val=""/>
      <w:lvlJc w:val="left"/>
      <w:pPr>
        <w:tabs>
          <w:tab w:val="num" w:pos="2300"/>
        </w:tabs>
        <w:ind w:left="2300" w:hanging="420"/>
      </w:pPr>
      <w:rPr>
        <w:rFonts w:ascii="Wingdings" w:hAnsi="Wingdings" w:hint="default"/>
      </w:rPr>
    </w:lvl>
    <w:lvl w:ilvl="5" w:tplc="FFFFFFFF" w:tentative="1">
      <w:start w:val="1"/>
      <w:numFmt w:val="bullet"/>
      <w:lvlText w:val=""/>
      <w:lvlJc w:val="left"/>
      <w:pPr>
        <w:tabs>
          <w:tab w:val="num" w:pos="2720"/>
        </w:tabs>
        <w:ind w:left="2720" w:hanging="420"/>
      </w:pPr>
      <w:rPr>
        <w:rFonts w:ascii="Wingdings" w:hAnsi="Wingdings" w:hint="default"/>
      </w:rPr>
    </w:lvl>
    <w:lvl w:ilvl="6" w:tplc="FFFFFFFF" w:tentative="1">
      <w:start w:val="1"/>
      <w:numFmt w:val="bullet"/>
      <w:lvlText w:val=""/>
      <w:lvlJc w:val="left"/>
      <w:pPr>
        <w:tabs>
          <w:tab w:val="num" w:pos="3140"/>
        </w:tabs>
        <w:ind w:left="3140" w:hanging="420"/>
      </w:pPr>
      <w:rPr>
        <w:rFonts w:ascii="Wingdings" w:hAnsi="Wingdings" w:hint="default"/>
      </w:rPr>
    </w:lvl>
    <w:lvl w:ilvl="7" w:tplc="FFFFFFFF" w:tentative="1">
      <w:start w:val="1"/>
      <w:numFmt w:val="bullet"/>
      <w:lvlText w:val=""/>
      <w:lvlJc w:val="left"/>
      <w:pPr>
        <w:tabs>
          <w:tab w:val="num" w:pos="3560"/>
        </w:tabs>
        <w:ind w:left="3560" w:hanging="420"/>
      </w:pPr>
      <w:rPr>
        <w:rFonts w:ascii="Wingdings" w:hAnsi="Wingdings" w:hint="default"/>
      </w:rPr>
    </w:lvl>
    <w:lvl w:ilvl="8" w:tplc="FFFFFFFF" w:tentative="1">
      <w:start w:val="1"/>
      <w:numFmt w:val="bullet"/>
      <w:lvlText w:val=""/>
      <w:lvlJc w:val="left"/>
      <w:pPr>
        <w:tabs>
          <w:tab w:val="num" w:pos="3980"/>
        </w:tabs>
        <w:ind w:left="3980" w:hanging="420"/>
      </w:pPr>
      <w:rPr>
        <w:rFonts w:ascii="Wingdings" w:hAnsi="Wingdings" w:hint="default"/>
      </w:rPr>
    </w:lvl>
  </w:abstractNum>
  <w:abstractNum w:abstractNumId="31" w15:restartNumberingAfterBreak="0">
    <w:nsid w:val="55A727FC"/>
    <w:multiLevelType w:val="hybridMultilevel"/>
    <w:tmpl w:val="1B001D2A"/>
    <w:lvl w:ilvl="0" w:tplc="46A820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6391EA1"/>
    <w:multiLevelType w:val="hybridMultilevel"/>
    <w:tmpl w:val="3510FDB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3" w15:restartNumberingAfterBreak="0">
    <w:nsid w:val="59607DD1"/>
    <w:multiLevelType w:val="hybridMultilevel"/>
    <w:tmpl w:val="2D8EE492"/>
    <w:lvl w:ilvl="0" w:tplc="5E30E4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A8315F7"/>
    <w:multiLevelType w:val="hybridMultilevel"/>
    <w:tmpl w:val="F4FE4A1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5" w15:restartNumberingAfterBreak="0">
    <w:nsid w:val="5AB05950"/>
    <w:multiLevelType w:val="hybridMultilevel"/>
    <w:tmpl w:val="19D8CA5A"/>
    <w:lvl w:ilvl="0" w:tplc="410E2A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24672EC"/>
    <w:multiLevelType w:val="hybridMultilevel"/>
    <w:tmpl w:val="8E54A2F4"/>
    <w:lvl w:ilvl="0" w:tplc="4DFC4860">
      <w:start w:val="1"/>
      <w:numFmt w:val="bullet"/>
      <w:lvlText w:val="◎"/>
      <w:lvlJc w:val="left"/>
      <w:pPr>
        <w:tabs>
          <w:tab w:val="num" w:pos="360"/>
        </w:tabs>
        <w:ind w:left="360" w:hanging="360"/>
      </w:pPr>
      <w:rPr>
        <w:rFonts w:ascii="ＭＳ 明朝" w:eastAsia="ＭＳ 明朝" w:hAnsi="ＭＳ 明朝" w:hint="eastAsia"/>
      </w:rPr>
    </w:lvl>
    <w:lvl w:ilvl="1" w:tplc="F6C0D142" w:tentative="1">
      <w:start w:val="1"/>
      <w:numFmt w:val="bullet"/>
      <w:lvlText w:val=""/>
      <w:lvlJc w:val="left"/>
      <w:pPr>
        <w:tabs>
          <w:tab w:val="num" w:pos="840"/>
        </w:tabs>
        <w:ind w:left="840" w:hanging="420"/>
      </w:pPr>
      <w:rPr>
        <w:rFonts w:ascii="Wingdings" w:hAnsi="Wingdings" w:hint="default"/>
      </w:rPr>
    </w:lvl>
    <w:lvl w:ilvl="2" w:tplc="55C85AF4" w:tentative="1">
      <w:start w:val="1"/>
      <w:numFmt w:val="bullet"/>
      <w:lvlText w:val=""/>
      <w:lvlJc w:val="left"/>
      <w:pPr>
        <w:tabs>
          <w:tab w:val="num" w:pos="1260"/>
        </w:tabs>
        <w:ind w:left="1260" w:hanging="420"/>
      </w:pPr>
      <w:rPr>
        <w:rFonts w:ascii="Wingdings" w:hAnsi="Wingdings" w:hint="default"/>
      </w:rPr>
    </w:lvl>
    <w:lvl w:ilvl="3" w:tplc="C506257C" w:tentative="1">
      <w:start w:val="1"/>
      <w:numFmt w:val="bullet"/>
      <w:lvlText w:val=""/>
      <w:lvlJc w:val="left"/>
      <w:pPr>
        <w:tabs>
          <w:tab w:val="num" w:pos="1680"/>
        </w:tabs>
        <w:ind w:left="1680" w:hanging="420"/>
      </w:pPr>
      <w:rPr>
        <w:rFonts w:ascii="Wingdings" w:hAnsi="Wingdings" w:hint="default"/>
      </w:rPr>
    </w:lvl>
    <w:lvl w:ilvl="4" w:tplc="78CA704A" w:tentative="1">
      <w:start w:val="1"/>
      <w:numFmt w:val="bullet"/>
      <w:lvlText w:val=""/>
      <w:lvlJc w:val="left"/>
      <w:pPr>
        <w:tabs>
          <w:tab w:val="num" w:pos="2100"/>
        </w:tabs>
        <w:ind w:left="2100" w:hanging="420"/>
      </w:pPr>
      <w:rPr>
        <w:rFonts w:ascii="Wingdings" w:hAnsi="Wingdings" w:hint="default"/>
      </w:rPr>
    </w:lvl>
    <w:lvl w:ilvl="5" w:tplc="2AFA0A26" w:tentative="1">
      <w:start w:val="1"/>
      <w:numFmt w:val="bullet"/>
      <w:lvlText w:val=""/>
      <w:lvlJc w:val="left"/>
      <w:pPr>
        <w:tabs>
          <w:tab w:val="num" w:pos="2520"/>
        </w:tabs>
        <w:ind w:left="2520" w:hanging="420"/>
      </w:pPr>
      <w:rPr>
        <w:rFonts w:ascii="Wingdings" w:hAnsi="Wingdings" w:hint="default"/>
      </w:rPr>
    </w:lvl>
    <w:lvl w:ilvl="6" w:tplc="8EF6F882" w:tentative="1">
      <w:start w:val="1"/>
      <w:numFmt w:val="bullet"/>
      <w:lvlText w:val=""/>
      <w:lvlJc w:val="left"/>
      <w:pPr>
        <w:tabs>
          <w:tab w:val="num" w:pos="2940"/>
        </w:tabs>
        <w:ind w:left="2940" w:hanging="420"/>
      </w:pPr>
      <w:rPr>
        <w:rFonts w:ascii="Wingdings" w:hAnsi="Wingdings" w:hint="default"/>
      </w:rPr>
    </w:lvl>
    <w:lvl w:ilvl="7" w:tplc="58761FF8" w:tentative="1">
      <w:start w:val="1"/>
      <w:numFmt w:val="bullet"/>
      <w:lvlText w:val=""/>
      <w:lvlJc w:val="left"/>
      <w:pPr>
        <w:tabs>
          <w:tab w:val="num" w:pos="3360"/>
        </w:tabs>
        <w:ind w:left="3360" w:hanging="420"/>
      </w:pPr>
      <w:rPr>
        <w:rFonts w:ascii="Wingdings" w:hAnsi="Wingdings" w:hint="default"/>
      </w:rPr>
    </w:lvl>
    <w:lvl w:ilvl="8" w:tplc="D4BA8236"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AD81F83"/>
    <w:multiLevelType w:val="hybridMultilevel"/>
    <w:tmpl w:val="F830F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024CE9"/>
    <w:multiLevelType w:val="hybridMultilevel"/>
    <w:tmpl w:val="60703D56"/>
    <w:lvl w:ilvl="0" w:tplc="1ED645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3794340"/>
    <w:multiLevelType w:val="hybridMultilevel"/>
    <w:tmpl w:val="AEE4E9B6"/>
    <w:lvl w:ilvl="0" w:tplc="BEC8A3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3C05AF3"/>
    <w:multiLevelType w:val="hybridMultilevel"/>
    <w:tmpl w:val="494699CC"/>
    <w:lvl w:ilvl="0" w:tplc="233AF31E">
      <w:start w:val="2"/>
      <w:numFmt w:val="bullet"/>
      <w:lvlText w:val="・"/>
      <w:lvlJc w:val="left"/>
      <w:pPr>
        <w:tabs>
          <w:tab w:val="num" w:pos="360"/>
        </w:tabs>
        <w:ind w:left="360" w:hanging="360"/>
      </w:pPr>
      <w:rPr>
        <w:rFonts w:ascii="Times New Roman" w:eastAsia="ＭＳ 明朝" w:hAnsi="Times New Roman" w:hint="default"/>
      </w:rPr>
    </w:lvl>
    <w:lvl w:ilvl="1" w:tplc="83B404DE" w:tentative="1">
      <w:start w:val="1"/>
      <w:numFmt w:val="bullet"/>
      <w:lvlText w:val=""/>
      <w:lvlJc w:val="left"/>
      <w:pPr>
        <w:tabs>
          <w:tab w:val="num" w:pos="840"/>
        </w:tabs>
        <w:ind w:left="840" w:hanging="420"/>
      </w:pPr>
      <w:rPr>
        <w:rFonts w:ascii="Wingdings" w:hAnsi="Wingdings" w:hint="default"/>
      </w:rPr>
    </w:lvl>
    <w:lvl w:ilvl="2" w:tplc="058295D4" w:tentative="1">
      <w:start w:val="1"/>
      <w:numFmt w:val="bullet"/>
      <w:lvlText w:val=""/>
      <w:lvlJc w:val="left"/>
      <w:pPr>
        <w:tabs>
          <w:tab w:val="num" w:pos="1260"/>
        </w:tabs>
        <w:ind w:left="1260" w:hanging="420"/>
      </w:pPr>
      <w:rPr>
        <w:rFonts w:ascii="Wingdings" w:hAnsi="Wingdings" w:hint="default"/>
      </w:rPr>
    </w:lvl>
    <w:lvl w:ilvl="3" w:tplc="8D406BE0" w:tentative="1">
      <w:start w:val="1"/>
      <w:numFmt w:val="bullet"/>
      <w:lvlText w:val=""/>
      <w:lvlJc w:val="left"/>
      <w:pPr>
        <w:tabs>
          <w:tab w:val="num" w:pos="1680"/>
        </w:tabs>
        <w:ind w:left="1680" w:hanging="420"/>
      </w:pPr>
      <w:rPr>
        <w:rFonts w:ascii="Wingdings" w:hAnsi="Wingdings" w:hint="default"/>
      </w:rPr>
    </w:lvl>
    <w:lvl w:ilvl="4" w:tplc="CDAE25CC" w:tentative="1">
      <w:start w:val="1"/>
      <w:numFmt w:val="bullet"/>
      <w:lvlText w:val=""/>
      <w:lvlJc w:val="left"/>
      <w:pPr>
        <w:tabs>
          <w:tab w:val="num" w:pos="2100"/>
        </w:tabs>
        <w:ind w:left="2100" w:hanging="420"/>
      </w:pPr>
      <w:rPr>
        <w:rFonts w:ascii="Wingdings" w:hAnsi="Wingdings" w:hint="default"/>
      </w:rPr>
    </w:lvl>
    <w:lvl w:ilvl="5" w:tplc="528E8862" w:tentative="1">
      <w:start w:val="1"/>
      <w:numFmt w:val="bullet"/>
      <w:lvlText w:val=""/>
      <w:lvlJc w:val="left"/>
      <w:pPr>
        <w:tabs>
          <w:tab w:val="num" w:pos="2520"/>
        </w:tabs>
        <w:ind w:left="2520" w:hanging="420"/>
      </w:pPr>
      <w:rPr>
        <w:rFonts w:ascii="Wingdings" w:hAnsi="Wingdings" w:hint="default"/>
      </w:rPr>
    </w:lvl>
    <w:lvl w:ilvl="6" w:tplc="8970F7B6" w:tentative="1">
      <w:start w:val="1"/>
      <w:numFmt w:val="bullet"/>
      <w:lvlText w:val=""/>
      <w:lvlJc w:val="left"/>
      <w:pPr>
        <w:tabs>
          <w:tab w:val="num" w:pos="2940"/>
        </w:tabs>
        <w:ind w:left="2940" w:hanging="420"/>
      </w:pPr>
      <w:rPr>
        <w:rFonts w:ascii="Wingdings" w:hAnsi="Wingdings" w:hint="default"/>
      </w:rPr>
    </w:lvl>
    <w:lvl w:ilvl="7" w:tplc="82C0883A" w:tentative="1">
      <w:start w:val="1"/>
      <w:numFmt w:val="bullet"/>
      <w:lvlText w:val=""/>
      <w:lvlJc w:val="left"/>
      <w:pPr>
        <w:tabs>
          <w:tab w:val="num" w:pos="3360"/>
        </w:tabs>
        <w:ind w:left="3360" w:hanging="420"/>
      </w:pPr>
      <w:rPr>
        <w:rFonts w:ascii="Wingdings" w:hAnsi="Wingdings" w:hint="default"/>
      </w:rPr>
    </w:lvl>
    <w:lvl w:ilvl="8" w:tplc="A294B7FC"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64B776B"/>
    <w:multiLevelType w:val="hybridMultilevel"/>
    <w:tmpl w:val="9864CA5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B0B160B"/>
    <w:multiLevelType w:val="hybridMultilevel"/>
    <w:tmpl w:val="35960AB2"/>
    <w:lvl w:ilvl="0" w:tplc="35D6DC58">
      <w:start w:val="4"/>
      <w:numFmt w:val="bullet"/>
      <w:lvlText w:val="☆"/>
      <w:lvlJc w:val="left"/>
      <w:pPr>
        <w:tabs>
          <w:tab w:val="num" w:pos="360"/>
        </w:tabs>
        <w:ind w:left="360" w:hanging="360"/>
      </w:pPr>
      <w:rPr>
        <w:rFonts w:ascii="Times New Roman" w:eastAsia="ＭＳ 明朝" w:hAnsi="Times New Roman" w:hint="default"/>
      </w:rPr>
    </w:lvl>
    <w:lvl w:ilvl="1" w:tplc="9CFCE548" w:tentative="1">
      <w:start w:val="1"/>
      <w:numFmt w:val="bullet"/>
      <w:lvlText w:val=""/>
      <w:lvlJc w:val="left"/>
      <w:pPr>
        <w:tabs>
          <w:tab w:val="num" w:pos="840"/>
        </w:tabs>
        <w:ind w:left="840" w:hanging="420"/>
      </w:pPr>
      <w:rPr>
        <w:rFonts w:ascii="Wingdings" w:hAnsi="Wingdings" w:hint="default"/>
      </w:rPr>
    </w:lvl>
    <w:lvl w:ilvl="2" w:tplc="869A6822" w:tentative="1">
      <w:start w:val="1"/>
      <w:numFmt w:val="bullet"/>
      <w:lvlText w:val=""/>
      <w:lvlJc w:val="left"/>
      <w:pPr>
        <w:tabs>
          <w:tab w:val="num" w:pos="1260"/>
        </w:tabs>
        <w:ind w:left="1260" w:hanging="420"/>
      </w:pPr>
      <w:rPr>
        <w:rFonts w:ascii="Wingdings" w:hAnsi="Wingdings" w:hint="default"/>
      </w:rPr>
    </w:lvl>
    <w:lvl w:ilvl="3" w:tplc="5EE26A6E" w:tentative="1">
      <w:start w:val="1"/>
      <w:numFmt w:val="bullet"/>
      <w:lvlText w:val=""/>
      <w:lvlJc w:val="left"/>
      <w:pPr>
        <w:tabs>
          <w:tab w:val="num" w:pos="1680"/>
        </w:tabs>
        <w:ind w:left="1680" w:hanging="420"/>
      </w:pPr>
      <w:rPr>
        <w:rFonts w:ascii="Wingdings" w:hAnsi="Wingdings" w:hint="default"/>
      </w:rPr>
    </w:lvl>
    <w:lvl w:ilvl="4" w:tplc="7CF89E56" w:tentative="1">
      <w:start w:val="1"/>
      <w:numFmt w:val="bullet"/>
      <w:lvlText w:val=""/>
      <w:lvlJc w:val="left"/>
      <w:pPr>
        <w:tabs>
          <w:tab w:val="num" w:pos="2100"/>
        </w:tabs>
        <w:ind w:left="2100" w:hanging="420"/>
      </w:pPr>
      <w:rPr>
        <w:rFonts w:ascii="Wingdings" w:hAnsi="Wingdings" w:hint="default"/>
      </w:rPr>
    </w:lvl>
    <w:lvl w:ilvl="5" w:tplc="E88E5064" w:tentative="1">
      <w:start w:val="1"/>
      <w:numFmt w:val="bullet"/>
      <w:lvlText w:val=""/>
      <w:lvlJc w:val="left"/>
      <w:pPr>
        <w:tabs>
          <w:tab w:val="num" w:pos="2520"/>
        </w:tabs>
        <w:ind w:left="2520" w:hanging="420"/>
      </w:pPr>
      <w:rPr>
        <w:rFonts w:ascii="Wingdings" w:hAnsi="Wingdings" w:hint="default"/>
      </w:rPr>
    </w:lvl>
    <w:lvl w:ilvl="6" w:tplc="99C81666" w:tentative="1">
      <w:start w:val="1"/>
      <w:numFmt w:val="bullet"/>
      <w:lvlText w:val=""/>
      <w:lvlJc w:val="left"/>
      <w:pPr>
        <w:tabs>
          <w:tab w:val="num" w:pos="2940"/>
        </w:tabs>
        <w:ind w:left="2940" w:hanging="420"/>
      </w:pPr>
      <w:rPr>
        <w:rFonts w:ascii="Wingdings" w:hAnsi="Wingdings" w:hint="default"/>
      </w:rPr>
    </w:lvl>
    <w:lvl w:ilvl="7" w:tplc="AF08386A" w:tentative="1">
      <w:start w:val="1"/>
      <w:numFmt w:val="bullet"/>
      <w:lvlText w:val=""/>
      <w:lvlJc w:val="left"/>
      <w:pPr>
        <w:tabs>
          <w:tab w:val="num" w:pos="3360"/>
        </w:tabs>
        <w:ind w:left="3360" w:hanging="420"/>
      </w:pPr>
      <w:rPr>
        <w:rFonts w:ascii="Wingdings" w:hAnsi="Wingdings" w:hint="default"/>
      </w:rPr>
    </w:lvl>
    <w:lvl w:ilvl="8" w:tplc="96F48FE0"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CCC6ABE"/>
    <w:multiLevelType w:val="hybridMultilevel"/>
    <w:tmpl w:val="95AED362"/>
    <w:lvl w:ilvl="0" w:tplc="FFFFFFFF">
      <w:start w:val="1"/>
      <w:numFmt w:val="irohaFullWidth"/>
      <w:lvlText w:val="%1．"/>
      <w:lvlJc w:val="left"/>
      <w:pPr>
        <w:tabs>
          <w:tab w:val="num" w:pos="1890"/>
        </w:tabs>
        <w:ind w:left="1890" w:hanging="420"/>
      </w:pPr>
      <w:rPr>
        <w:rFonts w:hint="eastAsia"/>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num w:numId="1">
    <w:abstractNumId w:val="23"/>
  </w:num>
  <w:num w:numId="2">
    <w:abstractNumId w:val="42"/>
  </w:num>
  <w:num w:numId="3">
    <w:abstractNumId w:val="36"/>
  </w:num>
  <w:num w:numId="4">
    <w:abstractNumId w:val="9"/>
  </w:num>
  <w:num w:numId="5">
    <w:abstractNumId w:val="40"/>
  </w:num>
  <w:num w:numId="6">
    <w:abstractNumId w:val="22"/>
  </w:num>
  <w:num w:numId="7">
    <w:abstractNumId w:val="24"/>
  </w:num>
  <w:num w:numId="8">
    <w:abstractNumId w:val="25"/>
  </w:num>
  <w:num w:numId="9">
    <w:abstractNumId w:val="0"/>
  </w:num>
  <w:num w:numId="10">
    <w:abstractNumId w:val="1"/>
  </w:num>
  <w:num w:numId="11">
    <w:abstractNumId w:val="2"/>
  </w:num>
  <w:num w:numId="12">
    <w:abstractNumId w:val="3"/>
  </w:num>
  <w:num w:numId="13">
    <w:abstractNumId w:val="32"/>
  </w:num>
  <w:num w:numId="14">
    <w:abstractNumId w:val="34"/>
  </w:num>
  <w:num w:numId="15">
    <w:abstractNumId w:val="13"/>
  </w:num>
  <w:num w:numId="16">
    <w:abstractNumId w:val="21"/>
  </w:num>
  <w:num w:numId="17">
    <w:abstractNumId w:val="29"/>
  </w:num>
  <w:num w:numId="18">
    <w:abstractNumId w:val="30"/>
  </w:num>
  <w:num w:numId="19">
    <w:abstractNumId w:val="43"/>
  </w:num>
  <w:num w:numId="20">
    <w:abstractNumId w:val="16"/>
  </w:num>
  <w:num w:numId="21">
    <w:abstractNumId w:val="18"/>
  </w:num>
  <w:num w:numId="22">
    <w:abstractNumId w:val="5"/>
  </w:num>
  <w:num w:numId="23">
    <w:abstractNumId w:val="39"/>
  </w:num>
  <w:num w:numId="24">
    <w:abstractNumId w:val="38"/>
  </w:num>
  <w:num w:numId="25">
    <w:abstractNumId w:val="17"/>
  </w:num>
  <w:num w:numId="26">
    <w:abstractNumId w:val="28"/>
  </w:num>
  <w:num w:numId="27">
    <w:abstractNumId w:val="4"/>
  </w:num>
  <w:num w:numId="28">
    <w:abstractNumId w:val="35"/>
  </w:num>
  <w:num w:numId="29">
    <w:abstractNumId w:val="14"/>
  </w:num>
  <w:num w:numId="30">
    <w:abstractNumId w:val="6"/>
  </w:num>
  <w:num w:numId="31">
    <w:abstractNumId w:val="41"/>
  </w:num>
  <w:num w:numId="32">
    <w:abstractNumId w:val="37"/>
  </w:num>
  <w:num w:numId="33">
    <w:abstractNumId w:val="26"/>
  </w:num>
  <w:num w:numId="34">
    <w:abstractNumId w:val="19"/>
  </w:num>
  <w:num w:numId="35">
    <w:abstractNumId w:val="15"/>
  </w:num>
  <w:num w:numId="36">
    <w:abstractNumId w:val="27"/>
  </w:num>
  <w:num w:numId="37">
    <w:abstractNumId w:val="20"/>
  </w:num>
  <w:num w:numId="38">
    <w:abstractNumId w:val="7"/>
  </w:num>
  <w:num w:numId="39">
    <w:abstractNumId w:val="12"/>
  </w:num>
  <w:num w:numId="40">
    <w:abstractNumId w:val="11"/>
  </w:num>
  <w:num w:numId="41">
    <w:abstractNumId w:val="8"/>
  </w:num>
  <w:num w:numId="42">
    <w:abstractNumId w:val="33"/>
  </w:num>
  <w:num w:numId="43">
    <w:abstractNumId w:val="31"/>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68"/>
    <w:rsid w:val="00000AA2"/>
    <w:rsid w:val="00004B0A"/>
    <w:rsid w:val="0001108F"/>
    <w:rsid w:val="00017A9A"/>
    <w:rsid w:val="00017D31"/>
    <w:rsid w:val="00026553"/>
    <w:rsid w:val="000270C7"/>
    <w:rsid w:val="000273E7"/>
    <w:rsid w:val="000564BC"/>
    <w:rsid w:val="0005671E"/>
    <w:rsid w:val="00057FE7"/>
    <w:rsid w:val="0006211D"/>
    <w:rsid w:val="00066741"/>
    <w:rsid w:val="00067E9F"/>
    <w:rsid w:val="00070BD9"/>
    <w:rsid w:val="00071858"/>
    <w:rsid w:val="000721CB"/>
    <w:rsid w:val="0008026B"/>
    <w:rsid w:val="00094889"/>
    <w:rsid w:val="000966C4"/>
    <w:rsid w:val="00097C2C"/>
    <w:rsid w:val="000A5E7B"/>
    <w:rsid w:val="000B3196"/>
    <w:rsid w:val="000C3665"/>
    <w:rsid w:val="000C3EC2"/>
    <w:rsid w:val="000C6A81"/>
    <w:rsid w:val="000D4529"/>
    <w:rsid w:val="000D6B00"/>
    <w:rsid w:val="000E0EB6"/>
    <w:rsid w:val="00110361"/>
    <w:rsid w:val="00113453"/>
    <w:rsid w:val="0012140F"/>
    <w:rsid w:val="00124D11"/>
    <w:rsid w:val="001257EF"/>
    <w:rsid w:val="00125D4F"/>
    <w:rsid w:val="001313A1"/>
    <w:rsid w:val="0014083D"/>
    <w:rsid w:val="00141E95"/>
    <w:rsid w:val="001432DE"/>
    <w:rsid w:val="00151B7C"/>
    <w:rsid w:val="00153905"/>
    <w:rsid w:val="0015712F"/>
    <w:rsid w:val="00157EC2"/>
    <w:rsid w:val="00161E50"/>
    <w:rsid w:val="001621A7"/>
    <w:rsid w:val="00166C0A"/>
    <w:rsid w:val="00167820"/>
    <w:rsid w:val="00173B5D"/>
    <w:rsid w:val="00177182"/>
    <w:rsid w:val="001807A8"/>
    <w:rsid w:val="00185650"/>
    <w:rsid w:val="0019106B"/>
    <w:rsid w:val="001A0370"/>
    <w:rsid w:val="001A3DDD"/>
    <w:rsid w:val="001B03FD"/>
    <w:rsid w:val="001B09F2"/>
    <w:rsid w:val="001B20EF"/>
    <w:rsid w:val="001C0E2A"/>
    <w:rsid w:val="001C530F"/>
    <w:rsid w:val="001C5A56"/>
    <w:rsid w:val="001C5C2F"/>
    <w:rsid w:val="001D2F2B"/>
    <w:rsid w:val="001D4B97"/>
    <w:rsid w:val="001F1730"/>
    <w:rsid w:val="001F5C49"/>
    <w:rsid w:val="00200254"/>
    <w:rsid w:val="00201703"/>
    <w:rsid w:val="00203FC8"/>
    <w:rsid w:val="002129DE"/>
    <w:rsid w:val="0021726A"/>
    <w:rsid w:val="00217EC7"/>
    <w:rsid w:val="00220CE1"/>
    <w:rsid w:val="002228E7"/>
    <w:rsid w:val="00225B12"/>
    <w:rsid w:val="00227868"/>
    <w:rsid w:val="00230F86"/>
    <w:rsid w:val="00231EF4"/>
    <w:rsid w:val="002340A8"/>
    <w:rsid w:val="0023478C"/>
    <w:rsid w:val="002366ED"/>
    <w:rsid w:val="002369C5"/>
    <w:rsid w:val="00251D94"/>
    <w:rsid w:val="00266390"/>
    <w:rsid w:val="00270267"/>
    <w:rsid w:val="00270321"/>
    <w:rsid w:val="00272121"/>
    <w:rsid w:val="00272FD0"/>
    <w:rsid w:val="002805A6"/>
    <w:rsid w:val="00283524"/>
    <w:rsid w:val="00284B36"/>
    <w:rsid w:val="00290AEA"/>
    <w:rsid w:val="002A24A8"/>
    <w:rsid w:val="002A2FAE"/>
    <w:rsid w:val="002A5AF7"/>
    <w:rsid w:val="002A6890"/>
    <w:rsid w:val="002B1022"/>
    <w:rsid w:val="002B28E4"/>
    <w:rsid w:val="002B3C76"/>
    <w:rsid w:val="002B5A71"/>
    <w:rsid w:val="002B5E73"/>
    <w:rsid w:val="002C29BA"/>
    <w:rsid w:val="002D1441"/>
    <w:rsid w:val="002D22CE"/>
    <w:rsid w:val="002D2609"/>
    <w:rsid w:val="002D2B2D"/>
    <w:rsid w:val="002D68E0"/>
    <w:rsid w:val="002D7559"/>
    <w:rsid w:val="002E0FE2"/>
    <w:rsid w:val="002E24A8"/>
    <w:rsid w:val="002E6516"/>
    <w:rsid w:val="002F259B"/>
    <w:rsid w:val="002F5F69"/>
    <w:rsid w:val="003007E9"/>
    <w:rsid w:val="00304332"/>
    <w:rsid w:val="00326AF8"/>
    <w:rsid w:val="0034576E"/>
    <w:rsid w:val="00353120"/>
    <w:rsid w:val="003605AA"/>
    <w:rsid w:val="003647C2"/>
    <w:rsid w:val="00374433"/>
    <w:rsid w:val="00381B50"/>
    <w:rsid w:val="00382BD4"/>
    <w:rsid w:val="00384357"/>
    <w:rsid w:val="0038518E"/>
    <w:rsid w:val="00386254"/>
    <w:rsid w:val="00393420"/>
    <w:rsid w:val="003979CE"/>
    <w:rsid w:val="003A3E7F"/>
    <w:rsid w:val="003A5285"/>
    <w:rsid w:val="003B612C"/>
    <w:rsid w:val="003C08EE"/>
    <w:rsid w:val="003C74AC"/>
    <w:rsid w:val="003C74C1"/>
    <w:rsid w:val="003C7E6B"/>
    <w:rsid w:val="003D675F"/>
    <w:rsid w:val="003D792A"/>
    <w:rsid w:val="003E4B2D"/>
    <w:rsid w:val="003E7054"/>
    <w:rsid w:val="003F6869"/>
    <w:rsid w:val="004051C9"/>
    <w:rsid w:val="00405FA4"/>
    <w:rsid w:val="0040680B"/>
    <w:rsid w:val="00411BA0"/>
    <w:rsid w:val="00413001"/>
    <w:rsid w:val="00414F97"/>
    <w:rsid w:val="0042063D"/>
    <w:rsid w:val="0042163A"/>
    <w:rsid w:val="00430C39"/>
    <w:rsid w:val="00430D45"/>
    <w:rsid w:val="0043207D"/>
    <w:rsid w:val="00434F9B"/>
    <w:rsid w:val="00440B0A"/>
    <w:rsid w:val="004431BD"/>
    <w:rsid w:val="004463E2"/>
    <w:rsid w:val="004468C1"/>
    <w:rsid w:val="004530D5"/>
    <w:rsid w:val="00463CDB"/>
    <w:rsid w:val="004643CB"/>
    <w:rsid w:val="00465CE0"/>
    <w:rsid w:val="004671A0"/>
    <w:rsid w:val="00467F54"/>
    <w:rsid w:val="00470379"/>
    <w:rsid w:val="0047115F"/>
    <w:rsid w:val="00472EE9"/>
    <w:rsid w:val="00480AD3"/>
    <w:rsid w:val="00480B48"/>
    <w:rsid w:val="00483876"/>
    <w:rsid w:val="00486A57"/>
    <w:rsid w:val="00490D3A"/>
    <w:rsid w:val="00490D88"/>
    <w:rsid w:val="004A5478"/>
    <w:rsid w:val="004B0977"/>
    <w:rsid w:val="004B45D1"/>
    <w:rsid w:val="004B52BB"/>
    <w:rsid w:val="004C3A5B"/>
    <w:rsid w:val="004C66E6"/>
    <w:rsid w:val="004C7E98"/>
    <w:rsid w:val="004E0913"/>
    <w:rsid w:val="004E3AEF"/>
    <w:rsid w:val="004E4037"/>
    <w:rsid w:val="004E5247"/>
    <w:rsid w:val="004E7B33"/>
    <w:rsid w:val="0050462B"/>
    <w:rsid w:val="00517883"/>
    <w:rsid w:val="00536FE8"/>
    <w:rsid w:val="00546182"/>
    <w:rsid w:val="00560F12"/>
    <w:rsid w:val="0056722F"/>
    <w:rsid w:val="00571039"/>
    <w:rsid w:val="00573888"/>
    <w:rsid w:val="00583BE7"/>
    <w:rsid w:val="005843FF"/>
    <w:rsid w:val="00584F6F"/>
    <w:rsid w:val="00585BB9"/>
    <w:rsid w:val="00593446"/>
    <w:rsid w:val="005965C0"/>
    <w:rsid w:val="005A1EB2"/>
    <w:rsid w:val="005A2864"/>
    <w:rsid w:val="005A3D83"/>
    <w:rsid w:val="005A5418"/>
    <w:rsid w:val="005B197F"/>
    <w:rsid w:val="005B7070"/>
    <w:rsid w:val="005C30E1"/>
    <w:rsid w:val="005C446F"/>
    <w:rsid w:val="005C6E09"/>
    <w:rsid w:val="005C7085"/>
    <w:rsid w:val="005D354E"/>
    <w:rsid w:val="005D3553"/>
    <w:rsid w:val="005D6D55"/>
    <w:rsid w:val="005E0130"/>
    <w:rsid w:val="005E53B0"/>
    <w:rsid w:val="005F2A82"/>
    <w:rsid w:val="005F2BE6"/>
    <w:rsid w:val="005F46C3"/>
    <w:rsid w:val="005F58C7"/>
    <w:rsid w:val="005F5902"/>
    <w:rsid w:val="00606762"/>
    <w:rsid w:val="00607178"/>
    <w:rsid w:val="00614C00"/>
    <w:rsid w:val="006218CD"/>
    <w:rsid w:val="006233CB"/>
    <w:rsid w:val="00626BDC"/>
    <w:rsid w:val="006319B3"/>
    <w:rsid w:val="00636293"/>
    <w:rsid w:val="00642710"/>
    <w:rsid w:val="006557E2"/>
    <w:rsid w:val="00662D24"/>
    <w:rsid w:val="006667B9"/>
    <w:rsid w:val="00666980"/>
    <w:rsid w:val="00673B58"/>
    <w:rsid w:val="006756E5"/>
    <w:rsid w:val="0068169E"/>
    <w:rsid w:val="00682F56"/>
    <w:rsid w:val="00683F41"/>
    <w:rsid w:val="006879B6"/>
    <w:rsid w:val="00694D17"/>
    <w:rsid w:val="006954CB"/>
    <w:rsid w:val="00696DCE"/>
    <w:rsid w:val="006A58C4"/>
    <w:rsid w:val="006B3CC0"/>
    <w:rsid w:val="006B43CD"/>
    <w:rsid w:val="006B46D7"/>
    <w:rsid w:val="006B675C"/>
    <w:rsid w:val="006C1459"/>
    <w:rsid w:val="006C4553"/>
    <w:rsid w:val="006C49FD"/>
    <w:rsid w:val="006C68A4"/>
    <w:rsid w:val="006D0105"/>
    <w:rsid w:val="006D0E47"/>
    <w:rsid w:val="006D464B"/>
    <w:rsid w:val="006D5200"/>
    <w:rsid w:val="006E27EE"/>
    <w:rsid w:val="006E3448"/>
    <w:rsid w:val="006E6EF3"/>
    <w:rsid w:val="006F05E6"/>
    <w:rsid w:val="006F1B37"/>
    <w:rsid w:val="0070170E"/>
    <w:rsid w:val="0070344C"/>
    <w:rsid w:val="007078BC"/>
    <w:rsid w:val="007160CE"/>
    <w:rsid w:val="00716501"/>
    <w:rsid w:val="00717CAB"/>
    <w:rsid w:val="00721282"/>
    <w:rsid w:val="00722067"/>
    <w:rsid w:val="00726D00"/>
    <w:rsid w:val="007316A1"/>
    <w:rsid w:val="00731774"/>
    <w:rsid w:val="007330D6"/>
    <w:rsid w:val="00741574"/>
    <w:rsid w:val="007419A6"/>
    <w:rsid w:val="007437A5"/>
    <w:rsid w:val="00745137"/>
    <w:rsid w:val="007524BC"/>
    <w:rsid w:val="00755390"/>
    <w:rsid w:val="00755A33"/>
    <w:rsid w:val="0076237E"/>
    <w:rsid w:val="00765192"/>
    <w:rsid w:val="00773C0C"/>
    <w:rsid w:val="00780534"/>
    <w:rsid w:val="0078085F"/>
    <w:rsid w:val="007810A5"/>
    <w:rsid w:val="00782165"/>
    <w:rsid w:val="00784CF1"/>
    <w:rsid w:val="00791417"/>
    <w:rsid w:val="007946F1"/>
    <w:rsid w:val="00795097"/>
    <w:rsid w:val="00795BD6"/>
    <w:rsid w:val="0079694C"/>
    <w:rsid w:val="00797FB5"/>
    <w:rsid w:val="007A1959"/>
    <w:rsid w:val="007A31F7"/>
    <w:rsid w:val="007B22C3"/>
    <w:rsid w:val="007B43CE"/>
    <w:rsid w:val="007B6CD1"/>
    <w:rsid w:val="007C4184"/>
    <w:rsid w:val="007C59D1"/>
    <w:rsid w:val="007D16D0"/>
    <w:rsid w:val="007D1BB2"/>
    <w:rsid w:val="007D5BD6"/>
    <w:rsid w:val="007F09D1"/>
    <w:rsid w:val="007F1440"/>
    <w:rsid w:val="00806972"/>
    <w:rsid w:val="00806A93"/>
    <w:rsid w:val="00807627"/>
    <w:rsid w:val="00810E97"/>
    <w:rsid w:val="00812764"/>
    <w:rsid w:val="00812AEE"/>
    <w:rsid w:val="0082011B"/>
    <w:rsid w:val="008203FA"/>
    <w:rsid w:val="00835B74"/>
    <w:rsid w:val="008403F9"/>
    <w:rsid w:val="008422B0"/>
    <w:rsid w:val="0084373C"/>
    <w:rsid w:val="00844B2D"/>
    <w:rsid w:val="00855354"/>
    <w:rsid w:val="008603A1"/>
    <w:rsid w:val="00864379"/>
    <w:rsid w:val="008656D2"/>
    <w:rsid w:val="008678E2"/>
    <w:rsid w:val="008704FC"/>
    <w:rsid w:val="00882259"/>
    <w:rsid w:val="0088478A"/>
    <w:rsid w:val="00887AF7"/>
    <w:rsid w:val="008925BF"/>
    <w:rsid w:val="0089413D"/>
    <w:rsid w:val="008944E8"/>
    <w:rsid w:val="00895CC5"/>
    <w:rsid w:val="00896E63"/>
    <w:rsid w:val="00897D13"/>
    <w:rsid w:val="008A2484"/>
    <w:rsid w:val="008A4CFE"/>
    <w:rsid w:val="008A637C"/>
    <w:rsid w:val="008A6706"/>
    <w:rsid w:val="008C45E3"/>
    <w:rsid w:val="008D0C76"/>
    <w:rsid w:val="008D1434"/>
    <w:rsid w:val="008D3B09"/>
    <w:rsid w:val="008D7A63"/>
    <w:rsid w:val="008E1C59"/>
    <w:rsid w:val="008E4B20"/>
    <w:rsid w:val="008F4906"/>
    <w:rsid w:val="008F7123"/>
    <w:rsid w:val="00902D13"/>
    <w:rsid w:val="009043D2"/>
    <w:rsid w:val="00906DBC"/>
    <w:rsid w:val="00913EDC"/>
    <w:rsid w:val="00916F53"/>
    <w:rsid w:val="00931C4D"/>
    <w:rsid w:val="00934E41"/>
    <w:rsid w:val="00935224"/>
    <w:rsid w:val="00947F4B"/>
    <w:rsid w:val="009529AA"/>
    <w:rsid w:val="00954EFC"/>
    <w:rsid w:val="00960FD3"/>
    <w:rsid w:val="00966746"/>
    <w:rsid w:val="00982E42"/>
    <w:rsid w:val="00983EFC"/>
    <w:rsid w:val="00985CB6"/>
    <w:rsid w:val="009912BD"/>
    <w:rsid w:val="00992609"/>
    <w:rsid w:val="009966F4"/>
    <w:rsid w:val="009A1BE5"/>
    <w:rsid w:val="009A37A5"/>
    <w:rsid w:val="009A4683"/>
    <w:rsid w:val="009B1085"/>
    <w:rsid w:val="009B1D3C"/>
    <w:rsid w:val="009B29DF"/>
    <w:rsid w:val="009B448D"/>
    <w:rsid w:val="009C7DAC"/>
    <w:rsid w:val="009D6BAD"/>
    <w:rsid w:val="009D7858"/>
    <w:rsid w:val="009E71EC"/>
    <w:rsid w:val="00A001E6"/>
    <w:rsid w:val="00A01ACD"/>
    <w:rsid w:val="00A03F8F"/>
    <w:rsid w:val="00A07D11"/>
    <w:rsid w:val="00A11373"/>
    <w:rsid w:val="00A13762"/>
    <w:rsid w:val="00A16D12"/>
    <w:rsid w:val="00A32042"/>
    <w:rsid w:val="00A3291B"/>
    <w:rsid w:val="00A36359"/>
    <w:rsid w:val="00A40EB9"/>
    <w:rsid w:val="00A527CC"/>
    <w:rsid w:val="00A701AD"/>
    <w:rsid w:val="00A71358"/>
    <w:rsid w:val="00A720DF"/>
    <w:rsid w:val="00A75D20"/>
    <w:rsid w:val="00A77F19"/>
    <w:rsid w:val="00A80068"/>
    <w:rsid w:val="00A8031D"/>
    <w:rsid w:val="00A837E7"/>
    <w:rsid w:val="00A86800"/>
    <w:rsid w:val="00AA614D"/>
    <w:rsid w:val="00AB0708"/>
    <w:rsid w:val="00AB08EB"/>
    <w:rsid w:val="00AB1345"/>
    <w:rsid w:val="00AB2F2B"/>
    <w:rsid w:val="00AC28B3"/>
    <w:rsid w:val="00AC2E21"/>
    <w:rsid w:val="00AD0377"/>
    <w:rsid w:val="00AE0DFC"/>
    <w:rsid w:val="00AE2673"/>
    <w:rsid w:val="00AE4892"/>
    <w:rsid w:val="00AE508F"/>
    <w:rsid w:val="00AF12EA"/>
    <w:rsid w:val="00AF2CF9"/>
    <w:rsid w:val="00B003F6"/>
    <w:rsid w:val="00B01AF0"/>
    <w:rsid w:val="00B01DBC"/>
    <w:rsid w:val="00B05A19"/>
    <w:rsid w:val="00B06609"/>
    <w:rsid w:val="00B07095"/>
    <w:rsid w:val="00B16970"/>
    <w:rsid w:val="00B303FB"/>
    <w:rsid w:val="00B30737"/>
    <w:rsid w:val="00B318FA"/>
    <w:rsid w:val="00B34519"/>
    <w:rsid w:val="00B35CB5"/>
    <w:rsid w:val="00B37392"/>
    <w:rsid w:val="00B3765D"/>
    <w:rsid w:val="00B4035F"/>
    <w:rsid w:val="00B46BE8"/>
    <w:rsid w:val="00B506F7"/>
    <w:rsid w:val="00B53AF3"/>
    <w:rsid w:val="00B57B27"/>
    <w:rsid w:val="00B746EA"/>
    <w:rsid w:val="00B7478C"/>
    <w:rsid w:val="00B75AE6"/>
    <w:rsid w:val="00B765EF"/>
    <w:rsid w:val="00B81BB3"/>
    <w:rsid w:val="00B94764"/>
    <w:rsid w:val="00BA1300"/>
    <w:rsid w:val="00BA1B58"/>
    <w:rsid w:val="00BA5002"/>
    <w:rsid w:val="00BA51DB"/>
    <w:rsid w:val="00BC59A6"/>
    <w:rsid w:val="00BC5A28"/>
    <w:rsid w:val="00BC785B"/>
    <w:rsid w:val="00BD07A6"/>
    <w:rsid w:val="00BD7976"/>
    <w:rsid w:val="00BE2CBF"/>
    <w:rsid w:val="00BE710A"/>
    <w:rsid w:val="00BF6295"/>
    <w:rsid w:val="00BF665E"/>
    <w:rsid w:val="00C0635F"/>
    <w:rsid w:val="00C0795E"/>
    <w:rsid w:val="00C13692"/>
    <w:rsid w:val="00C150B3"/>
    <w:rsid w:val="00C212C0"/>
    <w:rsid w:val="00C2613C"/>
    <w:rsid w:val="00C31B12"/>
    <w:rsid w:val="00C37E9A"/>
    <w:rsid w:val="00C40865"/>
    <w:rsid w:val="00C40FCD"/>
    <w:rsid w:val="00C46A9A"/>
    <w:rsid w:val="00C47670"/>
    <w:rsid w:val="00C5077F"/>
    <w:rsid w:val="00C6498E"/>
    <w:rsid w:val="00C65698"/>
    <w:rsid w:val="00C805D4"/>
    <w:rsid w:val="00C817CF"/>
    <w:rsid w:val="00C8258C"/>
    <w:rsid w:val="00C82812"/>
    <w:rsid w:val="00C87FB8"/>
    <w:rsid w:val="00C912A4"/>
    <w:rsid w:val="00CA0EE5"/>
    <w:rsid w:val="00CA1723"/>
    <w:rsid w:val="00CA3CE6"/>
    <w:rsid w:val="00CA4E67"/>
    <w:rsid w:val="00CA6059"/>
    <w:rsid w:val="00CA749D"/>
    <w:rsid w:val="00CB743D"/>
    <w:rsid w:val="00CC1503"/>
    <w:rsid w:val="00CC4DD3"/>
    <w:rsid w:val="00CC5E60"/>
    <w:rsid w:val="00CE2287"/>
    <w:rsid w:val="00CE538A"/>
    <w:rsid w:val="00CE6F60"/>
    <w:rsid w:val="00CF129D"/>
    <w:rsid w:val="00D000D0"/>
    <w:rsid w:val="00D04AA9"/>
    <w:rsid w:val="00D07AF4"/>
    <w:rsid w:val="00D12143"/>
    <w:rsid w:val="00D12869"/>
    <w:rsid w:val="00D1377C"/>
    <w:rsid w:val="00D2246B"/>
    <w:rsid w:val="00D26199"/>
    <w:rsid w:val="00D275E8"/>
    <w:rsid w:val="00D2798A"/>
    <w:rsid w:val="00D27EA8"/>
    <w:rsid w:val="00D3046A"/>
    <w:rsid w:val="00D33DF0"/>
    <w:rsid w:val="00D42805"/>
    <w:rsid w:val="00D445BE"/>
    <w:rsid w:val="00D55409"/>
    <w:rsid w:val="00D574E1"/>
    <w:rsid w:val="00D73477"/>
    <w:rsid w:val="00D8281B"/>
    <w:rsid w:val="00D83E89"/>
    <w:rsid w:val="00D84593"/>
    <w:rsid w:val="00D87E07"/>
    <w:rsid w:val="00D973CB"/>
    <w:rsid w:val="00DA26A7"/>
    <w:rsid w:val="00DA2C10"/>
    <w:rsid w:val="00DA6D84"/>
    <w:rsid w:val="00DA71E8"/>
    <w:rsid w:val="00DA7777"/>
    <w:rsid w:val="00DB362D"/>
    <w:rsid w:val="00DB66B5"/>
    <w:rsid w:val="00DC10F3"/>
    <w:rsid w:val="00DC1E9E"/>
    <w:rsid w:val="00DC4337"/>
    <w:rsid w:val="00DE0BB0"/>
    <w:rsid w:val="00DE62D8"/>
    <w:rsid w:val="00DF2A66"/>
    <w:rsid w:val="00DF415E"/>
    <w:rsid w:val="00E03F15"/>
    <w:rsid w:val="00E055D2"/>
    <w:rsid w:val="00E20283"/>
    <w:rsid w:val="00E20A79"/>
    <w:rsid w:val="00E2438A"/>
    <w:rsid w:val="00E24967"/>
    <w:rsid w:val="00E30573"/>
    <w:rsid w:val="00E30A99"/>
    <w:rsid w:val="00E35BD0"/>
    <w:rsid w:val="00E37C59"/>
    <w:rsid w:val="00E40EF6"/>
    <w:rsid w:val="00E47083"/>
    <w:rsid w:val="00E63A34"/>
    <w:rsid w:val="00E63A5A"/>
    <w:rsid w:val="00E67355"/>
    <w:rsid w:val="00E67557"/>
    <w:rsid w:val="00E677F4"/>
    <w:rsid w:val="00E678AD"/>
    <w:rsid w:val="00E76661"/>
    <w:rsid w:val="00E848A5"/>
    <w:rsid w:val="00E874AE"/>
    <w:rsid w:val="00EA2041"/>
    <w:rsid w:val="00EA4401"/>
    <w:rsid w:val="00EA490C"/>
    <w:rsid w:val="00EC2069"/>
    <w:rsid w:val="00EC221A"/>
    <w:rsid w:val="00EC4532"/>
    <w:rsid w:val="00ED16CB"/>
    <w:rsid w:val="00ED7917"/>
    <w:rsid w:val="00EE07F4"/>
    <w:rsid w:val="00EE77CA"/>
    <w:rsid w:val="00EF2E60"/>
    <w:rsid w:val="00EF7263"/>
    <w:rsid w:val="00F004DF"/>
    <w:rsid w:val="00F06FC5"/>
    <w:rsid w:val="00F14038"/>
    <w:rsid w:val="00F15C38"/>
    <w:rsid w:val="00F160C0"/>
    <w:rsid w:val="00F242E6"/>
    <w:rsid w:val="00F26EFC"/>
    <w:rsid w:val="00F300FE"/>
    <w:rsid w:val="00F31AA3"/>
    <w:rsid w:val="00F337BC"/>
    <w:rsid w:val="00F718FC"/>
    <w:rsid w:val="00F7337C"/>
    <w:rsid w:val="00F73ACA"/>
    <w:rsid w:val="00F74A19"/>
    <w:rsid w:val="00F75FF0"/>
    <w:rsid w:val="00F841C9"/>
    <w:rsid w:val="00F8524F"/>
    <w:rsid w:val="00F85F1F"/>
    <w:rsid w:val="00FA2492"/>
    <w:rsid w:val="00FA461C"/>
    <w:rsid w:val="00FB2B3D"/>
    <w:rsid w:val="00FB5238"/>
    <w:rsid w:val="00FB6C72"/>
    <w:rsid w:val="00FB79C8"/>
    <w:rsid w:val="00FC2031"/>
    <w:rsid w:val="00FC2D63"/>
    <w:rsid w:val="00FC6B1D"/>
    <w:rsid w:val="00FE1AA1"/>
    <w:rsid w:val="00FF4AE2"/>
    <w:rsid w:val="00FF5F1D"/>
    <w:rsid w:val="00FF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7C17C4"/>
  <w15:chartTrackingRefBased/>
  <w15:docId w15:val="{260BAC6F-2D34-4746-89E1-71E9995E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jc w:val="left"/>
    </w:pPr>
    <w:rPr>
      <w:rFonts w:hAnsi="ＭＳ 明朝"/>
      <w:kern w:val="0"/>
    </w:rPr>
  </w:style>
  <w:style w:type="paragraph" w:styleId="2">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5">
    <w:name w:val="Body Text"/>
    <w:basedOn w:val="a"/>
    <w:pPr>
      <w:autoSpaceDE w:val="0"/>
      <w:autoSpaceDN w:val="0"/>
      <w:adjustRightInd w:val="0"/>
      <w:jc w:val="left"/>
    </w:pPr>
    <w:rPr>
      <w:rFonts w:hAnsi="ＭＳ 明朝"/>
      <w:kern w:val="0"/>
    </w:rPr>
  </w:style>
  <w:style w:type="paragraph" w:styleId="3">
    <w:name w:val="Body Text Indent 3"/>
    <w:basedOn w:val="a"/>
    <w:pPr>
      <w:autoSpaceDE w:val="0"/>
      <w:autoSpaceDN w:val="0"/>
      <w:adjustRightInd w:val="0"/>
      <w:ind w:left="100" w:hanging="100"/>
      <w:jc w:val="left"/>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link w:val="aa"/>
    <w:uiPriority w:val="99"/>
    <w:pPr>
      <w:tabs>
        <w:tab w:val="center" w:pos="4252"/>
        <w:tab w:val="right" w:pos="8504"/>
      </w:tabs>
      <w:snapToGrid w:val="0"/>
    </w:pPr>
  </w:style>
  <w:style w:type="table" w:styleId="ab">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ヘッダー (文字)"/>
    <w:link w:val="a9"/>
    <w:uiPriority w:val="99"/>
    <w:rsid w:val="00E03F15"/>
    <w:rPr>
      <w:rFonts w:ascii="ＭＳ 明朝"/>
      <w:kern w:val="2"/>
      <w:sz w:val="21"/>
    </w:rPr>
  </w:style>
  <w:style w:type="paragraph" w:styleId="ac">
    <w:name w:val="Balloon Text"/>
    <w:basedOn w:val="a"/>
    <w:link w:val="ad"/>
    <w:rsid w:val="00E03F15"/>
    <w:rPr>
      <w:rFonts w:ascii="Arial" w:eastAsia="ＭＳ ゴシック" w:hAnsi="Arial"/>
      <w:sz w:val="18"/>
      <w:szCs w:val="18"/>
    </w:rPr>
  </w:style>
  <w:style w:type="character" w:customStyle="1" w:styleId="ad">
    <w:name w:val="吹き出し (文字)"/>
    <w:link w:val="ac"/>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Web">
    <w:name w:val="Normal (Web)"/>
    <w:basedOn w:val="a"/>
    <w:uiPriority w:val="99"/>
    <w:unhideWhenUsed/>
    <w:rsid w:val="00A40EB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HTML">
    <w:name w:val="HTML Preformatted"/>
    <w:basedOn w:val="a"/>
    <w:link w:val="HTML0"/>
    <w:uiPriority w:val="99"/>
    <w:unhideWhenUsed/>
    <w:rsid w:val="00A40E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A40EB9"/>
    <w:rPr>
      <w:rFonts w:ascii="ＭＳ ゴシック" w:eastAsia="ＭＳ ゴシック" w:hAnsi="ＭＳ ゴシック" w:cs="ＭＳ ゴシック"/>
      <w:sz w:val="24"/>
      <w:szCs w:val="24"/>
    </w:rPr>
  </w:style>
  <w:style w:type="paragraph" w:styleId="ae">
    <w:name w:val="List Paragraph"/>
    <w:basedOn w:val="a"/>
    <w:uiPriority w:val="34"/>
    <w:qFormat/>
    <w:rsid w:val="00A40E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57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DCEAB-B77C-415D-8A83-D64C3258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43</Pages>
  <Words>6173</Words>
  <Characters>35188</Characters>
  <DocSecurity>0</DocSecurity>
  <Lines>293</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住みよいくらしをつくる</vt:lpstr>
      <vt:lpstr>4 住みよいくらしをつくる</vt:lpstr>
    </vt:vector>
  </TitlesOfParts>
  <Company/>
  <LinksUpToDate>false</LinksUpToDate>
  <CharactersWithSpaces>41279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2023-01-12T06:28:00Z</cp:lastPrinted>
  <dcterms:created xsi:type="dcterms:W3CDTF">2023-07-03T06:45:00Z</dcterms:created>
  <dcterms:modified xsi:type="dcterms:W3CDTF">2023-07-10T05:37:00Z</dcterms:modified>
</cp:coreProperties>
</file>